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E934D" w14:textId="77777777" w:rsidR="007766AC" w:rsidRPr="00EB2F73" w:rsidRDefault="007766AC" w:rsidP="00EB2F73">
      <w:pPr>
        <w:suppressAutoHyphens/>
        <w:jc w:val="center"/>
        <w:rPr>
          <w:rFonts w:ascii="Arial" w:eastAsia="SimSun" w:hAnsi="Arial" w:cs="Arial"/>
          <w:b/>
          <w:bCs/>
          <w:color w:val="000000"/>
          <w:kern w:val="1"/>
          <w:sz w:val="22"/>
          <w:szCs w:val="22"/>
          <w:lang w:eastAsia="hi-IN" w:bidi="hi-IN"/>
        </w:rPr>
      </w:pPr>
    </w:p>
    <w:p w14:paraId="7475BC59" w14:textId="34943E19" w:rsidR="007766AC" w:rsidRPr="00EB2F73" w:rsidRDefault="007766AC" w:rsidP="00EB2F73">
      <w:pPr>
        <w:suppressAutoHyphens/>
        <w:jc w:val="center"/>
        <w:rPr>
          <w:rFonts w:ascii="Arial" w:hAnsi="Arial" w:cs="Arial"/>
          <w:b/>
          <w:i/>
          <w:kern w:val="1"/>
          <w:sz w:val="22"/>
          <w:szCs w:val="22"/>
          <w:lang w:eastAsia="hi-IN" w:bidi="hi-IN"/>
        </w:rPr>
      </w:pPr>
      <w:r w:rsidRPr="00EB2F73">
        <w:rPr>
          <w:rFonts w:ascii="Arial" w:eastAsia="SimSun" w:hAnsi="Arial" w:cs="Arial"/>
          <w:b/>
          <w:bCs/>
          <w:color w:val="000000"/>
          <w:kern w:val="1"/>
          <w:sz w:val="22"/>
          <w:szCs w:val="22"/>
          <w:lang w:eastAsia="hi-IN" w:bidi="hi-IN"/>
        </w:rPr>
        <w:t>UMOWA</w:t>
      </w:r>
      <w:r w:rsidRPr="00EB2F73">
        <w:rPr>
          <w:rFonts w:ascii="Arial" w:eastAsia="SimSun" w:hAnsi="Arial" w:cs="Arial"/>
          <w:color w:val="000000"/>
          <w:kern w:val="1"/>
          <w:sz w:val="22"/>
          <w:szCs w:val="22"/>
          <w:lang w:eastAsia="hi-IN" w:bidi="hi-IN"/>
        </w:rPr>
        <w:t xml:space="preserve"> </w:t>
      </w:r>
      <w:r w:rsidRPr="00EB2F73">
        <w:rPr>
          <w:rFonts w:ascii="Arial" w:eastAsia="SimSun" w:hAnsi="Arial" w:cs="Arial"/>
          <w:b/>
          <w:color w:val="000000"/>
          <w:kern w:val="1"/>
          <w:sz w:val="22"/>
          <w:szCs w:val="22"/>
          <w:lang w:eastAsia="hi-IN" w:bidi="hi-IN"/>
        </w:rPr>
        <w:t>nr</w:t>
      </w:r>
      <w:r w:rsidRPr="00EB2F73">
        <w:rPr>
          <w:rFonts w:ascii="Arial" w:hAnsi="Arial" w:cs="Arial"/>
          <w:i/>
          <w:kern w:val="1"/>
          <w:sz w:val="22"/>
          <w:szCs w:val="22"/>
          <w:lang w:eastAsia="hi-IN" w:bidi="hi-IN"/>
        </w:rPr>
        <w:t xml:space="preserve"> </w:t>
      </w:r>
      <w:r w:rsidRPr="00EB2F73">
        <w:rPr>
          <w:rFonts w:ascii="Arial" w:hAnsi="Arial" w:cs="Arial"/>
          <w:b/>
          <w:kern w:val="1"/>
          <w:sz w:val="22"/>
          <w:szCs w:val="22"/>
          <w:lang w:eastAsia="hi-IN" w:bidi="hi-IN"/>
        </w:rPr>
        <w:t>……………….(</w:t>
      </w:r>
      <w:r w:rsidR="005F1C51" w:rsidRPr="00EB2F73">
        <w:rPr>
          <w:rFonts w:ascii="Arial" w:hAnsi="Arial" w:cs="Arial"/>
          <w:b/>
          <w:kern w:val="1"/>
          <w:sz w:val="22"/>
          <w:szCs w:val="22"/>
          <w:lang w:eastAsia="hi-IN" w:bidi="hi-IN"/>
        </w:rPr>
        <w:t>w</w:t>
      </w:r>
      <w:r w:rsidRPr="00EB2F73">
        <w:rPr>
          <w:rFonts w:ascii="Arial" w:hAnsi="Arial" w:cs="Arial"/>
          <w:b/>
          <w:kern w:val="1"/>
          <w:sz w:val="22"/>
          <w:szCs w:val="22"/>
          <w:lang w:eastAsia="hi-IN" w:bidi="hi-IN"/>
        </w:rPr>
        <w:t>zór</w:t>
      </w:r>
      <w:r w:rsidR="0004687C" w:rsidRPr="00EB2F73">
        <w:rPr>
          <w:rFonts w:ascii="Arial" w:hAnsi="Arial" w:cs="Arial"/>
          <w:b/>
          <w:kern w:val="1"/>
          <w:sz w:val="22"/>
          <w:szCs w:val="22"/>
          <w:lang w:eastAsia="hi-IN" w:bidi="hi-IN"/>
        </w:rPr>
        <w:t>)</w:t>
      </w:r>
    </w:p>
    <w:p w14:paraId="63C79831" w14:textId="77777777" w:rsidR="007766AC" w:rsidRPr="00EB2F73" w:rsidRDefault="007766AC" w:rsidP="00EB2F73">
      <w:pPr>
        <w:suppressAutoHyphens/>
        <w:ind w:left="851" w:hanging="851"/>
        <w:jc w:val="both"/>
        <w:rPr>
          <w:rFonts w:ascii="Arial" w:eastAsia="SimSun" w:hAnsi="Arial" w:cs="Arial"/>
          <w:color w:val="000000"/>
          <w:kern w:val="1"/>
          <w:sz w:val="22"/>
          <w:szCs w:val="22"/>
          <w:lang w:eastAsia="hi-IN" w:bidi="hi-IN"/>
        </w:rPr>
      </w:pPr>
    </w:p>
    <w:p w14:paraId="7B26855C" w14:textId="53ECD581" w:rsidR="007766AC" w:rsidRPr="00EB2F73" w:rsidRDefault="007766AC" w:rsidP="00EB2F73">
      <w:pPr>
        <w:suppressAutoHyphens/>
        <w:ind w:left="851" w:hanging="851"/>
        <w:jc w:val="center"/>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zawarta w dniu </w:t>
      </w:r>
      <w:r w:rsidR="005F42F4" w:rsidRPr="00EB2F73">
        <w:rPr>
          <w:rFonts w:ascii="Arial" w:eastAsia="SimSun" w:hAnsi="Arial" w:cs="Arial"/>
          <w:b/>
          <w:color w:val="000000"/>
          <w:kern w:val="1"/>
          <w:sz w:val="22"/>
          <w:szCs w:val="22"/>
          <w:lang w:eastAsia="hi-IN" w:bidi="hi-IN"/>
        </w:rPr>
        <w:t xml:space="preserve">……………….. </w:t>
      </w:r>
      <w:r w:rsidR="005F42F4" w:rsidRPr="00EB2F73">
        <w:rPr>
          <w:rFonts w:ascii="Arial" w:eastAsia="SimSun" w:hAnsi="Arial" w:cs="Arial"/>
          <w:color w:val="000000"/>
          <w:kern w:val="1"/>
          <w:sz w:val="22"/>
          <w:szCs w:val="22"/>
          <w:lang w:eastAsia="hi-IN" w:bidi="hi-IN"/>
        </w:rPr>
        <w:t>202</w:t>
      </w:r>
      <w:r w:rsidR="00B9513A">
        <w:rPr>
          <w:rFonts w:ascii="Arial" w:eastAsia="SimSun" w:hAnsi="Arial" w:cs="Arial"/>
          <w:color w:val="000000"/>
          <w:kern w:val="1"/>
          <w:sz w:val="22"/>
          <w:szCs w:val="22"/>
          <w:lang w:eastAsia="hi-IN" w:bidi="hi-IN"/>
        </w:rPr>
        <w:t>6</w:t>
      </w:r>
      <w:r w:rsidR="00A347E5" w:rsidRPr="00EB2F73">
        <w:rPr>
          <w:rFonts w:ascii="Arial" w:eastAsia="SimSun" w:hAnsi="Arial" w:cs="Arial"/>
          <w:color w:val="000000"/>
          <w:kern w:val="1"/>
          <w:sz w:val="22"/>
          <w:szCs w:val="22"/>
          <w:lang w:eastAsia="hi-IN" w:bidi="hi-IN"/>
        </w:rPr>
        <w:t xml:space="preserve"> </w:t>
      </w:r>
      <w:r w:rsidRPr="00EB2F73">
        <w:rPr>
          <w:rFonts w:ascii="Arial" w:eastAsia="SimSun" w:hAnsi="Arial" w:cs="Arial"/>
          <w:color w:val="000000"/>
          <w:kern w:val="1"/>
          <w:sz w:val="22"/>
          <w:szCs w:val="22"/>
          <w:lang w:eastAsia="hi-IN" w:bidi="hi-IN"/>
        </w:rPr>
        <w:t xml:space="preserve">r. w siedzibie Nadleśnictwa </w:t>
      </w:r>
      <w:r w:rsidR="00DA10BD" w:rsidRPr="00EB2F73">
        <w:rPr>
          <w:rFonts w:ascii="Arial" w:eastAsia="SimSun" w:hAnsi="Arial" w:cs="Arial"/>
          <w:color w:val="000000"/>
          <w:kern w:val="1"/>
          <w:sz w:val="22"/>
          <w:szCs w:val="22"/>
          <w:lang w:eastAsia="hi-IN" w:bidi="hi-IN"/>
        </w:rPr>
        <w:t>Brzeg</w:t>
      </w:r>
      <w:r w:rsidRPr="00EB2F73">
        <w:rPr>
          <w:rFonts w:ascii="Arial" w:eastAsia="SimSun" w:hAnsi="Arial" w:cs="Arial"/>
          <w:color w:val="000000"/>
          <w:kern w:val="1"/>
          <w:sz w:val="22"/>
          <w:szCs w:val="22"/>
          <w:lang w:eastAsia="hi-IN" w:bidi="hi-IN"/>
        </w:rPr>
        <w:t xml:space="preserve"> pomiędzy:</w:t>
      </w:r>
    </w:p>
    <w:p w14:paraId="0FD71A67" w14:textId="77777777" w:rsidR="005F42F4" w:rsidRPr="00EB2F73" w:rsidRDefault="005F42F4" w:rsidP="00EB2F73">
      <w:pPr>
        <w:suppressAutoHyphens/>
        <w:ind w:left="851" w:hanging="851"/>
        <w:jc w:val="center"/>
        <w:rPr>
          <w:rFonts w:ascii="Arial" w:eastAsia="SimSun" w:hAnsi="Arial" w:cs="Arial"/>
          <w:color w:val="000000"/>
          <w:kern w:val="1"/>
          <w:sz w:val="22"/>
          <w:szCs w:val="22"/>
          <w:lang w:eastAsia="hi-IN" w:bidi="hi-IN"/>
        </w:rPr>
      </w:pPr>
    </w:p>
    <w:p w14:paraId="4A1C9E2F" w14:textId="77777777" w:rsidR="007766AC" w:rsidRPr="00EB2F73" w:rsidRDefault="007766AC" w:rsidP="00EB2F73">
      <w:pPr>
        <w:suppressAutoHyphens/>
        <w:jc w:val="both"/>
        <w:rPr>
          <w:rFonts w:ascii="Arial" w:hAnsi="Arial" w:cs="Arial"/>
          <w:b/>
          <w:kern w:val="1"/>
          <w:sz w:val="22"/>
          <w:szCs w:val="22"/>
          <w:lang w:eastAsia="hi-IN" w:bidi="hi-IN"/>
        </w:rPr>
      </w:pPr>
      <w:r w:rsidRPr="00EB2F73">
        <w:rPr>
          <w:rFonts w:ascii="Arial" w:hAnsi="Arial" w:cs="Arial"/>
          <w:b/>
          <w:kern w:val="1"/>
          <w:sz w:val="22"/>
          <w:szCs w:val="22"/>
          <w:lang w:eastAsia="hi-IN" w:bidi="hi-IN"/>
        </w:rPr>
        <w:t xml:space="preserve">Skarbem Państwa Państwowym Gospodarstwem </w:t>
      </w:r>
      <w:r w:rsidR="00FB12B5" w:rsidRPr="00EB2F73">
        <w:rPr>
          <w:rFonts w:ascii="Arial" w:hAnsi="Arial" w:cs="Arial"/>
          <w:b/>
          <w:kern w:val="1"/>
          <w:sz w:val="22"/>
          <w:szCs w:val="22"/>
          <w:lang w:eastAsia="hi-IN" w:bidi="hi-IN"/>
        </w:rPr>
        <w:t xml:space="preserve">Leśnym Lasy Państwowe </w:t>
      </w:r>
      <w:r w:rsidRPr="00EB2F73">
        <w:rPr>
          <w:rFonts w:ascii="Arial" w:hAnsi="Arial" w:cs="Arial"/>
          <w:b/>
          <w:kern w:val="1"/>
          <w:sz w:val="22"/>
          <w:szCs w:val="22"/>
          <w:lang w:eastAsia="hi-IN" w:bidi="hi-IN"/>
        </w:rPr>
        <w:t xml:space="preserve">Nadleśnictwem </w:t>
      </w:r>
      <w:r w:rsidR="00DA10BD" w:rsidRPr="00EB2F73">
        <w:rPr>
          <w:rFonts w:ascii="Arial" w:hAnsi="Arial" w:cs="Arial"/>
          <w:b/>
          <w:kern w:val="1"/>
          <w:sz w:val="22"/>
          <w:szCs w:val="22"/>
          <w:lang w:eastAsia="hi-IN" w:bidi="hi-IN"/>
        </w:rPr>
        <w:t>Brzeg</w:t>
      </w:r>
      <w:r w:rsidRPr="00EB2F73">
        <w:rPr>
          <w:rFonts w:ascii="Arial" w:hAnsi="Arial" w:cs="Arial"/>
          <w:b/>
          <w:kern w:val="1"/>
          <w:sz w:val="22"/>
          <w:szCs w:val="22"/>
          <w:lang w:eastAsia="hi-IN" w:bidi="hi-IN"/>
        </w:rPr>
        <w:t xml:space="preserve"> z siedzibą w </w:t>
      </w:r>
      <w:r w:rsidR="00DA10BD" w:rsidRPr="00EB2F73">
        <w:rPr>
          <w:rFonts w:ascii="Arial" w:hAnsi="Arial" w:cs="Arial"/>
          <w:b/>
          <w:kern w:val="1"/>
          <w:sz w:val="22"/>
          <w:szCs w:val="22"/>
          <w:lang w:eastAsia="hi-IN" w:bidi="hi-IN"/>
        </w:rPr>
        <w:t>Brzegu</w:t>
      </w:r>
      <w:r w:rsidRPr="00EB2F73">
        <w:rPr>
          <w:rFonts w:ascii="Arial" w:hAnsi="Arial" w:cs="Arial"/>
          <w:b/>
          <w:kern w:val="1"/>
          <w:sz w:val="22"/>
          <w:szCs w:val="22"/>
          <w:lang w:eastAsia="hi-IN" w:bidi="hi-IN"/>
        </w:rPr>
        <w:t xml:space="preserve">, </w:t>
      </w:r>
      <w:r w:rsidR="00DA10BD" w:rsidRPr="00EB2F73">
        <w:rPr>
          <w:rFonts w:ascii="Arial" w:hAnsi="Arial" w:cs="Arial"/>
          <w:b/>
          <w:kern w:val="1"/>
          <w:sz w:val="22"/>
          <w:szCs w:val="22"/>
          <w:lang w:eastAsia="hi-IN" w:bidi="hi-IN"/>
        </w:rPr>
        <w:t xml:space="preserve">49-300 Brzeg, ul. </w:t>
      </w:r>
      <w:r w:rsidR="005F42F4" w:rsidRPr="00EB2F73">
        <w:rPr>
          <w:rFonts w:ascii="Arial" w:hAnsi="Arial" w:cs="Arial"/>
          <w:b/>
          <w:kern w:val="1"/>
          <w:sz w:val="22"/>
          <w:szCs w:val="22"/>
          <w:lang w:eastAsia="hi-IN" w:bidi="hi-IN"/>
        </w:rPr>
        <w:t xml:space="preserve">J. </w:t>
      </w:r>
      <w:r w:rsidR="00DA10BD" w:rsidRPr="00EB2F73">
        <w:rPr>
          <w:rFonts w:ascii="Arial" w:hAnsi="Arial" w:cs="Arial"/>
          <w:b/>
          <w:kern w:val="1"/>
          <w:sz w:val="22"/>
          <w:szCs w:val="22"/>
          <w:lang w:eastAsia="hi-IN" w:bidi="hi-IN"/>
        </w:rPr>
        <w:t>Kilińskiego 1</w:t>
      </w:r>
    </w:p>
    <w:p w14:paraId="46ED56D4" w14:textId="77777777" w:rsidR="007766AC" w:rsidRPr="00EB2F73" w:rsidRDefault="007766AC" w:rsidP="00EB2F73">
      <w:pPr>
        <w:suppressAutoHyphens/>
        <w:jc w:val="both"/>
        <w:rPr>
          <w:rFonts w:ascii="Arial" w:hAnsi="Arial" w:cs="Arial"/>
          <w:kern w:val="1"/>
          <w:sz w:val="22"/>
          <w:szCs w:val="22"/>
          <w:lang w:eastAsia="hi-IN" w:bidi="hi-IN"/>
        </w:rPr>
      </w:pPr>
      <w:r w:rsidRPr="00EB2F73">
        <w:rPr>
          <w:rFonts w:ascii="Arial" w:hAnsi="Arial" w:cs="Arial"/>
          <w:kern w:val="1"/>
          <w:sz w:val="22"/>
          <w:szCs w:val="22"/>
          <w:lang w:eastAsia="hi-IN" w:bidi="hi-IN"/>
        </w:rPr>
        <w:t>NIP: 7</w:t>
      </w:r>
      <w:r w:rsidR="00DA10BD" w:rsidRPr="00EB2F73">
        <w:rPr>
          <w:rFonts w:ascii="Arial" w:hAnsi="Arial" w:cs="Arial"/>
          <w:kern w:val="1"/>
          <w:sz w:val="22"/>
          <w:szCs w:val="22"/>
          <w:lang w:eastAsia="hi-IN" w:bidi="hi-IN"/>
        </w:rPr>
        <w:t>47</w:t>
      </w:r>
      <w:r w:rsidRPr="00EB2F73">
        <w:rPr>
          <w:rFonts w:ascii="Arial" w:hAnsi="Arial" w:cs="Arial"/>
          <w:kern w:val="1"/>
          <w:sz w:val="22"/>
          <w:szCs w:val="22"/>
          <w:lang w:eastAsia="hi-IN" w:bidi="hi-IN"/>
        </w:rPr>
        <w:t>-000-</w:t>
      </w:r>
      <w:r w:rsidR="00DA10BD" w:rsidRPr="00EB2F73">
        <w:rPr>
          <w:rFonts w:ascii="Arial" w:hAnsi="Arial" w:cs="Arial"/>
          <w:kern w:val="1"/>
          <w:sz w:val="22"/>
          <w:szCs w:val="22"/>
          <w:lang w:eastAsia="hi-IN" w:bidi="hi-IN"/>
        </w:rPr>
        <w:t>67</w:t>
      </w:r>
      <w:r w:rsidRPr="00EB2F73">
        <w:rPr>
          <w:rFonts w:ascii="Arial" w:hAnsi="Arial" w:cs="Arial"/>
          <w:kern w:val="1"/>
          <w:sz w:val="22"/>
          <w:szCs w:val="22"/>
          <w:lang w:eastAsia="hi-IN" w:bidi="hi-IN"/>
        </w:rPr>
        <w:t>-</w:t>
      </w:r>
      <w:r w:rsidR="00DA10BD" w:rsidRPr="00EB2F73">
        <w:rPr>
          <w:rFonts w:ascii="Arial" w:hAnsi="Arial" w:cs="Arial"/>
          <w:kern w:val="1"/>
          <w:sz w:val="22"/>
          <w:szCs w:val="22"/>
          <w:lang w:eastAsia="hi-IN" w:bidi="hi-IN"/>
        </w:rPr>
        <w:t>94</w:t>
      </w:r>
      <w:r w:rsidRPr="00EB2F73">
        <w:rPr>
          <w:rFonts w:ascii="Arial" w:hAnsi="Arial" w:cs="Arial"/>
          <w:kern w:val="1"/>
          <w:sz w:val="22"/>
          <w:szCs w:val="22"/>
          <w:lang w:eastAsia="hi-IN" w:bidi="hi-IN"/>
        </w:rPr>
        <w:t xml:space="preserve"> ,</w:t>
      </w:r>
    </w:p>
    <w:p w14:paraId="1A28D01F" w14:textId="77777777" w:rsidR="007766AC" w:rsidRPr="00EB2F73" w:rsidRDefault="007766AC" w:rsidP="00EB2F73">
      <w:pPr>
        <w:suppressAutoHyphens/>
        <w:jc w:val="both"/>
        <w:rPr>
          <w:rFonts w:ascii="Arial" w:hAnsi="Arial" w:cs="Arial"/>
          <w:kern w:val="1"/>
          <w:sz w:val="22"/>
          <w:szCs w:val="22"/>
          <w:lang w:eastAsia="hi-IN" w:bidi="hi-IN"/>
        </w:rPr>
      </w:pPr>
      <w:r w:rsidRPr="00EB2F73">
        <w:rPr>
          <w:rFonts w:ascii="Arial" w:hAnsi="Arial" w:cs="Arial"/>
          <w:kern w:val="1"/>
          <w:sz w:val="22"/>
          <w:szCs w:val="22"/>
          <w:lang w:eastAsia="hi-IN" w:bidi="hi-IN"/>
        </w:rPr>
        <w:t xml:space="preserve">REGON: </w:t>
      </w:r>
      <w:r w:rsidR="00DA10BD" w:rsidRPr="00EB2F73">
        <w:rPr>
          <w:rFonts w:ascii="Arial" w:hAnsi="Arial" w:cs="Arial"/>
          <w:kern w:val="1"/>
          <w:sz w:val="22"/>
          <w:szCs w:val="22"/>
          <w:lang w:eastAsia="hi-IN" w:bidi="hi-IN"/>
        </w:rPr>
        <w:t>530561426</w:t>
      </w:r>
      <w:r w:rsidRPr="00EB2F73">
        <w:rPr>
          <w:rFonts w:ascii="Arial" w:hAnsi="Arial" w:cs="Arial"/>
          <w:kern w:val="1"/>
          <w:sz w:val="22"/>
          <w:szCs w:val="22"/>
          <w:lang w:eastAsia="hi-IN" w:bidi="hi-IN"/>
        </w:rPr>
        <w:t>,</w:t>
      </w:r>
    </w:p>
    <w:p w14:paraId="2AC4E538" w14:textId="538C7F37" w:rsidR="007766AC" w:rsidRPr="00EB2F73" w:rsidRDefault="007766AC"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zwanym w dalszej części umowy </w:t>
      </w:r>
      <w:r w:rsidRPr="00EB2F73">
        <w:rPr>
          <w:rFonts w:ascii="Arial" w:eastAsia="SimSun" w:hAnsi="Arial" w:cs="Arial"/>
          <w:b/>
          <w:color w:val="000000"/>
          <w:kern w:val="1"/>
          <w:sz w:val="22"/>
          <w:szCs w:val="22"/>
          <w:lang w:eastAsia="hi-IN" w:bidi="hi-IN"/>
        </w:rPr>
        <w:t>Zamawiającym</w:t>
      </w:r>
      <w:r w:rsidRPr="00EB2F73">
        <w:rPr>
          <w:rFonts w:ascii="Arial" w:eastAsia="SimSun" w:hAnsi="Arial" w:cs="Arial"/>
          <w:color w:val="000000"/>
          <w:kern w:val="1"/>
          <w:sz w:val="22"/>
          <w:szCs w:val="22"/>
          <w:lang w:eastAsia="hi-IN" w:bidi="hi-IN"/>
        </w:rPr>
        <w:t>,</w:t>
      </w:r>
    </w:p>
    <w:p w14:paraId="5E9A5269" w14:textId="77777777" w:rsidR="007766AC" w:rsidRPr="00EB2F73" w:rsidRDefault="007766AC"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reprezentowanym przez:</w:t>
      </w:r>
    </w:p>
    <w:p w14:paraId="61586168" w14:textId="62ADFF52" w:rsidR="007766AC" w:rsidRPr="00EB2F73" w:rsidRDefault="00C20A2F"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Wojciecha </w:t>
      </w:r>
      <w:proofErr w:type="spellStart"/>
      <w:r w:rsidRPr="00EB2F73">
        <w:rPr>
          <w:rFonts w:ascii="Arial" w:eastAsia="SimSun" w:hAnsi="Arial" w:cs="Arial"/>
          <w:color w:val="000000"/>
          <w:kern w:val="1"/>
          <w:sz w:val="22"/>
          <w:szCs w:val="22"/>
          <w:lang w:eastAsia="hi-IN" w:bidi="hi-IN"/>
        </w:rPr>
        <w:t>Dudika</w:t>
      </w:r>
      <w:proofErr w:type="spellEnd"/>
      <w:r w:rsidR="00E23E80" w:rsidRPr="00EB2F73">
        <w:rPr>
          <w:rFonts w:ascii="Arial" w:eastAsia="SimSun" w:hAnsi="Arial" w:cs="Arial"/>
          <w:color w:val="000000"/>
          <w:kern w:val="1"/>
          <w:sz w:val="22"/>
          <w:szCs w:val="22"/>
          <w:lang w:eastAsia="hi-IN" w:bidi="hi-IN"/>
        </w:rPr>
        <w:t xml:space="preserve"> </w:t>
      </w:r>
      <w:r w:rsidR="007766AC" w:rsidRPr="00EB2F73">
        <w:rPr>
          <w:rFonts w:ascii="Arial" w:eastAsia="SimSun" w:hAnsi="Arial" w:cs="Arial"/>
          <w:color w:val="000000"/>
          <w:kern w:val="1"/>
          <w:sz w:val="22"/>
          <w:szCs w:val="22"/>
          <w:lang w:eastAsia="hi-IN" w:bidi="hi-IN"/>
        </w:rPr>
        <w:t>– Nadleśniczego</w:t>
      </w:r>
    </w:p>
    <w:p w14:paraId="169DB5C4" w14:textId="77777777" w:rsidR="007766AC" w:rsidRPr="00EB2F73" w:rsidRDefault="007766AC" w:rsidP="00EB2F73">
      <w:pPr>
        <w:suppressAutoHyphens/>
        <w:jc w:val="both"/>
        <w:rPr>
          <w:rFonts w:ascii="Arial" w:eastAsia="SimSun" w:hAnsi="Arial" w:cs="Arial"/>
          <w:color w:val="000000"/>
          <w:kern w:val="1"/>
          <w:sz w:val="22"/>
          <w:szCs w:val="22"/>
          <w:lang w:eastAsia="hi-IN" w:bidi="hi-IN"/>
        </w:rPr>
      </w:pPr>
    </w:p>
    <w:p w14:paraId="3B52D1A8"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a:</w:t>
      </w:r>
    </w:p>
    <w:p w14:paraId="7341EF5F" w14:textId="77777777" w:rsidR="00A263A5" w:rsidRPr="00EB2F73" w:rsidRDefault="00A263A5" w:rsidP="00EB2F73">
      <w:pPr>
        <w:suppressAutoHyphens/>
        <w:jc w:val="both"/>
        <w:rPr>
          <w:rFonts w:ascii="Arial" w:eastAsia="SimSun" w:hAnsi="Arial" w:cs="Arial"/>
          <w:color w:val="000000"/>
          <w:kern w:val="1"/>
          <w:sz w:val="22"/>
          <w:szCs w:val="22"/>
          <w:lang w:eastAsia="hi-IN" w:bidi="hi-IN"/>
        </w:rPr>
      </w:pPr>
    </w:p>
    <w:p w14:paraId="43890B71" w14:textId="77777777" w:rsidR="003154C5" w:rsidRPr="00EB2F73" w:rsidRDefault="003154C5" w:rsidP="00EB2F73">
      <w:pPr>
        <w:suppressAutoHyphens/>
        <w:jc w:val="both"/>
        <w:rPr>
          <w:rFonts w:ascii="Arial" w:eastAsia="SimSun" w:hAnsi="Arial" w:cs="Arial"/>
          <w:i/>
          <w:kern w:val="1"/>
          <w:sz w:val="22"/>
          <w:szCs w:val="22"/>
          <w:lang w:eastAsia="hi-IN" w:bidi="hi-IN"/>
        </w:rPr>
      </w:pPr>
      <w:r w:rsidRPr="00EB2F73">
        <w:rPr>
          <w:rFonts w:ascii="Arial" w:eastAsia="SimSun" w:hAnsi="Arial" w:cs="Arial"/>
          <w:i/>
          <w:kern w:val="1"/>
          <w:sz w:val="22"/>
          <w:szCs w:val="22"/>
          <w:lang w:eastAsia="hi-IN" w:bidi="hi-IN"/>
        </w:rPr>
        <w:t>(w przypadku przedsiębiorcy wpisanego do KRS)</w:t>
      </w:r>
    </w:p>
    <w:p w14:paraId="7B88D8AC"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i/>
          <w:kern w:val="1"/>
          <w:sz w:val="22"/>
          <w:szCs w:val="22"/>
          <w:lang w:eastAsia="hi-IN" w:bidi="hi-IN"/>
        </w:rPr>
        <w:t>(nazwa firmy)</w:t>
      </w:r>
      <w:r w:rsidRPr="00EB2F73">
        <w:rPr>
          <w:rFonts w:ascii="Arial" w:eastAsia="SimSun" w:hAnsi="Arial" w:cs="Arial"/>
          <w:kern w:val="1"/>
          <w:sz w:val="22"/>
          <w:szCs w:val="22"/>
          <w:lang w:eastAsia="hi-IN" w:bidi="hi-IN"/>
        </w:rPr>
        <w:t xml:space="preserve">………………………………………………………………………………….. z siedzibą w …………………………….., kod pocztowy …………………….. przy </w:t>
      </w:r>
      <w:r w:rsidR="009B4D84" w:rsidRPr="00EB2F73">
        <w:rPr>
          <w:rFonts w:ascii="Arial" w:eastAsia="SimSun" w:hAnsi="Arial" w:cs="Arial"/>
          <w:kern w:val="1"/>
          <w:sz w:val="22"/>
          <w:szCs w:val="22"/>
          <w:lang w:eastAsia="hi-IN" w:bidi="hi-IN"/>
        </w:rPr>
        <w:br/>
      </w:r>
      <w:r w:rsidRPr="00EB2F73">
        <w:rPr>
          <w:rFonts w:ascii="Arial" w:eastAsia="SimSun" w:hAnsi="Arial" w:cs="Arial"/>
          <w:kern w:val="1"/>
          <w:sz w:val="22"/>
          <w:szCs w:val="22"/>
          <w:lang w:eastAsia="hi-IN" w:bidi="hi-IN"/>
        </w:rPr>
        <w:t>ul. ……………………………………………., wpisaną do rejestru przedsiębiorców prowadzonego przez Sąd Rejonowy ………………… …………… Wydział Gospodarczy Krajowego Rejestru Sądowego pod numerem KRS: ………….. …., NIP: ……………., REGON: …………….</w:t>
      </w:r>
    </w:p>
    <w:p w14:paraId="4BED2A88"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kern w:val="1"/>
          <w:sz w:val="22"/>
          <w:szCs w:val="22"/>
          <w:lang w:eastAsia="hi-IN" w:bidi="hi-IN"/>
        </w:rPr>
        <w:t xml:space="preserve">zwanym w dalszej części umowy </w:t>
      </w:r>
      <w:r w:rsidRPr="00EB2F73">
        <w:rPr>
          <w:rFonts w:ascii="Arial" w:eastAsia="SimSun" w:hAnsi="Arial" w:cs="Arial"/>
          <w:b/>
          <w:kern w:val="1"/>
          <w:sz w:val="22"/>
          <w:szCs w:val="22"/>
          <w:lang w:eastAsia="hi-IN" w:bidi="hi-IN"/>
        </w:rPr>
        <w:t>Wykonawcą</w:t>
      </w:r>
      <w:r w:rsidRPr="00EB2F73">
        <w:rPr>
          <w:rFonts w:ascii="Arial" w:eastAsia="SimSun" w:hAnsi="Arial" w:cs="Arial"/>
          <w:kern w:val="1"/>
          <w:sz w:val="22"/>
          <w:szCs w:val="22"/>
          <w:lang w:eastAsia="hi-IN" w:bidi="hi-IN"/>
        </w:rPr>
        <w:t>,</w:t>
      </w:r>
    </w:p>
    <w:p w14:paraId="64857A8C"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reprezentowaną przez:</w:t>
      </w:r>
    </w:p>
    <w:p w14:paraId="6FBB3036"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1.    .........................................................................................</w:t>
      </w:r>
    </w:p>
    <w:p w14:paraId="7B358246" w14:textId="77777777" w:rsidR="003154C5" w:rsidRPr="00EB2F73" w:rsidRDefault="003154C5" w:rsidP="00EB2F73">
      <w:pPr>
        <w:suppressAutoHyphens/>
        <w:jc w:val="both"/>
        <w:rPr>
          <w:rFonts w:ascii="Arial" w:eastAsia="SimSun" w:hAnsi="Arial" w:cs="Arial"/>
          <w:i/>
          <w:kern w:val="1"/>
          <w:sz w:val="22"/>
          <w:szCs w:val="22"/>
          <w:lang w:eastAsia="hi-IN" w:bidi="hi-IN"/>
        </w:rPr>
      </w:pPr>
      <w:r w:rsidRPr="00EB2F73">
        <w:rPr>
          <w:rFonts w:ascii="Arial" w:eastAsia="SimSun" w:hAnsi="Arial" w:cs="Arial"/>
          <w:i/>
          <w:kern w:val="1"/>
          <w:sz w:val="22"/>
          <w:szCs w:val="22"/>
          <w:lang w:eastAsia="hi-IN" w:bidi="hi-IN"/>
        </w:rPr>
        <w:t xml:space="preserve"> (w przypadku przedsiębiorcy wpisanego do ewidencji działalności gospodarczej)</w:t>
      </w:r>
    </w:p>
    <w:p w14:paraId="4ED39E9B"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i/>
          <w:kern w:val="1"/>
          <w:sz w:val="22"/>
          <w:szCs w:val="22"/>
          <w:lang w:eastAsia="hi-IN" w:bidi="hi-IN"/>
        </w:rPr>
        <w:t>(imię i nazwisko)</w:t>
      </w:r>
      <w:r w:rsidRPr="00EB2F73">
        <w:rPr>
          <w:rFonts w:ascii="Arial" w:eastAsia="SimSun" w:hAnsi="Arial" w:cs="Arial"/>
          <w:kern w:val="1"/>
          <w:sz w:val="22"/>
          <w:szCs w:val="22"/>
          <w:lang w:eastAsia="hi-IN" w:bidi="hi-IN"/>
        </w:rPr>
        <w:t xml:space="preserve"> ……………………………………………., przedsiębiorcą działającym pod firmą …………………………………………………………, z siedzibą w …………………. </w:t>
      </w:r>
      <w:r w:rsidR="009B4D84" w:rsidRPr="00EB2F73">
        <w:rPr>
          <w:rFonts w:ascii="Arial" w:eastAsia="SimSun" w:hAnsi="Arial" w:cs="Arial"/>
          <w:kern w:val="1"/>
          <w:sz w:val="22"/>
          <w:szCs w:val="22"/>
          <w:lang w:eastAsia="hi-IN" w:bidi="hi-IN"/>
        </w:rPr>
        <w:br/>
      </w:r>
      <w:r w:rsidRPr="00EB2F73">
        <w:rPr>
          <w:rFonts w:ascii="Arial" w:eastAsia="SimSun" w:hAnsi="Arial" w:cs="Arial"/>
          <w:kern w:val="1"/>
          <w:sz w:val="22"/>
          <w:szCs w:val="22"/>
          <w:lang w:eastAsia="hi-IN" w:bidi="hi-IN"/>
        </w:rPr>
        <w:t>w ………………………… przy ulicy …………………………, wpisanym do centralnej ewidencji działalności gospodarczej, NIP: ……………., REGON: …………….,</w:t>
      </w:r>
    </w:p>
    <w:p w14:paraId="27787ECC"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kern w:val="1"/>
          <w:sz w:val="22"/>
          <w:szCs w:val="22"/>
          <w:lang w:eastAsia="hi-IN" w:bidi="hi-IN"/>
        </w:rPr>
        <w:t xml:space="preserve">zwanym w dalszej części umowy </w:t>
      </w:r>
      <w:r w:rsidRPr="00EB2F73">
        <w:rPr>
          <w:rFonts w:ascii="Arial" w:eastAsia="SimSun" w:hAnsi="Arial" w:cs="Arial"/>
          <w:b/>
          <w:kern w:val="1"/>
          <w:sz w:val="22"/>
          <w:szCs w:val="22"/>
          <w:lang w:eastAsia="hi-IN" w:bidi="hi-IN"/>
        </w:rPr>
        <w:t>Wykonawcą</w:t>
      </w:r>
      <w:r w:rsidRPr="00EB2F73">
        <w:rPr>
          <w:rFonts w:ascii="Arial" w:eastAsia="SimSun" w:hAnsi="Arial" w:cs="Arial"/>
          <w:kern w:val="1"/>
          <w:sz w:val="22"/>
          <w:szCs w:val="22"/>
          <w:lang w:eastAsia="hi-IN" w:bidi="hi-IN"/>
        </w:rPr>
        <w:t>,</w:t>
      </w:r>
    </w:p>
    <w:p w14:paraId="54A50D75"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reprezentowanym przez:</w:t>
      </w:r>
    </w:p>
    <w:p w14:paraId="5B0227EE"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1.    ............................................................................................</w:t>
      </w:r>
    </w:p>
    <w:p w14:paraId="7CC2BAE9" w14:textId="77777777" w:rsidR="003154C5" w:rsidRPr="00EB2F73" w:rsidRDefault="003154C5" w:rsidP="00EB2F73">
      <w:pPr>
        <w:rPr>
          <w:rFonts w:ascii="Arial" w:hAnsi="Arial" w:cs="Arial"/>
          <w:sz w:val="22"/>
          <w:szCs w:val="22"/>
        </w:rPr>
      </w:pPr>
      <w:r w:rsidRPr="00EB2F73">
        <w:rPr>
          <w:rFonts w:ascii="Arial" w:hAnsi="Arial" w:cs="Arial"/>
          <w:sz w:val="22"/>
          <w:szCs w:val="22"/>
        </w:rPr>
        <w:t>zaś wspólnie zwanymi dalej „Stronami”,</w:t>
      </w:r>
    </w:p>
    <w:p w14:paraId="55897A99" w14:textId="77777777" w:rsidR="00982355" w:rsidRPr="00EB2F73" w:rsidRDefault="00982355" w:rsidP="00EB2F73">
      <w:pPr>
        <w:suppressAutoHyphens/>
        <w:rPr>
          <w:rFonts w:ascii="Arial" w:eastAsia="SimSun" w:hAnsi="Arial" w:cs="Arial"/>
          <w:color w:val="000000"/>
          <w:kern w:val="1"/>
          <w:sz w:val="22"/>
          <w:szCs w:val="22"/>
          <w:lang w:eastAsia="hi-IN" w:bidi="hi-IN"/>
        </w:rPr>
      </w:pPr>
    </w:p>
    <w:p w14:paraId="3547E274" w14:textId="25C73F67" w:rsidR="00B23A2D" w:rsidRPr="0013415D" w:rsidRDefault="00B23A2D" w:rsidP="00EB2F73">
      <w:pPr>
        <w:widowControl w:val="0"/>
        <w:suppressAutoHyphens/>
        <w:jc w:val="both"/>
        <w:rPr>
          <w:rFonts w:ascii="Arial" w:hAnsi="Arial" w:cs="Arial"/>
          <w:sz w:val="22"/>
          <w:szCs w:val="22"/>
          <w:lang w:eastAsia="en-US"/>
        </w:rPr>
      </w:pPr>
      <w:r w:rsidRPr="0013415D">
        <w:rPr>
          <w:rFonts w:ascii="Arial" w:hAnsi="Arial" w:cs="Arial"/>
          <w:sz w:val="22"/>
          <w:szCs w:val="22"/>
          <w:lang w:eastAsia="en-US"/>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w:t>
      </w:r>
      <w:r w:rsidR="00694698" w:rsidRPr="0013415D">
        <w:rPr>
          <w:rFonts w:ascii="Arial" w:hAnsi="Arial" w:cs="Arial"/>
          <w:sz w:val="22"/>
          <w:szCs w:val="22"/>
          <w:lang w:eastAsia="en-US"/>
        </w:rPr>
        <w:t xml:space="preserve">strony </w:t>
      </w:r>
      <w:r w:rsidRPr="0013415D">
        <w:rPr>
          <w:rFonts w:ascii="Arial" w:hAnsi="Arial" w:cs="Arial"/>
          <w:sz w:val="22"/>
          <w:szCs w:val="22"/>
          <w:lang w:eastAsia="en-US"/>
        </w:rPr>
        <w:t>oświadczają też, że nie jest im znana żadna przeszkoda, która mogłaby mieć wpływ na wykonanie zobowiązań przyjętych przez STRONY w niniejszej umowie.  </w:t>
      </w:r>
    </w:p>
    <w:p w14:paraId="21C759A7" w14:textId="741CA926" w:rsidR="00B23A2D" w:rsidRPr="0013415D" w:rsidRDefault="00B23A2D" w:rsidP="00EB2F73">
      <w:pPr>
        <w:widowControl w:val="0"/>
        <w:jc w:val="both"/>
        <w:rPr>
          <w:rFonts w:ascii="Arial" w:hAnsi="Arial" w:cs="Arial"/>
          <w:sz w:val="22"/>
          <w:szCs w:val="22"/>
          <w:lang w:eastAsia="en-US"/>
        </w:rPr>
      </w:pPr>
      <w:r w:rsidRPr="0013415D">
        <w:rPr>
          <w:rFonts w:ascii="Arial" w:hAnsi="Arial" w:cs="Arial"/>
          <w:sz w:val="22"/>
          <w:szCs w:val="22"/>
          <w:lang w:eastAsia="en-US"/>
        </w:rPr>
        <w:t xml:space="preserve">W wyniku przeprowadzonego postepowania o udzielenie zamówienia publicznego, prowadzonego w trybie podstawowym bez negocjacji, w oparciu o art. 275 ust </w:t>
      </w:r>
      <w:r w:rsidR="003C1ECE" w:rsidRPr="0013415D">
        <w:rPr>
          <w:rFonts w:ascii="Arial" w:hAnsi="Arial" w:cs="Arial"/>
          <w:sz w:val="22"/>
          <w:szCs w:val="22"/>
          <w:lang w:eastAsia="en-US"/>
        </w:rPr>
        <w:t>2</w:t>
      </w:r>
      <w:r w:rsidRPr="0013415D">
        <w:rPr>
          <w:rFonts w:ascii="Arial" w:hAnsi="Arial" w:cs="Arial"/>
          <w:sz w:val="22"/>
          <w:szCs w:val="22"/>
          <w:lang w:eastAsia="en-US"/>
        </w:rPr>
        <w:t xml:space="preserve"> ustawy z dnia 11 września 2019 r. - prawo zamówień publicznych (</w:t>
      </w:r>
      <w:proofErr w:type="spellStart"/>
      <w:r w:rsidRPr="0013415D">
        <w:rPr>
          <w:rFonts w:ascii="Arial" w:hAnsi="Arial" w:cs="Arial"/>
          <w:sz w:val="22"/>
          <w:szCs w:val="22"/>
          <w:lang w:eastAsia="en-US"/>
        </w:rPr>
        <w:t>t.j</w:t>
      </w:r>
      <w:proofErr w:type="spellEnd"/>
      <w:r w:rsidRPr="0013415D">
        <w:rPr>
          <w:rFonts w:ascii="Arial" w:hAnsi="Arial" w:cs="Arial"/>
          <w:sz w:val="22"/>
          <w:szCs w:val="22"/>
          <w:lang w:eastAsia="en-US"/>
        </w:rPr>
        <w:t xml:space="preserve">. Dz. U. z 2024 r. poz. 1320 z </w:t>
      </w:r>
      <w:proofErr w:type="spellStart"/>
      <w:r w:rsidRPr="0013415D">
        <w:rPr>
          <w:rFonts w:ascii="Arial" w:hAnsi="Arial" w:cs="Arial"/>
          <w:sz w:val="22"/>
          <w:szCs w:val="22"/>
          <w:lang w:eastAsia="en-US"/>
        </w:rPr>
        <w:t>późn</w:t>
      </w:r>
      <w:proofErr w:type="spellEnd"/>
      <w:r w:rsidRPr="0013415D">
        <w:rPr>
          <w:rFonts w:ascii="Arial" w:hAnsi="Arial" w:cs="Arial"/>
          <w:sz w:val="22"/>
          <w:szCs w:val="22"/>
          <w:lang w:eastAsia="en-US"/>
        </w:rPr>
        <w:t>. zm.) została zawarta umowa o następującej treści:</w:t>
      </w:r>
    </w:p>
    <w:p w14:paraId="77C72984" w14:textId="77777777" w:rsidR="00B23A2D" w:rsidRPr="00EB2F73" w:rsidRDefault="00B23A2D" w:rsidP="00EB2F73">
      <w:pPr>
        <w:widowControl w:val="0"/>
        <w:jc w:val="both"/>
        <w:rPr>
          <w:rFonts w:ascii="Arial" w:eastAsia="Arial" w:hAnsi="Arial" w:cs="Arial"/>
          <w:sz w:val="22"/>
          <w:szCs w:val="22"/>
        </w:rPr>
      </w:pPr>
    </w:p>
    <w:p w14:paraId="2E90A298" w14:textId="77777777" w:rsidR="00B23A2D" w:rsidRPr="00EB2F73" w:rsidRDefault="00B23A2D" w:rsidP="00EB2F73">
      <w:pPr>
        <w:widowControl w:val="0"/>
        <w:jc w:val="center"/>
        <w:rPr>
          <w:rFonts w:ascii="Arial" w:hAnsi="Arial" w:cs="Arial"/>
          <w:b/>
          <w:snapToGrid w:val="0"/>
          <w:sz w:val="22"/>
          <w:szCs w:val="22"/>
        </w:rPr>
      </w:pPr>
      <w:bookmarkStart w:id="0" w:name="_Hlk488144677"/>
      <w:r w:rsidRPr="00EB2F73">
        <w:rPr>
          <w:rFonts w:ascii="Arial" w:hAnsi="Arial" w:cs="Arial"/>
          <w:b/>
          <w:snapToGrid w:val="0"/>
          <w:sz w:val="22"/>
          <w:szCs w:val="22"/>
        </w:rPr>
        <w:t>§ 1</w:t>
      </w:r>
    </w:p>
    <w:p w14:paraId="196717CA" w14:textId="296B6442" w:rsidR="00A2656B" w:rsidRPr="00EB2F73" w:rsidRDefault="00B23A2D" w:rsidP="00EB2F73">
      <w:pPr>
        <w:widowControl w:val="0"/>
        <w:jc w:val="center"/>
        <w:rPr>
          <w:rFonts w:ascii="Arial" w:hAnsi="Arial" w:cs="Arial"/>
          <w:b/>
          <w:snapToGrid w:val="0"/>
          <w:sz w:val="22"/>
          <w:szCs w:val="22"/>
        </w:rPr>
      </w:pPr>
      <w:r w:rsidRPr="00EB2F73">
        <w:rPr>
          <w:rFonts w:ascii="Arial" w:hAnsi="Arial" w:cs="Arial"/>
          <w:b/>
          <w:snapToGrid w:val="0"/>
          <w:sz w:val="22"/>
          <w:szCs w:val="22"/>
        </w:rPr>
        <w:t>Przedmiot umowy</w:t>
      </w:r>
      <w:r w:rsidR="00E962F8">
        <w:rPr>
          <w:rFonts w:ascii="Arial" w:hAnsi="Arial" w:cs="Arial"/>
          <w:b/>
          <w:snapToGrid w:val="0"/>
          <w:sz w:val="22"/>
          <w:szCs w:val="22"/>
        </w:rPr>
        <w:t xml:space="preserve"> i obowiązki Wykonawcy</w:t>
      </w:r>
    </w:p>
    <w:bookmarkEnd w:id="0"/>
    <w:p w14:paraId="41D08F31" w14:textId="61A7CFAF" w:rsidR="002E0D1F" w:rsidRPr="0013415D" w:rsidRDefault="00B23A2D" w:rsidP="00EB2F73">
      <w:pPr>
        <w:widowControl w:val="0"/>
        <w:numPr>
          <w:ilvl w:val="0"/>
          <w:numId w:val="65"/>
        </w:numPr>
        <w:suppressAutoHyphens/>
        <w:ind w:left="284" w:right="3" w:hanging="284"/>
        <w:jc w:val="both"/>
        <w:rPr>
          <w:rFonts w:ascii="Arial" w:hAnsi="Arial" w:cs="Arial"/>
          <w:bCs/>
          <w:sz w:val="22"/>
          <w:szCs w:val="22"/>
        </w:rPr>
      </w:pPr>
      <w:r w:rsidRPr="0013415D">
        <w:rPr>
          <w:rFonts w:ascii="Arial" w:hAnsi="Arial" w:cs="Arial"/>
          <w:bCs/>
          <w:snapToGrid w:val="0"/>
          <w:sz w:val="22"/>
          <w:szCs w:val="22"/>
        </w:rPr>
        <w:t xml:space="preserve">ZAMAWIAJĄCY zleca, a WYKONAWCA przyjmuje do wykonania, zgodnie z wynikiem przeprowadzonego postepowania, realizację </w:t>
      </w:r>
      <w:bookmarkStart w:id="1" w:name="_Hlk487792724"/>
      <w:r w:rsidRPr="0013415D">
        <w:rPr>
          <w:rFonts w:ascii="Arial" w:hAnsi="Arial" w:cs="Arial"/>
          <w:bCs/>
          <w:snapToGrid w:val="0"/>
          <w:sz w:val="22"/>
          <w:szCs w:val="22"/>
        </w:rPr>
        <w:t xml:space="preserve">zadania pn. </w:t>
      </w:r>
      <w:bookmarkStart w:id="2" w:name="_Hlk513019912"/>
      <w:r w:rsidRPr="00072F94">
        <w:rPr>
          <w:rFonts w:ascii="Arial" w:hAnsi="Arial" w:cs="Arial"/>
          <w:b/>
          <w:snapToGrid w:val="0"/>
          <w:sz w:val="22"/>
          <w:szCs w:val="22"/>
        </w:rPr>
        <w:t>„</w:t>
      </w:r>
      <w:bookmarkEnd w:id="2"/>
      <w:r w:rsidRPr="00072F94">
        <w:rPr>
          <w:rFonts w:ascii="Arial" w:hAnsi="Arial" w:cs="Arial"/>
          <w:b/>
          <w:snapToGrid w:val="0"/>
          <w:sz w:val="22"/>
          <w:szCs w:val="22"/>
        </w:rPr>
        <w:t>Budowa wiaty edukacyjnej</w:t>
      </w:r>
      <w:r w:rsidR="006B4B35" w:rsidRPr="00072F94">
        <w:rPr>
          <w:rFonts w:ascii="Arial" w:hAnsi="Arial" w:cs="Arial"/>
          <w:b/>
          <w:snapToGrid w:val="0"/>
          <w:sz w:val="22"/>
          <w:szCs w:val="22"/>
        </w:rPr>
        <w:t>”</w:t>
      </w:r>
      <w:r w:rsidRPr="0013415D">
        <w:rPr>
          <w:rFonts w:ascii="Arial" w:hAnsi="Arial" w:cs="Arial"/>
          <w:bCs/>
          <w:snapToGrid w:val="0"/>
          <w:sz w:val="22"/>
          <w:szCs w:val="22"/>
        </w:rPr>
        <w:t xml:space="preserve"> </w:t>
      </w:r>
      <w:r w:rsidRPr="0013415D">
        <w:rPr>
          <w:rFonts w:ascii="Arial" w:hAnsi="Arial" w:cs="Arial"/>
          <w:bCs/>
          <w:snapToGrid w:val="0"/>
          <w:sz w:val="22"/>
          <w:szCs w:val="22"/>
        </w:rPr>
        <w:br/>
        <w:t xml:space="preserve">w ramach zadania inwestycyjnego Nadleśnictwa Brzeg </w:t>
      </w:r>
      <w:r w:rsidRPr="0013415D">
        <w:rPr>
          <w:rFonts w:ascii="Arial" w:hAnsi="Arial" w:cs="Arial"/>
          <w:bCs/>
          <w:color w:val="000000"/>
          <w:sz w:val="22"/>
          <w:szCs w:val="22"/>
          <w:lang w:eastAsia="ar-SA"/>
        </w:rPr>
        <w:t xml:space="preserve">na warunkach wynikających z SWZ oraz złożonej oferty Wykonawcy obejmującego </w:t>
      </w:r>
      <w:r w:rsidRPr="0013415D">
        <w:rPr>
          <w:rFonts w:ascii="Arial" w:hAnsi="Arial" w:cs="Arial"/>
          <w:bCs/>
          <w:sz w:val="22"/>
          <w:szCs w:val="22"/>
        </w:rPr>
        <w:t>wykonanie prac związanych z budową wiaty</w:t>
      </w:r>
      <w:r w:rsidR="00172511" w:rsidRPr="0013415D">
        <w:rPr>
          <w:rFonts w:ascii="Arial" w:hAnsi="Arial" w:cs="Arial"/>
          <w:bCs/>
          <w:sz w:val="22"/>
          <w:szCs w:val="22"/>
        </w:rPr>
        <w:t xml:space="preserve"> drewnianej</w:t>
      </w:r>
      <w:r w:rsidRPr="0013415D">
        <w:rPr>
          <w:rFonts w:ascii="Arial" w:hAnsi="Arial" w:cs="Arial"/>
          <w:bCs/>
          <w:sz w:val="22"/>
          <w:szCs w:val="22"/>
        </w:rPr>
        <w:t xml:space="preserve"> </w:t>
      </w:r>
      <w:r w:rsidR="00AF32DF" w:rsidRPr="0013415D">
        <w:rPr>
          <w:rFonts w:ascii="Arial" w:hAnsi="Arial" w:cs="Arial"/>
          <w:bCs/>
          <w:sz w:val="22"/>
          <w:szCs w:val="22"/>
        </w:rPr>
        <w:t xml:space="preserve">w leśnictwie </w:t>
      </w:r>
      <w:proofErr w:type="spellStart"/>
      <w:r w:rsidR="00AF32DF" w:rsidRPr="0013415D">
        <w:rPr>
          <w:rFonts w:ascii="Arial" w:hAnsi="Arial" w:cs="Arial"/>
          <w:bCs/>
          <w:sz w:val="22"/>
          <w:szCs w:val="22"/>
        </w:rPr>
        <w:t>Barucice</w:t>
      </w:r>
      <w:proofErr w:type="spellEnd"/>
      <w:r w:rsidR="00AF32DF" w:rsidRPr="0013415D">
        <w:rPr>
          <w:rFonts w:ascii="Arial" w:hAnsi="Arial" w:cs="Arial"/>
          <w:bCs/>
          <w:sz w:val="22"/>
          <w:szCs w:val="22"/>
        </w:rPr>
        <w:t>, obręb Rogalice, działka nr 111/5 wraz z infrastrukturą techniczną i zagospodarowaniem terenu</w:t>
      </w:r>
      <w:r w:rsidRPr="0013415D">
        <w:rPr>
          <w:rFonts w:ascii="Arial" w:hAnsi="Arial" w:cs="Arial"/>
          <w:bCs/>
          <w:sz w:val="22"/>
          <w:szCs w:val="22"/>
        </w:rPr>
        <w:t xml:space="preserve">. </w:t>
      </w:r>
      <w:bookmarkStart w:id="3" w:name="_Hlk40253532"/>
    </w:p>
    <w:bookmarkEnd w:id="3"/>
    <w:p w14:paraId="69C484B8" w14:textId="6DAD8771" w:rsidR="00B23A2D" w:rsidRPr="00EB2F73"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bCs/>
          <w:color w:val="000000"/>
          <w:sz w:val="22"/>
          <w:szCs w:val="22"/>
        </w:rPr>
        <w:t>Zakres rzeczowy zamówienia określa: opis przedmiotu zamówienia, warunki oraz wymogi zawarte w specyfikacji warunków zamówienia oraz w dokumentacji projektowej,</w:t>
      </w:r>
      <w:r w:rsidRPr="00EB2F73">
        <w:rPr>
          <w:rFonts w:ascii="Arial" w:hAnsi="Arial" w:cs="Arial"/>
          <w:color w:val="000000"/>
          <w:sz w:val="22"/>
          <w:szCs w:val="22"/>
        </w:rPr>
        <w:t xml:space="preserve"> </w:t>
      </w:r>
      <w:r w:rsidRPr="00EB2F73">
        <w:rPr>
          <w:rFonts w:ascii="Arial" w:hAnsi="Arial" w:cs="Arial"/>
          <w:color w:val="000000"/>
          <w:sz w:val="22"/>
          <w:szCs w:val="22"/>
        </w:rPr>
        <w:lastRenderedPageBreak/>
        <w:t xml:space="preserve">szczegółowa oferta przetargowa </w:t>
      </w:r>
      <w:r w:rsidRPr="00EB2F73">
        <w:rPr>
          <w:rFonts w:ascii="Arial" w:hAnsi="Arial" w:cs="Arial"/>
          <w:color w:val="000000"/>
          <w:sz w:val="22"/>
          <w:szCs w:val="22"/>
          <w:lang w:eastAsia="ar-SA"/>
        </w:rPr>
        <w:t>Wykonawcy</w:t>
      </w:r>
      <w:r w:rsidRPr="00EB2F73">
        <w:rPr>
          <w:rFonts w:ascii="Arial" w:hAnsi="Arial" w:cs="Arial"/>
          <w:color w:val="000000"/>
          <w:sz w:val="22"/>
          <w:szCs w:val="22"/>
        </w:rPr>
        <w:t xml:space="preserve"> wraz z załącznikami, które stanowią integralną część umowy.</w:t>
      </w:r>
    </w:p>
    <w:p w14:paraId="3324858C" w14:textId="77777777" w:rsidR="00B23A2D"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Style w:val="Pogrubienie"/>
          <w:rFonts w:ascii="Arial" w:eastAsia="Arial" w:hAnsi="Arial" w:cs="Arial"/>
          <w:b w:val="0"/>
          <w:bCs w:val="0"/>
          <w:color w:val="000000"/>
          <w:sz w:val="22"/>
          <w:szCs w:val="22"/>
        </w:rPr>
        <w:t xml:space="preserve">WYKONAWCA oświadcza, że posiada odpowiednie przygotowanie techniczne, dysponuje niezbędnym sprzętem oraz wykwalifikowanym personelem, który pozwoli na zrealizowanie przedmiotu umowy na wysokim poziomie technicznym i estetycznym, zgodnie z treścią niniejszej umowy oraz przepisami prawa, w tym przepisami Prawa budowlanego, BHP, p. </w:t>
      </w:r>
      <w:proofErr w:type="spellStart"/>
      <w:r w:rsidRPr="0013415D">
        <w:rPr>
          <w:rStyle w:val="Pogrubienie"/>
          <w:rFonts w:ascii="Arial" w:eastAsia="Arial" w:hAnsi="Arial" w:cs="Arial"/>
          <w:b w:val="0"/>
          <w:bCs w:val="0"/>
          <w:color w:val="000000"/>
          <w:sz w:val="22"/>
          <w:szCs w:val="22"/>
        </w:rPr>
        <w:t>poż</w:t>
      </w:r>
      <w:proofErr w:type="spellEnd"/>
      <w:r w:rsidRPr="0013415D">
        <w:rPr>
          <w:rStyle w:val="Pogrubienie"/>
          <w:rFonts w:ascii="Arial" w:eastAsia="Arial" w:hAnsi="Arial" w:cs="Arial"/>
          <w:b w:val="0"/>
          <w:bCs w:val="0"/>
          <w:color w:val="000000"/>
          <w:sz w:val="22"/>
          <w:szCs w:val="22"/>
        </w:rPr>
        <w:t>. i sanitarno-epidemiologicznymi.</w:t>
      </w:r>
    </w:p>
    <w:p w14:paraId="1B242B9F" w14:textId="77777777" w:rsidR="00B23A2D"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WYKONAWCA jest odpowiedzialny za działania i zaniechania osób, z których pomocą wykonuje przedmiot umowy, jak za własne działania i zaniechania.</w:t>
      </w:r>
    </w:p>
    <w:p w14:paraId="7830186C" w14:textId="77777777" w:rsidR="00294BC9"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WYKONAWCA ponosi odpowiedzialność na zasadach ogólnych za wszelkie szkody wynikłe na terenie budowy z chwilą protokolarnego przejęcia terenu budowy, aż do podpisania protokołu odbioru końcowego robót.</w:t>
      </w:r>
      <w:bookmarkEnd w:id="1"/>
    </w:p>
    <w:p w14:paraId="166B901E" w14:textId="3E19573F" w:rsidR="00B23A2D" w:rsidRPr="0013415D" w:rsidRDefault="002E0D1F"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rPr>
        <w:t>Przedmiot umowy</w:t>
      </w:r>
      <w:r w:rsidR="00B23A2D" w:rsidRPr="0013415D">
        <w:rPr>
          <w:rFonts w:ascii="Arial" w:hAnsi="Arial" w:cs="Arial"/>
          <w:sz w:val="22"/>
          <w:szCs w:val="22"/>
        </w:rPr>
        <w:t xml:space="preserve"> należy </w:t>
      </w:r>
      <w:r w:rsidRPr="0013415D">
        <w:rPr>
          <w:rFonts w:ascii="Arial" w:hAnsi="Arial" w:cs="Arial"/>
          <w:sz w:val="22"/>
          <w:szCs w:val="22"/>
        </w:rPr>
        <w:t>realizować</w:t>
      </w:r>
      <w:r w:rsidR="00B23A2D" w:rsidRPr="0013415D">
        <w:rPr>
          <w:rFonts w:ascii="Arial" w:hAnsi="Arial" w:cs="Arial"/>
          <w:sz w:val="22"/>
          <w:szCs w:val="22"/>
        </w:rPr>
        <w:t xml:space="preserve"> zgodnie z obowiązującymi normami, przepisami prawa budowlanego, przepisami prawa dotyczącego wymagań technicznych, ochrony środowiska naturalnego, zgodnie z zasadami BHP, warunkami zezwoleń i pozwoleń oraz wiedzą techniczną.</w:t>
      </w:r>
    </w:p>
    <w:p w14:paraId="6FB79931" w14:textId="3AFD33B2" w:rsidR="001E7925" w:rsidRPr="00EB2F73" w:rsidRDefault="001E7925" w:rsidP="00EB2F73">
      <w:pPr>
        <w:numPr>
          <w:ilvl w:val="0"/>
          <w:numId w:val="65"/>
        </w:numPr>
        <w:suppressAutoHyphens/>
        <w:ind w:left="284" w:right="3" w:hanging="284"/>
        <w:jc w:val="both"/>
        <w:rPr>
          <w:rFonts w:ascii="Arial" w:hAnsi="Arial" w:cs="Arial"/>
          <w:sz w:val="22"/>
          <w:szCs w:val="22"/>
          <w:lang w:eastAsia="ar-SA"/>
        </w:rPr>
      </w:pPr>
      <w:r w:rsidRPr="00EB2F73">
        <w:rPr>
          <w:rFonts w:ascii="Arial" w:hAnsi="Arial" w:cs="Arial"/>
          <w:sz w:val="22"/>
          <w:szCs w:val="22"/>
          <w:lang w:eastAsia="ar-SA"/>
        </w:rPr>
        <w:t>WYKONAWCA zobowiązuje się zorganizować teren objęty zakresem prac określonych niniejszą umową, w tym wykonać na własny koszt i ryzyko zabezpieczenia i wszystkie inne czynności niezbędne do właściwego wykonania prac. WYKONAWCA jest zobowiązany zabezpieczyć i oznakować teren i miejsca wykonywania przedmiotowej umowy podczas jej realizacji, dbać o stan techniczny i prawidłowość oznakowania przez cały czas trwania realizacji zadania. WYKONAWCA ponosi pełną odpowiedzialność za przekazany teren na czas wykonywania zadania od chwili jego przekazania przez ZAMAWIAJĄCEGO.</w:t>
      </w:r>
    </w:p>
    <w:p w14:paraId="7CBBE964" w14:textId="5227C329" w:rsidR="001E7925" w:rsidRPr="00EB2F73" w:rsidRDefault="001E7925" w:rsidP="00D50846">
      <w:pPr>
        <w:numPr>
          <w:ilvl w:val="0"/>
          <w:numId w:val="65"/>
        </w:numPr>
        <w:tabs>
          <w:tab w:val="left" w:pos="426"/>
        </w:tabs>
        <w:suppressAutoHyphens/>
        <w:ind w:left="284" w:right="3" w:hanging="284"/>
        <w:jc w:val="both"/>
        <w:rPr>
          <w:rFonts w:ascii="Arial" w:hAnsi="Arial" w:cs="Arial"/>
          <w:sz w:val="22"/>
          <w:szCs w:val="22"/>
          <w:lang w:eastAsia="ar-SA"/>
        </w:rPr>
      </w:pPr>
      <w:r w:rsidRPr="00EB2F73">
        <w:rPr>
          <w:rFonts w:ascii="Arial" w:hAnsi="Arial" w:cs="Arial"/>
          <w:sz w:val="22"/>
          <w:szCs w:val="22"/>
          <w:lang w:eastAsia="ar-SA"/>
        </w:rPr>
        <w:t>Teren prowadzonych robót winien być ograniczony do powierzchni niezbędnej do ich wykonania.</w:t>
      </w:r>
    </w:p>
    <w:p w14:paraId="417B2B7D" w14:textId="77777777" w:rsidR="00B0511D" w:rsidRDefault="00496375" w:rsidP="00D50846">
      <w:pPr>
        <w:pStyle w:val="Akapitzlist"/>
        <w:numPr>
          <w:ilvl w:val="0"/>
          <w:numId w:val="65"/>
        </w:numPr>
        <w:tabs>
          <w:tab w:val="left" w:pos="426"/>
        </w:tabs>
        <w:spacing w:after="0" w:line="240" w:lineRule="auto"/>
        <w:ind w:left="284" w:hanging="284"/>
        <w:rPr>
          <w:rFonts w:ascii="Arial" w:eastAsia="Times New Roman" w:hAnsi="Arial" w:cs="Arial"/>
          <w:lang w:eastAsia="ar-SA"/>
        </w:rPr>
      </w:pPr>
      <w:r w:rsidRPr="00EB2F73">
        <w:rPr>
          <w:rFonts w:ascii="Arial" w:eastAsia="Times New Roman" w:hAnsi="Arial" w:cs="Arial"/>
          <w:lang w:eastAsia="ar-SA"/>
        </w:rPr>
        <w:t>Po zakończeniu robót WYKONAWCA zobowiązany jest uporządkować teren budowy oraz doprowadzić do stanu pierwotnego wraz z terenem przyległym w terminie do dnia odbioru końcowego robót.</w:t>
      </w:r>
    </w:p>
    <w:p w14:paraId="68E062AA" w14:textId="33B853FF" w:rsidR="002329C9" w:rsidRPr="0013415D" w:rsidRDefault="002A494F" w:rsidP="00D50846">
      <w:pPr>
        <w:pStyle w:val="Akapitzlist"/>
        <w:numPr>
          <w:ilvl w:val="0"/>
          <w:numId w:val="65"/>
        </w:numPr>
        <w:tabs>
          <w:tab w:val="left" w:pos="426"/>
        </w:tabs>
        <w:spacing w:after="0" w:line="240" w:lineRule="auto"/>
        <w:ind w:left="284" w:hanging="284"/>
        <w:rPr>
          <w:rFonts w:ascii="Arial" w:eastAsia="Times New Roman" w:hAnsi="Arial" w:cs="Arial"/>
          <w:lang w:eastAsia="ar-SA"/>
        </w:rPr>
      </w:pPr>
      <w:r w:rsidRPr="0013415D">
        <w:rPr>
          <w:rFonts w:ascii="Arial" w:hAnsi="Arial" w:cs="Arial"/>
          <w:bCs/>
        </w:rPr>
        <w:t>WYKONAWCA</w:t>
      </w:r>
      <w:r w:rsidRPr="00B0511D">
        <w:rPr>
          <w:rFonts w:ascii="Arial" w:hAnsi="Arial" w:cs="Arial"/>
        </w:rPr>
        <w:t xml:space="preserve"> zobowiązuje się wykonać przedmiot umowy z materiałów będących w </w:t>
      </w:r>
      <w:r w:rsidRPr="0013415D">
        <w:rPr>
          <w:rFonts w:ascii="Arial" w:hAnsi="Arial" w:cs="Arial"/>
        </w:rPr>
        <w:t>jego posiadaniu, które powinny odpowiadać, co do jakości wymogom wyrobów dopuszczalnych do obrotu i stosowania w budownictwie, określonych w art. 10 ustawy Prawo budowlane i wymaganiom specyfikacji technicznej oraz przeprowadzić niezbędne próby i badania określone w dokumentacji, przepisach, wytycznych, specyfikacji technicznej.</w:t>
      </w:r>
    </w:p>
    <w:p w14:paraId="6F4DA993" w14:textId="23EF137B" w:rsidR="00E743A3" w:rsidRPr="0013415D" w:rsidRDefault="00E743A3"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Materiały przed wbudowaniem podlegają zatwierdzeniu przez Inspektora Nadzoru Inwestorskiego.</w:t>
      </w:r>
    </w:p>
    <w:p w14:paraId="5294723B" w14:textId="6F622C6C" w:rsidR="00E743A3" w:rsidRPr="0013415D" w:rsidRDefault="00E743A3" w:rsidP="00D50846">
      <w:pPr>
        <w:pStyle w:val="Akapitzlist"/>
        <w:tabs>
          <w:tab w:val="left" w:pos="426"/>
        </w:tabs>
        <w:spacing w:after="0" w:line="240" w:lineRule="auto"/>
        <w:ind w:left="284" w:hanging="284"/>
        <w:jc w:val="both"/>
        <w:rPr>
          <w:rFonts w:ascii="Arial" w:hAnsi="Arial" w:cs="Arial"/>
        </w:rPr>
      </w:pPr>
      <w:r w:rsidRPr="0013415D">
        <w:rPr>
          <w:rFonts w:ascii="Arial" w:hAnsi="Arial" w:cs="Arial"/>
        </w:rPr>
        <w:t>WYKONAWCA przed wbudowaniem materiału przekaże Inspektorowi Nadzoru wypełniony druk ZATWIERDZENIA MATERIAŁOWEGO, stanowiący załącznik do niniejszej umowy.</w:t>
      </w:r>
    </w:p>
    <w:p w14:paraId="0A95ECC8" w14:textId="55A9F366" w:rsidR="00E743A3" w:rsidRPr="0013415D" w:rsidRDefault="00E743A3" w:rsidP="00D50846">
      <w:pPr>
        <w:pStyle w:val="Akapitzlist"/>
        <w:tabs>
          <w:tab w:val="left" w:pos="426"/>
        </w:tabs>
        <w:spacing w:after="0" w:line="240" w:lineRule="auto"/>
        <w:ind w:left="284" w:hanging="284"/>
        <w:jc w:val="both"/>
        <w:rPr>
          <w:rFonts w:ascii="Arial" w:hAnsi="Arial" w:cs="Arial"/>
        </w:rPr>
      </w:pPr>
      <w:r w:rsidRPr="0013415D">
        <w:rPr>
          <w:rFonts w:ascii="Arial" w:hAnsi="Arial" w:cs="Arial"/>
        </w:rPr>
        <w:t>Po uzyskaniu zgody Inspektora Nadzoru Wykonawca przystąpi do realizacji prac.</w:t>
      </w:r>
    </w:p>
    <w:p w14:paraId="70ACAD54" w14:textId="26FDBD23" w:rsidR="002A494F" w:rsidRPr="0013415D" w:rsidRDefault="002A494F"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Na każde żądanie ZAMAWIAJĄCEGO (Inspektora Nadzoru) WYKONAWCA obowiązany jest okazać w stosunku do wskazanych materiałów i urządzeń: certyfikat zgodności z Polską Normą lub aprobatą techniczn</w:t>
      </w:r>
      <w:r w:rsidR="0061365F" w:rsidRPr="0013415D">
        <w:rPr>
          <w:rFonts w:ascii="Arial" w:hAnsi="Arial" w:cs="Arial"/>
        </w:rPr>
        <w:t>ą.</w:t>
      </w:r>
    </w:p>
    <w:p w14:paraId="7B26A4F1" w14:textId="452D639E" w:rsidR="00E962F8" w:rsidRDefault="00E962F8"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WYKONAWCA ma obowiązek zawiadomienia Inspektora Nadzoru o wykonaniu robót zanikających i ulegających zakryciu, w terminie umożliwiającym ich niezwłoczne odebranie, jednak nie krótszym niż 3 dni robocz</w:t>
      </w:r>
      <w:r w:rsidR="00E67C13" w:rsidRPr="0013415D">
        <w:rPr>
          <w:rFonts w:ascii="Arial" w:hAnsi="Arial" w:cs="Arial"/>
        </w:rPr>
        <w:t>e</w:t>
      </w:r>
      <w:r w:rsidRPr="0013415D">
        <w:rPr>
          <w:rFonts w:ascii="Arial" w:hAnsi="Arial" w:cs="Arial"/>
        </w:rPr>
        <w:t>.</w:t>
      </w:r>
    </w:p>
    <w:p w14:paraId="0D8D53F2" w14:textId="40718F7D" w:rsidR="009E47A1" w:rsidRDefault="00A46093" w:rsidP="006306BD">
      <w:pPr>
        <w:pStyle w:val="Akapitzlist"/>
        <w:numPr>
          <w:ilvl w:val="0"/>
          <w:numId w:val="65"/>
        </w:numPr>
        <w:tabs>
          <w:tab w:val="left" w:pos="426"/>
        </w:tabs>
        <w:spacing w:after="0" w:line="240" w:lineRule="auto"/>
        <w:ind w:left="284" w:hanging="284"/>
        <w:jc w:val="both"/>
        <w:rPr>
          <w:rFonts w:ascii="Arial" w:hAnsi="Arial" w:cs="Arial"/>
          <w:b/>
          <w:bCs/>
        </w:rPr>
      </w:pPr>
      <w:r w:rsidRPr="00A46093">
        <w:rPr>
          <w:rFonts w:ascii="Arial" w:hAnsi="Arial" w:cs="Arial"/>
          <w:b/>
          <w:bCs/>
        </w:rPr>
        <w:t>WYK</w:t>
      </w:r>
      <w:r w:rsidR="009E107A">
        <w:rPr>
          <w:rFonts w:ascii="Arial" w:hAnsi="Arial" w:cs="Arial"/>
          <w:b/>
          <w:bCs/>
        </w:rPr>
        <w:t>O</w:t>
      </w:r>
      <w:r w:rsidRPr="00A46093">
        <w:rPr>
          <w:rFonts w:ascii="Arial" w:hAnsi="Arial" w:cs="Arial"/>
          <w:b/>
          <w:bCs/>
        </w:rPr>
        <w:t xml:space="preserve">NAWCA ma obowiązek dokonać w imieniu ZAMAWIAJĄCEGO zgłoszenia </w:t>
      </w:r>
      <w:r w:rsidR="006306BD">
        <w:rPr>
          <w:rFonts w:ascii="Arial" w:hAnsi="Arial" w:cs="Arial"/>
          <w:b/>
          <w:bCs/>
        </w:rPr>
        <w:br/>
      </w:r>
      <w:r w:rsidRPr="00A46093">
        <w:rPr>
          <w:rFonts w:ascii="Arial" w:hAnsi="Arial" w:cs="Arial"/>
          <w:b/>
          <w:bCs/>
        </w:rPr>
        <w:t>o zakończeniu budowy do organu nadzoru budowlanego</w:t>
      </w:r>
      <w:r w:rsidR="009E47A1">
        <w:rPr>
          <w:rFonts w:ascii="Arial" w:hAnsi="Arial" w:cs="Arial"/>
          <w:b/>
          <w:bCs/>
        </w:rPr>
        <w:t xml:space="preserve"> wraz ze złożeniem wszelki</w:t>
      </w:r>
      <w:r w:rsidR="006306BD">
        <w:rPr>
          <w:rFonts w:ascii="Arial" w:hAnsi="Arial" w:cs="Arial"/>
          <w:b/>
          <w:bCs/>
        </w:rPr>
        <w:t>ch</w:t>
      </w:r>
      <w:r w:rsidR="009E47A1">
        <w:rPr>
          <w:rFonts w:ascii="Arial" w:hAnsi="Arial" w:cs="Arial"/>
          <w:b/>
          <w:bCs/>
        </w:rPr>
        <w:t xml:space="preserve"> wymaganych dokumentów</w:t>
      </w:r>
      <w:r w:rsidRPr="00A46093">
        <w:rPr>
          <w:rFonts w:ascii="Arial" w:hAnsi="Arial" w:cs="Arial"/>
          <w:b/>
          <w:bCs/>
        </w:rPr>
        <w:t>, jeżeli takie zgłoszenie będzie konieczne</w:t>
      </w:r>
      <w:r w:rsidR="006306BD">
        <w:rPr>
          <w:rFonts w:ascii="Arial" w:hAnsi="Arial" w:cs="Arial"/>
          <w:b/>
          <w:bCs/>
        </w:rPr>
        <w:t xml:space="preserve"> na podstawie ustawy Prawo budowlane lub innych obowiązujących przepisów prawa</w:t>
      </w:r>
      <w:r w:rsidRPr="00A46093">
        <w:rPr>
          <w:rFonts w:ascii="Arial" w:hAnsi="Arial" w:cs="Arial"/>
          <w:b/>
          <w:bCs/>
        </w:rPr>
        <w:t>.</w:t>
      </w:r>
      <w:r w:rsidR="009E107A">
        <w:rPr>
          <w:rFonts w:ascii="Arial" w:hAnsi="Arial" w:cs="Arial"/>
          <w:b/>
          <w:bCs/>
        </w:rPr>
        <w:t xml:space="preserve"> </w:t>
      </w:r>
    </w:p>
    <w:p w14:paraId="120AFD34" w14:textId="683E58D0" w:rsidR="009F0421" w:rsidRDefault="009F0421" w:rsidP="009F0421">
      <w:pPr>
        <w:pStyle w:val="Akapitzlist"/>
        <w:tabs>
          <w:tab w:val="left" w:pos="426"/>
        </w:tabs>
        <w:spacing w:after="0" w:line="240" w:lineRule="auto"/>
        <w:ind w:left="284"/>
        <w:jc w:val="both"/>
        <w:rPr>
          <w:rFonts w:ascii="Arial" w:hAnsi="Arial" w:cs="Arial"/>
        </w:rPr>
      </w:pPr>
      <w:r w:rsidRPr="009F0421">
        <w:rPr>
          <w:rFonts w:ascii="Arial" w:hAnsi="Arial" w:cs="Arial"/>
        </w:rPr>
        <w:t xml:space="preserve">WYKONAWCA przedłoży ZAMAWIAJĄCEMU kopię zgłoszenia zakończenia robót wraz </w:t>
      </w:r>
      <w:r w:rsidR="000C3DB0">
        <w:rPr>
          <w:rFonts w:ascii="Arial" w:hAnsi="Arial" w:cs="Arial"/>
        </w:rPr>
        <w:br/>
      </w:r>
      <w:r w:rsidRPr="009F0421">
        <w:rPr>
          <w:rFonts w:ascii="Arial" w:hAnsi="Arial" w:cs="Arial"/>
        </w:rPr>
        <w:t>z załącznikami oraz potwierdzeniem wpływu do organu nadzoru budowlanego.</w:t>
      </w:r>
    </w:p>
    <w:p w14:paraId="0DA308FC" w14:textId="753FCC63" w:rsidR="000C3DB0" w:rsidRDefault="000C3DB0" w:rsidP="009F0421">
      <w:pPr>
        <w:pStyle w:val="Akapitzlist"/>
        <w:tabs>
          <w:tab w:val="left" w:pos="426"/>
        </w:tabs>
        <w:spacing w:after="0" w:line="240" w:lineRule="auto"/>
        <w:ind w:left="284"/>
        <w:jc w:val="both"/>
        <w:rPr>
          <w:rFonts w:ascii="Arial" w:hAnsi="Arial" w:cs="Arial"/>
        </w:rPr>
      </w:pPr>
      <w:r>
        <w:rPr>
          <w:rFonts w:ascii="Arial" w:hAnsi="Arial" w:cs="Arial"/>
        </w:rPr>
        <w:t>WYKONAWCA dokona zgłoszenia niezwłocznie po ostatecznym odbiorze robót.</w:t>
      </w:r>
    </w:p>
    <w:p w14:paraId="31E250BB" w14:textId="77777777" w:rsidR="00496375" w:rsidRPr="00EB2F73" w:rsidRDefault="00496375" w:rsidP="00DE06A5">
      <w:pPr>
        <w:suppressAutoHyphens/>
        <w:ind w:right="3"/>
        <w:jc w:val="both"/>
        <w:rPr>
          <w:rFonts w:ascii="Arial" w:hAnsi="Arial" w:cs="Arial"/>
          <w:sz w:val="22"/>
          <w:szCs w:val="22"/>
          <w:lang w:eastAsia="ar-SA"/>
        </w:rPr>
      </w:pPr>
    </w:p>
    <w:p w14:paraId="37849110" w14:textId="77777777" w:rsidR="00B23A2D" w:rsidRPr="00EB2F73" w:rsidRDefault="00B23A2D" w:rsidP="00EB2F73">
      <w:pPr>
        <w:pStyle w:val="Tytu"/>
        <w:jc w:val="both"/>
        <w:rPr>
          <w:rFonts w:ascii="Arial" w:hAnsi="Arial" w:cs="Arial"/>
          <w:sz w:val="22"/>
          <w:szCs w:val="22"/>
        </w:rPr>
      </w:pPr>
    </w:p>
    <w:p w14:paraId="73BDD532" w14:textId="77777777" w:rsidR="00B23A2D" w:rsidRPr="00EB2F73" w:rsidRDefault="00B23A2D" w:rsidP="00EB2F73">
      <w:pPr>
        <w:jc w:val="center"/>
        <w:rPr>
          <w:rFonts w:ascii="Arial" w:hAnsi="Arial" w:cs="Arial"/>
          <w:b/>
          <w:sz w:val="22"/>
          <w:szCs w:val="22"/>
        </w:rPr>
      </w:pPr>
      <w:r w:rsidRPr="00EB2F73">
        <w:rPr>
          <w:rFonts w:ascii="Arial" w:hAnsi="Arial" w:cs="Arial"/>
          <w:b/>
          <w:sz w:val="22"/>
          <w:szCs w:val="22"/>
        </w:rPr>
        <w:t>§ 2</w:t>
      </w:r>
    </w:p>
    <w:p w14:paraId="54A8DCD1"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jc w:val="center"/>
        <w:rPr>
          <w:rStyle w:val="Pogrubienie"/>
          <w:rFonts w:ascii="Arial" w:eastAsia="Arial" w:hAnsi="Arial" w:cs="Arial"/>
          <w:bCs w:val="0"/>
          <w:color w:val="000000"/>
          <w:sz w:val="22"/>
          <w:szCs w:val="22"/>
        </w:rPr>
      </w:pPr>
      <w:r w:rsidRPr="00EB2F73">
        <w:rPr>
          <w:rStyle w:val="Pogrubienie"/>
          <w:rFonts w:ascii="Arial" w:eastAsia="Arial" w:hAnsi="Arial" w:cs="Arial"/>
          <w:bCs w:val="0"/>
          <w:color w:val="000000"/>
          <w:sz w:val="22"/>
          <w:szCs w:val="22"/>
        </w:rPr>
        <w:t>Wynagrodzenie za wykonanie zamówienia</w:t>
      </w:r>
    </w:p>
    <w:p w14:paraId="6D2C2F4A"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eastAsia="Arial" w:hAnsi="Arial" w:cs="Arial"/>
          <w:bCs/>
          <w:color w:val="000000"/>
          <w:sz w:val="22"/>
          <w:szCs w:val="22"/>
        </w:rPr>
      </w:pPr>
      <w:r w:rsidRPr="00EB2F73">
        <w:rPr>
          <w:rFonts w:ascii="Arial" w:eastAsia="Arial" w:hAnsi="Arial" w:cs="Arial"/>
          <w:bCs/>
          <w:color w:val="000000"/>
          <w:sz w:val="22"/>
          <w:szCs w:val="22"/>
        </w:rPr>
        <w:lastRenderedPageBreak/>
        <w:t>1</w:t>
      </w:r>
      <w:r w:rsidRPr="0013415D">
        <w:rPr>
          <w:rFonts w:ascii="Arial" w:eastAsia="Arial" w:hAnsi="Arial" w:cs="Arial"/>
          <w:bCs/>
          <w:color w:val="000000"/>
          <w:sz w:val="22"/>
          <w:szCs w:val="22"/>
        </w:rPr>
        <w:t>. Strony ustalają, że za wykonanie przedmiotu umowy ZAMAWIAJĄCY zapłaci WYKONAWCY wynagrodzenie ryczałtowe wynikające ze złożonej oferty WYKONAWCY w wysokości:</w:t>
      </w:r>
    </w:p>
    <w:p w14:paraId="531F2344"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bCs/>
          <w:color w:val="000000"/>
          <w:sz w:val="22"/>
          <w:szCs w:val="22"/>
        </w:rPr>
      </w:pPr>
      <w:r w:rsidRPr="0013415D">
        <w:rPr>
          <w:rFonts w:ascii="Arial" w:eastAsia="Arial" w:hAnsi="Arial" w:cs="Arial"/>
          <w:bCs/>
          <w:color w:val="000000"/>
          <w:sz w:val="22"/>
          <w:szCs w:val="22"/>
        </w:rPr>
        <w:t>- netto ____________ zł (słownie złotych: __________________________________________ 00/100)</w:t>
      </w:r>
    </w:p>
    <w:p w14:paraId="6C98CB6E"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bCs/>
          <w:color w:val="000000"/>
          <w:sz w:val="22"/>
          <w:szCs w:val="22"/>
        </w:rPr>
      </w:pPr>
      <w:r w:rsidRPr="0013415D">
        <w:rPr>
          <w:rFonts w:ascii="Arial" w:eastAsia="Arial" w:hAnsi="Arial" w:cs="Arial"/>
          <w:bCs/>
          <w:color w:val="000000"/>
          <w:sz w:val="22"/>
          <w:szCs w:val="22"/>
        </w:rPr>
        <w:t xml:space="preserve">- podatek VAT 23 % w kwocie __________ zł </w:t>
      </w:r>
    </w:p>
    <w:p w14:paraId="3CC13219"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color w:val="000000"/>
          <w:sz w:val="22"/>
          <w:szCs w:val="22"/>
        </w:rPr>
      </w:pPr>
      <w:r w:rsidRPr="0013415D">
        <w:rPr>
          <w:rFonts w:ascii="Arial" w:eastAsia="Arial" w:hAnsi="Arial" w:cs="Arial"/>
          <w:bCs/>
          <w:color w:val="000000"/>
          <w:sz w:val="22"/>
          <w:szCs w:val="22"/>
        </w:rPr>
        <w:t>- ogólna wartość brutto wynosi: _________ zł (słownie</w:t>
      </w:r>
      <w:r w:rsidRPr="00EB2F73">
        <w:rPr>
          <w:rFonts w:ascii="Arial" w:eastAsia="Arial" w:hAnsi="Arial" w:cs="Arial"/>
          <w:color w:val="000000"/>
          <w:sz w:val="22"/>
          <w:szCs w:val="22"/>
        </w:rPr>
        <w:t xml:space="preserve"> złotych: ________________________ 00/100).</w:t>
      </w:r>
    </w:p>
    <w:p w14:paraId="5AABBBBA"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jc w:val="both"/>
        <w:rPr>
          <w:rFonts w:ascii="Arial" w:eastAsia="Arial" w:hAnsi="Arial" w:cs="Arial"/>
          <w:color w:val="000000"/>
          <w:sz w:val="22"/>
          <w:szCs w:val="22"/>
        </w:rPr>
      </w:pPr>
    </w:p>
    <w:p w14:paraId="6A6ED207" w14:textId="38354245" w:rsidR="00694698" w:rsidRPr="0013415D" w:rsidRDefault="00694698" w:rsidP="00EB2F73">
      <w:pPr>
        <w:ind w:left="284" w:hanging="284"/>
        <w:jc w:val="both"/>
        <w:rPr>
          <w:rFonts w:ascii="Arial" w:hAnsi="Arial" w:cs="Arial"/>
          <w:sz w:val="22"/>
          <w:szCs w:val="22"/>
        </w:rPr>
      </w:pPr>
      <w:r w:rsidRPr="00EB2F73">
        <w:rPr>
          <w:rFonts w:ascii="Arial" w:hAnsi="Arial" w:cs="Arial"/>
          <w:sz w:val="22"/>
          <w:szCs w:val="22"/>
        </w:rPr>
        <w:t xml:space="preserve">2. </w:t>
      </w:r>
      <w:r w:rsidRPr="0013415D">
        <w:rPr>
          <w:rFonts w:ascii="Arial" w:hAnsi="Arial" w:cs="Arial"/>
          <w:sz w:val="22"/>
          <w:szCs w:val="22"/>
        </w:rPr>
        <w:t xml:space="preserve">Należność będzie regulowana przelewem na konto WYKONAWCY nr ________________________________ w ciągu </w:t>
      </w:r>
      <w:r w:rsidR="009F0421">
        <w:rPr>
          <w:rFonts w:ascii="Arial" w:hAnsi="Arial" w:cs="Arial"/>
          <w:sz w:val="22"/>
          <w:szCs w:val="22"/>
        </w:rPr>
        <w:t>21</w:t>
      </w:r>
      <w:r w:rsidRPr="0013415D">
        <w:rPr>
          <w:rFonts w:ascii="Arial" w:hAnsi="Arial" w:cs="Arial"/>
          <w:sz w:val="22"/>
          <w:szCs w:val="22"/>
        </w:rPr>
        <w:t xml:space="preserve"> dni od otrzymania faktury z </w:t>
      </w:r>
      <w:r w:rsidR="00797CE2" w:rsidRPr="0013415D">
        <w:rPr>
          <w:rFonts w:ascii="Arial" w:hAnsi="Arial" w:cs="Arial"/>
          <w:sz w:val="22"/>
          <w:szCs w:val="22"/>
        </w:rPr>
        <w:t xml:space="preserve">prawidłowymi </w:t>
      </w:r>
      <w:r w:rsidRPr="0013415D">
        <w:rPr>
          <w:rFonts w:ascii="Arial" w:hAnsi="Arial" w:cs="Arial"/>
          <w:sz w:val="22"/>
          <w:szCs w:val="22"/>
        </w:rPr>
        <w:t>dokumentami rozliczeniowymi przez ZAMAWIAJĄCEGO i rozliczane za pośrednictwem metody podzielonej płatności.</w:t>
      </w:r>
    </w:p>
    <w:p w14:paraId="4AF70752" w14:textId="1B506124" w:rsidR="009D15C2" w:rsidRDefault="009D15C2" w:rsidP="00EB2F73">
      <w:pPr>
        <w:ind w:left="284" w:hanging="284"/>
        <w:jc w:val="both"/>
        <w:rPr>
          <w:rFonts w:ascii="Arial" w:hAnsi="Arial" w:cs="Arial"/>
          <w:sz w:val="22"/>
          <w:szCs w:val="22"/>
        </w:rPr>
      </w:pPr>
      <w:r w:rsidRPr="0013415D">
        <w:rPr>
          <w:rFonts w:ascii="Arial" w:hAnsi="Arial" w:cs="Arial"/>
          <w:sz w:val="22"/>
          <w:szCs w:val="22"/>
        </w:rPr>
        <w:tab/>
        <w:t xml:space="preserve">Faktura dostarczona zostanie do sekretariatu Nadleśnictwa lub przesłana na adres e-mail: </w:t>
      </w:r>
      <w:hyperlink r:id="rId8" w:history="1">
        <w:r w:rsidR="0058645B" w:rsidRPr="00726282">
          <w:rPr>
            <w:rStyle w:val="Hipercze"/>
            <w:rFonts w:ascii="Arial" w:hAnsi="Arial" w:cs="Arial"/>
            <w:sz w:val="22"/>
            <w:szCs w:val="22"/>
          </w:rPr>
          <w:t>faktury.brzeg@katowice.lasy.gov.pl</w:t>
        </w:r>
      </w:hyperlink>
      <w:r w:rsidRPr="0013415D">
        <w:rPr>
          <w:rFonts w:ascii="Arial" w:hAnsi="Arial" w:cs="Arial"/>
          <w:sz w:val="22"/>
          <w:szCs w:val="22"/>
        </w:rPr>
        <w:t>.</w:t>
      </w:r>
    </w:p>
    <w:p w14:paraId="3CA425E2" w14:textId="13051F05" w:rsidR="0058645B" w:rsidRPr="0013415D" w:rsidRDefault="0058645B" w:rsidP="0058645B">
      <w:pPr>
        <w:ind w:left="360"/>
        <w:jc w:val="both"/>
        <w:rPr>
          <w:rFonts w:ascii="Arial" w:hAnsi="Arial" w:cs="Arial"/>
          <w:sz w:val="22"/>
          <w:szCs w:val="22"/>
        </w:rPr>
      </w:pPr>
      <w:r w:rsidRPr="0058645B">
        <w:rPr>
          <w:rFonts w:ascii="Arial" w:hAnsi="Arial" w:cs="Arial"/>
          <w:sz w:val="22"/>
          <w:szCs w:val="22"/>
        </w:rPr>
        <w:t>Zamawiający upoważnia Wykonawcę do wystawiania faktur bez potwierdzenia ich odbioru.</w:t>
      </w:r>
    </w:p>
    <w:p w14:paraId="73E8DEC6" w14:textId="607AD7DF" w:rsidR="00694698" w:rsidRPr="0013415D" w:rsidRDefault="00694698" w:rsidP="000A62D8">
      <w:pPr>
        <w:ind w:left="284" w:hanging="284"/>
        <w:jc w:val="both"/>
        <w:rPr>
          <w:rFonts w:ascii="Arial" w:hAnsi="Arial" w:cs="Arial"/>
          <w:sz w:val="22"/>
          <w:szCs w:val="22"/>
        </w:rPr>
      </w:pPr>
      <w:r w:rsidRPr="0013415D">
        <w:rPr>
          <w:rFonts w:ascii="Arial" w:hAnsi="Arial" w:cs="Arial"/>
          <w:sz w:val="22"/>
          <w:szCs w:val="22"/>
        </w:rPr>
        <w:t xml:space="preserve">3. WYKONAWCA oświadcza, iż w/w rachunek bankowy, należy do WYKONAWCY i został dla niego wydzielony rachunek VAT na cele prowadzonej działalności gospodarczej i jest numerem właściwym dla dokonania rozliczeń na zasadach podzielonej płatności. </w:t>
      </w:r>
    </w:p>
    <w:p w14:paraId="2B73946C" w14:textId="2A1D638D" w:rsidR="00694698" w:rsidRPr="0013415D" w:rsidRDefault="00095666" w:rsidP="00EB2F73">
      <w:pPr>
        <w:ind w:left="284" w:hanging="284"/>
        <w:jc w:val="both"/>
        <w:rPr>
          <w:rFonts w:ascii="Arial" w:hAnsi="Arial" w:cs="Arial"/>
          <w:noProof/>
          <w:sz w:val="22"/>
          <w:szCs w:val="22"/>
        </w:rPr>
      </w:pPr>
      <w:r w:rsidRPr="0013415D">
        <w:rPr>
          <w:rFonts w:ascii="Arial" w:hAnsi="Arial" w:cs="Arial"/>
          <w:noProof/>
          <w:sz w:val="22"/>
          <w:szCs w:val="22"/>
        </w:rPr>
        <w:t>4</w:t>
      </w:r>
      <w:r w:rsidR="00984288" w:rsidRPr="0013415D">
        <w:rPr>
          <w:rFonts w:ascii="Arial" w:hAnsi="Arial" w:cs="Arial"/>
          <w:noProof/>
          <w:sz w:val="22"/>
          <w:szCs w:val="22"/>
        </w:rPr>
        <w:t xml:space="preserve">. </w:t>
      </w:r>
      <w:r w:rsidR="00694698" w:rsidRPr="0013415D">
        <w:rPr>
          <w:rFonts w:ascii="Arial" w:hAnsi="Arial" w:cs="Arial"/>
          <w:noProof/>
          <w:sz w:val="22"/>
          <w:szCs w:val="22"/>
        </w:rPr>
        <w:t>Za dzień zapłaty będzie uważany dzień obciążenia rachunku ZAMAWIAJĄCEGO.</w:t>
      </w:r>
    </w:p>
    <w:p w14:paraId="1C6D019E" w14:textId="1EF90256" w:rsidR="002E0D1F" w:rsidRPr="0013415D" w:rsidRDefault="00095666" w:rsidP="00EB2F73">
      <w:pPr>
        <w:tabs>
          <w:tab w:val="center" w:pos="2150"/>
          <w:tab w:val="center" w:pos="2859"/>
          <w:tab w:val="center" w:pos="3567"/>
          <w:tab w:val="center" w:pos="4275"/>
          <w:tab w:val="center" w:pos="4983"/>
          <w:tab w:val="center" w:pos="5691"/>
          <w:tab w:val="center" w:pos="6399"/>
          <w:tab w:val="center" w:pos="7107"/>
          <w:tab w:val="right" w:pos="9568"/>
        </w:tabs>
        <w:jc w:val="both"/>
        <w:rPr>
          <w:rStyle w:val="Pogrubienie"/>
          <w:rFonts w:ascii="Arial" w:eastAsia="Arial" w:hAnsi="Arial" w:cs="Arial"/>
          <w:b w:val="0"/>
          <w:bCs w:val="0"/>
          <w:sz w:val="22"/>
          <w:szCs w:val="22"/>
        </w:rPr>
      </w:pPr>
      <w:r w:rsidRPr="0013415D">
        <w:rPr>
          <w:rFonts w:ascii="Arial" w:eastAsia="Arial" w:hAnsi="Arial" w:cs="Arial"/>
          <w:color w:val="000000"/>
          <w:sz w:val="22"/>
          <w:szCs w:val="22"/>
        </w:rPr>
        <w:t>5</w:t>
      </w:r>
      <w:r w:rsidR="00694698" w:rsidRPr="0013415D">
        <w:rPr>
          <w:rFonts w:ascii="Arial" w:eastAsia="Arial" w:hAnsi="Arial" w:cs="Arial"/>
          <w:color w:val="000000"/>
          <w:sz w:val="22"/>
          <w:szCs w:val="22"/>
        </w:rPr>
        <w:t xml:space="preserve">. </w:t>
      </w:r>
      <w:r w:rsidR="00B23A2D" w:rsidRPr="0013415D">
        <w:rPr>
          <w:rStyle w:val="Pogrubienie"/>
          <w:rFonts w:ascii="Arial" w:eastAsia="Arial" w:hAnsi="Arial" w:cs="Arial"/>
          <w:b w:val="0"/>
          <w:bCs w:val="0"/>
          <w:sz w:val="22"/>
          <w:szCs w:val="22"/>
        </w:rPr>
        <w:t>ZAMAWIAJĄCY</w:t>
      </w:r>
      <w:r w:rsidR="003C1ECE" w:rsidRPr="0013415D">
        <w:rPr>
          <w:rStyle w:val="Pogrubienie"/>
          <w:rFonts w:ascii="Arial" w:eastAsia="Arial" w:hAnsi="Arial" w:cs="Arial"/>
          <w:b w:val="0"/>
          <w:bCs w:val="0"/>
          <w:sz w:val="22"/>
          <w:szCs w:val="22"/>
        </w:rPr>
        <w:t xml:space="preserve"> nie</w:t>
      </w:r>
      <w:r w:rsidR="00B23A2D" w:rsidRPr="0013415D">
        <w:rPr>
          <w:rStyle w:val="Pogrubienie"/>
          <w:rFonts w:ascii="Arial" w:eastAsia="Arial" w:hAnsi="Arial" w:cs="Arial"/>
          <w:b w:val="0"/>
          <w:bCs w:val="0"/>
          <w:sz w:val="22"/>
          <w:szCs w:val="22"/>
        </w:rPr>
        <w:t xml:space="preserve"> przewiduje możliwość dokonania płatności częściowych</w:t>
      </w:r>
      <w:r w:rsidR="002E0D1F" w:rsidRPr="0013415D">
        <w:rPr>
          <w:rStyle w:val="Pogrubienie"/>
          <w:rFonts w:ascii="Arial" w:eastAsia="Arial" w:hAnsi="Arial" w:cs="Arial"/>
          <w:b w:val="0"/>
          <w:bCs w:val="0"/>
          <w:sz w:val="22"/>
          <w:szCs w:val="22"/>
        </w:rPr>
        <w:t>.</w:t>
      </w:r>
    </w:p>
    <w:p w14:paraId="094DB5D3" w14:textId="6746E268" w:rsidR="00B23A2D" w:rsidRPr="0013415D" w:rsidRDefault="00095666" w:rsidP="00EB2F73">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Style w:val="Pogrubienie"/>
          <w:rFonts w:ascii="Arial" w:eastAsia="Arial" w:hAnsi="Arial" w:cs="Arial"/>
          <w:b w:val="0"/>
          <w:bCs w:val="0"/>
          <w:sz w:val="22"/>
          <w:szCs w:val="22"/>
        </w:rPr>
      </w:pPr>
      <w:r w:rsidRPr="0013415D">
        <w:rPr>
          <w:rStyle w:val="Pogrubienie"/>
          <w:rFonts w:ascii="Arial" w:eastAsia="Arial" w:hAnsi="Arial" w:cs="Arial"/>
          <w:b w:val="0"/>
          <w:bCs w:val="0"/>
          <w:sz w:val="22"/>
          <w:szCs w:val="22"/>
        </w:rPr>
        <w:t>6</w:t>
      </w:r>
      <w:r w:rsidR="00694698" w:rsidRPr="0013415D">
        <w:rPr>
          <w:rStyle w:val="Pogrubienie"/>
          <w:rFonts w:ascii="Arial" w:eastAsia="Arial" w:hAnsi="Arial" w:cs="Arial"/>
          <w:b w:val="0"/>
          <w:bCs w:val="0"/>
          <w:sz w:val="22"/>
          <w:szCs w:val="22"/>
        </w:rPr>
        <w:t xml:space="preserve">. </w:t>
      </w:r>
      <w:r w:rsidR="00B23A2D" w:rsidRPr="0013415D">
        <w:rPr>
          <w:rStyle w:val="Pogrubienie"/>
          <w:rFonts w:ascii="Arial" w:eastAsia="Arial" w:hAnsi="Arial" w:cs="Arial"/>
          <w:b w:val="0"/>
          <w:bCs w:val="0"/>
          <w:sz w:val="22"/>
          <w:szCs w:val="22"/>
        </w:rPr>
        <w:t>Podstawą wystawienia przez WYKONAWCĘ faktury VAT jest wykonanie przedmiotu</w:t>
      </w:r>
      <w:r w:rsidR="00B23A2D" w:rsidRPr="0013415D">
        <w:rPr>
          <w:rStyle w:val="Pogrubienie"/>
          <w:rFonts w:ascii="Arial" w:eastAsia="Arial" w:hAnsi="Arial" w:cs="Arial"/>
          <w:b w:val="0"/>
          <w:bCs w:val="0"/>
          <w:color w:val="FF0000"/>
          <w:sz w:val="22"/>
          <w:szCs w:val="22"/>
        </w:rPr>
        <w:t xml:space="preserve"> </w:t>
      </w:r>
      <w:r w:rsidR="00B23A2D" w:rsidRPr="0013415D">
        <w:rPr>
          <w:rStyle w:val="Pogrubienie"/>
          <w:rFonts w:ascii="Arial" w:eastAsia="Arial" w:hAnsi="Arial" w:cs="Arial"/>
          <w:b w:val="0"/>
          <w:bCs w:val="0"/>
          <w:sz w:val="22"/>
          <w:szCs w:val="22"/>
        </w:rPr>
        <w:t>zamówienia bez wad, co potwierdzone zostanie przez</w:t>
      </w:r>
      <w:r w:rsidR="00694698" w:rsidRPr="0013415D">
        <w:rPr>
          <w:rStyle w:val="Pogrubienie"/>
          <w:rFonts w:ascii="Arial" w:eastAsia="Arial" w:hAnsi="Arial" w:cs="Arial"/>
          <w:b w:val="0"/>
          <w:bCs w:val="0"/>
          <w:sz w:val="22"/>
          <w:szCs w:val="22"/>
        </w:rPr>
        <w:t xml:space="preserve"> Komisję Odbiorową oraz</w:t>
      </w:r>
      <w:r w:rsidR="00B23A2D" w:rsidRPr="0013415D">
        <w:rPr>
          <w:rStyle w:val="Pogrubienie"/>
          <w:rFonts w:ascii="Arial" w:eastAsia="Arial" w:hAnsi="Arial" w:cs="Arial"/>
          <w:b w:val="0"/>
          <w:bCs w:val="0"/>
          <w:sz w:val="22"/>
          <w:szCs w:val="22"/>
        </w:rPr>
        <w:t xml:space="preserve"> Inspektora Nadzoru Inwestorskiego protokołem odbioru</w:t>
      </w:r>
      <w:r w:rsidR="003C1ECE" w:rsidRPr="0013415D">
        <w:rPr>
          <w:rStyle w:val="Pogrubienie"/>
          <w:rFonts w:ascii="Arial" w:eastAsia="Arial" w:hAnsi="Arial" w:cs="Arial"/>
          <w:b w:val="0"/>
          <w:bCs w:val="0"/>
          <w:sz w:val="22"/>
          <w:szCs w:val="22"/>
        </w:rPr>
        <w:t xml:space="preserve"> końcowego.</w:t>
      </w:r>
    </w:p>
    <w:p w14:paraId="7DCE8929" w14:textId="3BE96B95" w:rsidR="00D66DEC" w:rsidRPr="0013415D" w:rsidRDefault="00095666" w:rsidP="00D66DEC">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Style w:val="Pogrubienie"/>
          <w:rFonts w:ascii="Arial" w:eastAsia="Arial" w:hAnsi="Arial" w:cs="Arial"/>
          <w:b w:val="0"/>
          <w:bCs w:val="0"/>
          <w:sz w:val="22"/>
          <w:szCs w:val="22"/>
        </w:rPr>
      </w:pPr>
      <w:r w:rsidRPr="0013415D">
        <w:rPr>
          <w:rStyle w:val="Pogrubienie"/>
          <w:rFonts w:ascii="Arial" w:eastAsia="Arial" w:hAnsi="Arial" w:cs="Arial"/>
          <w:b w:val="0"/>
          <w:bCs w:val="0"/>
          <w:sz w:val="22"/>
          <w:szCs w:val="22"/>
        </w:rPr>
        <w:t>7</w:t>
      </w:r>
      <w:r w:rsidR="00694698" w:rsidRPr="0013415D">
        <w:rPr>
          <w:rStyle w:val="Pogrubienie"/>
          <w:rFonts w:ascii="Arial" w:eastAsia="Arial" w:hAnsi="Arial" w:cs="Arial"/>
          <w:b w:val="0"/>
          <w:bCs w:val="0"/>
          <w:sz w:val="22"/>
          <w:szCs w:val="22"/>
        </w:rPr>
        <w:t xml:space="preserve">. </w:t>
      </w:r>
      <w:r w:rsidR="00B23A2D" w:rsidRPr="0013415D">
        <w:rPr>
          <w:rStyle w:val="Pogrubienie"/>
          <w:rFonts w:ascii="Arial" w:eastAsia="Arial" w:hAnsi="Arial" w:cs="Arial"/>
          <w:b w:val="0"/>
          <w:bCs w:val="0"/>
          <w:sz w:val="22"/>
          <w:szCs w:val="22"/>
        </w:rPr>
        <w:t>WYKONAWCA nie może odmówić wykonania, w ramach ustalonego wynagrodzenia robót określonych w opisie przedmiotu zamówienia, w tym w dokumentacji projektowej oraz robót zamiennych uzgodnionych między stronami.</w:t>
      </w:r>
    </w:p>
    <w:p w14:paraId="4B336244" w14:textId="3AC47FD7" w:rsidR="000A62D8" w:rsidRPr="0013415D" w:rsidRDefault="00095666" w:rsidP="00D66DEC">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hAnsi="Arial" w:cs="Arial"/>
          <w:sz w:val="22"/>
          <w:szCs w:val="22"/>
          <w:lang w:eastAsia="ar-SA"/>
        </w:rPr>
      </w:pPr>
      <w:r w:rsidRPr="0013415D">
        <w:rPr>
          <w:rStyle w:val="Pogrubienie"/>
          <w:rFonts w:ascii="Arial" w:eastAsia="Arial" w:hAnsi="Arial" w:cs="Arial"/>
          <w:b w:val="0"/>
          <w:bCs w:val="0"/>
          <w:sz w:val="22"/>
          <w:szCs w:val="22"/>
        </w:rPr>
        <w:t>8</w:t>
      </w:r>
      <w:r w:rsidR="00D66DEC" w:rsidRPr="0013415D">
        <w:rPr>
          <w:rStyle w:val="Pogrubienie"/>
          <w:rFonts w:ascii="Arial" w:eastAsia="Arial" w:hAnsi="Arial" w:cs="Arial"/>
          <w:b w:val="0"/>
          <w:bCs w:val="0"/>
          <w:sz w:val="22"/>
          <w:szCs w:val="22"/>
        </w:rPr>
        <w:t xml:space="preserve">. </w:t>
      </w:r>
      <w:r w:rsidR="002A494F" w:rsidRPr="0013415D">
        <w:rPr>
          <w:rFonts w:ascii="Arial" w:hAnsi="Arial" w:cs="Arial"/>
          <w:sz w:val="22"/>
          <w:szCs w:val="22"/>
          <w:lang w:eastAsia="ar-SA"/>
        </w:rPr>
        <w:t>Ustalone wynagrodzenie jest wynagrodzeniem ryczałtowym</w:t>
      </w:r>
      <w:r w:rsidR="000A62D8" w:rsidRPr="0013415D">
        <w:rPr>
          <w:rFonts w:ascii="Arial" w:hAnsi="Arial" w:cs="Arial"/>
          <w:sz w:val="22"/>
          <w:szCs w:val="22"/>
          <w:lang w:eastAsia="ar-SA"/>
        </w:rPr>
        <w:t xml:space="preserve"> i nie będzie podlegało rewaloryzacji lub renegocjacji w trakcie i po realizacji niniejszego zamówienia.</w:t>
      </w:r>
      <w:r w:rsidR="002A494F" w:rsidRPr="0013415D">
        <w:rPr>
          <w:rFonts w:ascii="Arial" w:hAnsi="Arial" w:cs="Arial"/>
          <w:sz w:val="22"/>
          <w:szCs w:val="22"/>
          <w:lang w:eastAsia="ar-SA"/>
        </w:rPr>
        <w:t xml:space="preserve"> </w:t>
      </w:r>
    </w:p>
    <w:p w14:paraId="4449EF12" w14:textId="0614DDD5" w:rsidR="002A494F" w:rsidRPr="0013415D" w:rsidRDefault="000A62D8" w:rsidP="000A62D8">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eastAsia="Arial" w:hAnsi="Arial" w:cs="Arial"/>
          <w:sz w:val="22"/>
          <w:szCs w:val="22"/>
        </w:rPr>
      </w:pPr>
      <w:r w:rsidRPr="0013415D">
        <w:rPr>
          <w:rFonts w:ascii="Arial" w:hAnsi="Arial" w:cs="Arial"/>
          <w:sz w:val="22"/>
          <w:szCs w:val="22"/>
          <w:lang w:eastAsia="ar-SA"/>
        </w:rPr>
        <w:tab/>
        <w:t>Wynagrodzenie</w:t>
      </w:r>
      <w:r w:rsidR="002A494F" w:rsidRPr="0013415D">
        <w:rPr>
          <w:rFonts w:ascii="Arial" w:hAnsi="Arial" w:cs="Arial"/>
          <w:sz w:val="22"/>
          <w:szCs w:val="22"/>
          <w:lang w:eastAsia="ar-SA"/>
        </w:rPr>
        <w:t xml:space="preserve"> obejmuje wszelkie koszty (w tym materiałów i robocizny) wynikające </w:t>
      </w:r>
      <w:r w:rsidRPr="0013415D">
        <w:rPr>
          <w:rFonts w:ascii="Arial" w:hAnsi="Arial" w:cs="Arial"/>
          <w:sz w:val="22"/>
          <w:szCs w:val="22"/>
          <w:lang w:eastAsia="ar-SA"/>
        </w:rPr>
        <w:br/>
      </w:r>
      <w:r w:rsidR="002A494F" w:rsidRPr="0013415D">
        <w:rPr>
          <w:rFonts w:ascii="Arial" w:hAnsi="Arial" w:cs="Arial"/>
          <w:sz w:val="22"/>
          <w:szCs w:val="22"/>
          <w:lang w:eastAsia="ar-SA"/>
        </w:rPr>
        <w:t>z dokumentów przetargowych, a niezbędne do realizacji umowy oraz wykonania wszelkich prac w tym prac dodatkowych, będących naturalną konsekwencją procesu budowlanego i w naturalny sposób z niego wynikających, których konieczność wykonania była możliwa do przewidzenia przez WYKONAWCĘ na podstawie dokumentacji przetargowej. Wynagrodzenie to może ulec zmianie</w:t>
      </w:r>
      <w:r w:rsidR="00B85985" w:rsidRPr="0013415D">
        <w:rPr>
          <w:rFonts w:ascii="Arial" w:hAnsi="Arial" w:cs="Arial"/>
          <w:sz w:val="22"/>
          <w:szCs w:val="22"/>
          <w:lang w:eastAsia="ar-SA"/>
        </w:rPr>
        <w:t xml:space="preserve"> wyłącznie</w:t>
      </w:r>
      <w:r w:rsidR="002A494F" w:rsidRPr="0013415D">
        <w:rPr>
          <w:rFonts w:ascii="Arial" w:hAnsi="Arial" w:cs="Arial"/>
          <w:sz w:val="22"/>
          <w:szCs w:val="22"/>
          <w:lang w:eastAsia="ar-SA"/>
        </w:rPr>
        <w:t xml:space="preserve"> w szczególnie uzasadnionych przypadkach </w:t>
      </w:r>
      <w:r w:rsidRPr="0013415D">
        <w:rPr>
          <w:rFonts w:ascii="Arial" w:hAnsi="Arial" w:cs="Arial"/>
          <w:sz w:val="22"/>
          <w:szCs w:val="22"/>
          <w:lang w:eastAsia="ar-SA"/>
        </w:rPr>
        <w:br/>
      </w:r>
      <w:r w:rsidR="002A494F" w:rsidRPr="0013415D">
        <w:rPr>
          <w:rFonts w:ascii="Arial" w:hAnsi="Arial" w:cs="Arial"/>
          <w:sz w:val="22"/>
          <w:szCs w:val="22"/>
          <w:lang w:eastAsia="ar-SA"/>
        </w:rPr>
        <w:t xml:space="preserve">w zależności od wystąpienia: </w:t>
      </w:r>
    </w:p>
    <w:p w14:paraId="63655CD4" w14:textId="77777777" w:rsidR="002A494F" w:rsidRPr="0013415D" w:rsidRDefault="002A494F" w:rsidP="00EB2F73">
      <w:pPr>
        <w:suppressAutoHyphens/>
        <w:ind w:left="284" w:right="3"/>
        <w:jc w:val="both"/>
        <w:rPr>
          <w:rFonts w:ascii="Arial" w:hAnsi="Arial" w:cs="Arial"/>
          <w:sz w:val="22"/>
          <w:szCs w:val="22"/>
          <w:lang w:eastAsia="ar-SA"/>
        </w:rPr>
      </w:pPr>
      <w:r w:rsidRPr="0013415D">
        <w:rPr>
          <w:rFonts w:ascii="Arial" w:hAnsi="Arial" w:cs="Arial"/>
          <w:sz w:val="22"/>
          <w:szCs w:val="22"/>
          <w:lang w:eastAsia="ar-SA"/>
        </w:rPr>
        <w:t>- przypadków wyłączenia z realizacji przez ZAMAWIAJĄCEGO części prac objętych zamówieniem podstawowym,</w:t>
      </w:r>
    </w:p>
    <w:p w14:paraId="4F7F08F7" w14:textId="3EDFA6EC" w:rsidR="006350E1" w:rsidRPr="0013415D" w:rsidRDefault="002A494F" w:rsidP="00914ED1">
      <w:pPr>
        <w:suppressAutoHyphens/>
        <w:ind w:left="284" w:right="3"/>
        <w:jc w:val="both"/>
        <w:rPr>
          <w:rFonts w:ascii="Arial" w:hAnsi="Arial" w:cs="Arial"/>
          <w:sz w:val="22"/>
          <w:szCs w:val="22"/>
          <w:lang w:eastAsia="ar-SA"/>
        </w:rPr>
      </w:pPr>
      <w:r w:rsidRPr="0013415D">
        <w:rPr>
          <w:rFonts w:ascii="Arial" w:hAnsi="Arial" w:cs="Arial"/>
          <w:sz w:val="22"/>
          <w:szCs w:val="22"/>
          <w:lang w:eastAsia="ar-SA"/>
        </w:rPr>
        <w:t>- konieczności wykonania robót (prac, materiałów, technologii) zamiennych i robót dodatkowych nieobjętych zakresem podstawowym, które mogą wystąpić w trakcie realizacji zadania, które będą związane wprost z realizacją zamówienia podstawowego a ich realizacja jest niezbędna do prawidłowej realizacji zamówienia i nie stanowią prac będących naturalną konsekwencją procesu budowlanego i w naturalny sposób z niego wynikających, których konieczność wykonania była możliwa do przewidzenia przez WYKONAWCĘ na podstawie dokumentacji przetargowej.</w:t>
      </w:r>
    </w:p>
    <w:p w14:paraId="2699723A" w14:textId="20AC927B" w:rsidR="00665969" w:rsidRPr="0013415D" w:rsidRDefault="00095666" w:rsidP="00D66DEC">
      <w:p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9</w:t>
      </w:r>
      <w:r w:rsidR="00D66DEC" w:rsidRPr="0013415D">
        <w:rPr>
          <w:rFonts w:ascii="Arial" w:hAnsi="Arial" w:cs="Arial"/>
          <w:sz w:val="22"/>
          <w:szCs w:val="22"/>
          <w:lang w:eastAsia="ar-SA"/>
        </w:rPr>
        <w:t xml:space="preserve">. </w:t>
      </w:r>
      <w:r w:rsidR="00665969" w:rsidRPr="0013415D">
        <w:rPr>
          <w:rFonts w:ascii="Arial" w:hAnsi="Arial" w:cs="Arial"/>
          <w:sz w:val="22"/>
          <w:szCs w:val="22"/>
          <w:lang w:eastAsia="ar-SA"/>
        </w:rPr>
        <w:t xml:space="preserve">Wykonawca winien wraz z fakturą dostarczyć potwierdzenie zapłaty </w:t>
      </w:r>
      <w:r w:rsidR="00C42795" w:rsidRPr="0013415D">
        <w:rPr>
          <w:rFonts w:ascii="Arial" w:hAnsi="Arial" w:cs="Arial"/>
          <w:sz w:val="22"/>
          <w:szCs w:val="22"/>
          <w:lang w:eastAsia="ar-SA"/>
        </w:rPr>
        <w:t xml:space="preserve">wynagrodzenia </w:t>
      </w:r>
      <w:r w:rsidR="00665969" w:rsidRPr="0013415D">
        <w:rPr>
          <w:rFonts w:ascii="Arial" w:hAnsi="Arial" w:cs="Arial"/>
          <w:sz w:val="22"/>
          <w:szCs w:val="22"/>
          <w:lang w:eastAsia="ar-SA"/>
        </w:rPr>
        <w:t>PODWYKONAWCO</w:t>
      </w:r>
      <w:r w:rsidR="00C42795" w:rsidRPr="0013415D">
        <w:rPr>
          <w:rFonts w:ascii="Arial" w:hAnsi="Arial" w:cs="Arial"/>
          <w:sz w:val="22"/>
          <w:szCs w:val="22"/>
          <w:lang w:eastAsia="ar-SA"/>
        </w:rPr>
        <w:t>M</w:t>
      </w:r>
      <w:r w:rsidR="00665969" w:rsidRPr="0013415D">
        <w:rPr>
          <w:rFonts w:ascii="Arial" w:hAnsi="Arial" w:cs="Arial"/>
          <w:sz w:val="22"/>
          <w:szCs w:val="22"/>
          <w:lang w:eastAsia="ar-SA"/>
        </w:rPr>
        <w:t>.</w:t>
      </w:r>
    </w:p>
    <w:p w14:paraId="336F9375" w14:textId="62DBD579" w:rsidR="006D6A04" w:rsidRPr="0013415D" w:rsidRDefault="006D6A04" w:rsidP="00665969">
      <w:pPr>
        <w:suppressAutoHyphens/>
        <w:ind w:left="284" w:right="3"/>
        <w:jc w:val="both"/>
        <w:rPr>
          <w:rFonts w:ascii="Arial" w:hAnsi="Arial" w:cs="Arial"/>
          <w:sz w:val="22"/>
          <w:szCs w:val="22"/>
          <w:lang w:eastAsia="ar-SA"/>
        </w:rPr>
      </w:pPr>
      <w:r w:rsidRPr="0013415D">
        <w:rPr>
          <w:rFonts w:ascii="Arial" w:hAnsi="Arial" w:cs="Arial"/>
          <w:sz w:val="22"/>
          <w:szCs w:val="22"/>
        </w:rPr>
        <w:t>Jeżeli WYKONAWCA nie dostarczy ZAMAWIAJĄCEMU potwierdzenia dokonania zapłaty dla PODWYKONAWCY potwierdzonego przez PODWYKONAWCĘ, ZAMAWIAJĄCY może według własnego uznania zapłacić PODWYKONAWCY bezpośrednio całość lub część należnej mu kwoty, potrącając odpowiednio tę kwotę z faktury WYKONAWCY.</w:t>
      </w:r>
    </w:p>
    <w:p w14:paraId="3393A279" w14:textId="1F3B1E70" w:rsidR="00B23A2D" w:rsidRPr="0013415D" w:rsidRDefault="006D6A04" w:rsidP="00D66DEC">
      <w:pPr>
        <w:suppressAutoHyphens/>
        <w:ind w:left="284" w:right="3" w:hanging="284"/>
        <w:jc w:val="both"/>
        <w:rPr>
          <w:rFonts w:ascii="Arial" w:hAnsi="Arial" w:cs="Arial"/>
          <w:sz w:val="22"/>
          <w:szCs w:val="22"/>
          <w:lang w:eastAsia="ar-SA"/>
        </w:rPr>
      </w:pPr>
      <w:r w:rsidRPr="0013415D">
        <w:rPr>
          <w:rFonts w:ascii="Arial" w:hAnsi="Arial" w:cs="Arial"/>
          <w:sz w:val="22"/>
          <w:szCs w:val="22"/>
        </w:rPr>
        <w:t>1</w:t>
      </w:r>
      <w:r w:rsidR="00095666" w:rsidRPr="0013415D">
        <w:rPr>
          <w:rFonts w:ascii="Arial" w:hAnsi="Arial" w:cs="Arial"/>
          <w:sz w:val="22"/>
          <w:szCs w:val="22"/>
        </w:rPr>
        <w:t>0</w:t>
      </w:r>
      <w:r w:rsidRPr="0013415D">
        <w:rPr>
          <w:rFonts w:ascii="Arial" w:hAnsi="Arial" w:cs="Arial"/>
          <w:sz w:val="22"/>
          <w:szCs w:val="22"/>
        </w:rPr>
        <w:t xml:space="preserve">. </w:t>
      </w:r>
      <w:r w:rsidR="00B23A2D" w:rsidRPr="0013415D">
        <w:rPr>
          <w:rFonts w:ascii="Arial" w:hAnsi="Arial" w:cs="Arial"/>
          <w:sz w:val="22"/>
          <w:szCs w:val="22"/>
        </w:rPr>
        <w:t xml:space="preserve">ZAMAWIAJĄCY dokonuje bezpośredniej zapłaty wymagalnego wynagrodzenia przysługującego PODWYKONAWCY lub dalszemu PODWYKONAWCY na warunkach określonych w przepisach, w tym ustawie o zamówieniach publicznych w przypadku uchylania się od obowiązku zapłaty odpowiednio przez </w:t>
      </w:r>
      <w:r w:rsidR="00B23A2D" w:rsidRPr="0013415D">
        <w:rPr>
          <w:rFonts w:ascii="Arial" w:hAnsi="Arial" w:cs="Arial"/>
          <w:caps/>
          <w:sz w:val="22"/>
          <w:szCs w:val="22"/>
        </w:rPr>
        <w:t>WykonawcĘ</w:t>
      </w:r>
      <w:r w:rsidR="00B23A2D" w:rsidRPr="0013415D">
        <w:rPr>
          <w:rFonts w:ascii="Arial" w:hAnsi="Arial" w:cs="Arial"/>
          <w:sz w:val="22"/>
          <w:szCs w:val="22"/>
        </w:rPr>
        <w:t xml:space="preserve">, PODWYKONAWCĘ lub dalszego PODWYKONAWCĘ zamówienia na roboty budowlane. Wynagrodzenie to dotyczy wyłącznie należności powstałych po zaakceptowaniu przez </w:t>
      </w:r>
      <w:r w:rsidR="00B23A2D" w:rsidRPr="0013415D">
        <w:rPr>
          <w:rFonts w:ascii="Arial" w:hAnsi="Arial" w:cs="Arial"/>
          <w:sz w:val="22"/>
          <w:szCs w:val="22"/>
        </w:rPr>
        <w:lastRenderedPageBreak/>
        <w:t>ZAMAWIAJĄCEGO umowy o podwykonawstwo, której przedmiotem są roboty budowlane lub po przedłożeniu ZAMAWIAJĄCEMU poświadczonej za zgodność</w:t>
      </w:r>
      <w:r w:rsidR="006D6C14" w:rsidRPr="0013415D">
        <w:rPr>
          <w:rFonts w:ascii="Arial" w:hAnsi="Arial" w:cs="Arial"/>
          <w:sz w:val="22"/>
          <w:szCs w:val="22"/>
        </w:rPr>
        <w:t xml:space="preserve"> </w:t>
      </w:r>
      <w:r w:rsidR="00B23A2D" w:rsidRPr="0013415D">
        <w:rPr>
          <w:rFonts w:ascii="Arial" w:hAnsi="Arial" w:cs="Arial"/>
          <w:sz w:val="22"/>
          <w:szCs w:val="22"/>
        </w:rPr>
        <w:t xml:space="preserve">z oryginałem kopii umowy o podwykonawstwo, której przedmiotem są dostawy lub usługi. Wynagrodzenie to nie może przekraczać wysokości kwot określonych przez WYKONAWCĘ </w:t>
      </w:r>
      <w:r w:rsidR="00B23A2D" w:rsidRPr="0013415D">
        <w:rPr>
          <w:rFonts w:ascii="Arial" w:hAnsi="Arial" w:cs="Arial"/>
          <w:sz w:val="22"/>
          <w:szCs w:val="22"/>
        </w:rPr>
        <w:br/>
        <w:t>w ofercie przetargowej dla robót budowlanych, dostaw i usług, które powierzył PODWYKONAWCOM lub dalszym PODWYKONAWCOM.</w:t>
      </w:r>
    </w:p>
    <w:p w14:paraId="41CCC277" w14:textId="66A9F56A" w:rsidR="00B23A2D" w:rsidRPr="00EB2F73" w:rsidRDefault="008004D8" w:rsidP="00EB2F73">
      <w:pPr>
        <w:pStyle w:val="Tekstpodstawowywcity"/>
        <w:widowControl w:val="0"/>
        <w:suppressAutoHyphens/>
        <w:spacing w:after="0"/>
        <w:ind w:left="284" w:hanging="284"/>
        <w:jc w:val="both"/>
        <w:rPr>
          <w:rFonts w:ascii="Arial" w:hAnsi="Arial" w:cs="Arial"/>
          <w:b/>
          <w:sz w:val="22"/>
          <w:szCs w:val="22"/>
        </w:rPr>
      </w:pPr>
      <w:r w:rsidRPr="0013415D">
        <w:rPr>
          <w:rFonts w:ascii="Arial" w:hAnsi="Arial" w:cs="Arial"/>
          <w:sz w:val="22"/>
          <w:szCs w:val="22"/>
        </w:rPr>
        <w:t>1</w:t>
      </w:r>
      <w:r w:rsidR="00095666" w:rsidRPr="0013415D">
        <w:rPr>
          <w:rFonts w:ascii="Arial" w:hAnsi="Arial" w:cs="Arial"/>
          <w:sz w:val="22"/>
          <w:szCs w:val="22"/>
        </w:rPr>
        <w:t>1</w:t>
      </w:r>
      <w:r w:rsidR="002E0D1F" w:rsidRPr="0013415D">
        <w:rPr>
          <w:rFonts w:ascii="Arial" w:hAnsi="Arial" w:cs="Arial"/>
          <w:sz w:val="22"/>
          <w:szCs w:val="22"/>
        </w:rPr>
        <w:t xml:space="preserve">. </w:t>
      </w:r>
      <w:r w:rsidR="00B23A2D" w:rsidRPr="0013415D">
        <w:rPr>
          <w:rFonts w:ascii="Arial" w:hAnsi="Arial" w:cs="Arial"/>
          <w:sz w:val="22"/>
          <w:szCs w:val="22"/>
        </w:rPr>
        <w:t>Konieczność wielokrotnego dokonywania bezpośredniej zapłaty wymagalnego wynagrodzenia przysługującego PODWYKONAWCY lub dalszemu PODWYKONAWCY lub konieczność dokonywania bezpośrednich zapłat na sumę większą niż 5% wynagrodzenia umownego brutto określonego w § 2 ust. 1 niniejszej umowy, może stanowić podstawę do odstąpienia od umowy przez ZAMAWIAJĄCEGO z przyczyn, za które ponosi odpowiedzialność WYKONAWCA.</w:t>
      </w:r>
    </w:p>
    <w:p w14:paraId="19FD41F8" w14:textId="77777777" w:rsidR="00EB2F73" w:rsidRPr="00EB2F73" w:rsidRDefault="00EB2F73" w:rsidP="00EB2F73">
      <w:pPr>
        <w:pStyle w:val="Tekstpodstawowywcity"/>
        <w:widowControl w:val="0"/>
        <w:suppressAutoHyphens/>
        <w:spacing w:after="0"/>
        <w:ind w:left="284" w:hanging="284"/>
        <w:jc w:val="both"/>
        <w:rPr>
          <w:rFonts w:ascii="Arial" w:hAnsi="Arial" w:cs="Arial"/>
          <w:b/>
          <w:sz w:val="22"/>
          <w:szCs w:val="22"/>
        </w:rPr>
      </w:pPr>
    </w:p>
    <w:p w14:paraId="2C3C21EE" w14:textId="77777777" w:rsidR="00EB2F73" w:rsidRDefault="00EB2F73" w:rsidP="00EB2F73">
      <w:pPr>
        <w:jc w:val="center"/>
        <w:rPr>
          <w:rFonts w:ascii="Arial" w:hAnsi="Arial" w:cs="Arial"/>
          <w:b/>
          <w:sz w:val="22"/>
          <w:szCs w:val="22"/>
        </w:rPr>
      </w:pPr>
      <w:r w:rsidRPr="00EB2F73">
        <w:rPr>
          <w:rFonts w:ascii="Arial" w:hAnsi="Arial" w:cs="Arial"/>
          <w:b/>
          <w:sz w:val="22"/>
          <w:szCs w:val="22"/>
        </w:rPr>
        <w:t>§ 3</w:t>
      </w:r>
    </w:p>
    <w:p w14:paraId="44299FD2" w14:textId="42F1C88D" w:rsidR="00A74415" w:rsidRPr="00EB2F73" w:rsidRDefault="00A74415" w:rsidP="00EB2F73">
      <w:pPr>
        <w:jc w:val="center"/>
        <w:rPr>
          <w:rFonts w:ascii="Arial" w:hAnsi="Arial" w:cs="Arial"/>
          <w:b/>
          <w:sz w:val="22"/>
          <w:szCs w:val="22"/>
        </w:rPr>
      </w:pPr>
      <w:r>
        <w:rPr>
          <w:rFonts w:ascii="Arial" w:hAnsi="Arial" w:cs="Arial"/>
          <w:b/>
          <w:sz w:val="22"/>
          <w:szCs w:val="22"/>
        </w:rPr>
        <w:t>Roboty dodatkowe, zamienne</w:t>
      </w:r>
    </w:p>
    <w:p w14:paraId="53FAE10B" w14:textId="56E53A24" w:rsidR="00B23A2D" w:rsidRPr="0013415D" w:rsidRDefault="009711C2" w:rsidP="009711C2">
      <w:pPr>
        <w:pStyle w:val="Tekstpodstawowywcity"/>
        <w:widowControl w:val="0"/>
        <w:tabs>
          <w:tab w:val="left" w:pos="284"/>
          <w:tab w:val="left" w:pos="1134"/>
          <w:tab w:val="left" w:pos="1701"/>
          <w:tab w:val="left" w:pos="2268"/>
        </w:tabs>
        <w:suppressAutoHyphens/>
        <w:spacing w:after="0"/>
        <w:ind w:left="284" w:hanging="284"/>
        <w:jc w:val="both"/>
        <w:rPr>
          <w:rFonts w:ascii="Arial" w:hAnsi="Arial" w:cs="Arial"/>
          <w:sz w:val="22"/>
          <w:szCs w:val="22"/>
        </w:rPr>
      </w:pPr>
      <w:r w:rsidRPr="0013415D">
        <w:rPr>
          <w:rFonts w:ascii="Arial" w:hAnsi="Arial" w:cs="Arial"/>
          <w:sz w:val="22"/>
          <w:szCs w:val="22"/>
        </w:rPr>
        <w:t xml:space="preserve">1. </w:t>
      </w:r>
      <w:r w:rsidR="00B23A2D" w:rsidRPr="0013415D">
        <w:rPr>
          <w:rFonts w:ascii="Arial" w:hAnsi="Arial" w:cs="Arial"/>
          <w:sz w:val="22"/>
          <w:szCs w:val="22"/>
        </w:rPr>
        <w:t>W uzasadnionych przypadkach, za dodatkowym wynagrodzeniem, dopuszcza się realizację robót zamiennych (w tym materiałów zamiennych) lub robót dodatkowych nieujętych w dokumentacji zamówienia podstawowego, a niezbędnych do wykonania przedmiotu zamówienia wynikających</w:t>
      </w:r>
      <w:r w:rsidR="006D6C14" w:rsidRPr="0013415D">
        <w:rPr>
          <w:rFonts w:ascii="Arial" w:hAnsi="Arial" w:cs="Arial"/>
          <w:sz w:val="22"/>
          <w:szCs w:val="22"/>
        </w:rPr>
        <w:t xml:space="preserve"> </w:t>
      </w:r>
      <w:r w:rsidR="00B23A2D" w:rsidRPr="0013415D">
        <w:rPr>
          <w:rFonts w:ascii="Arial" w:hAnsi="Arial" w:cs="Arial"/>
          <w:sz w:val="22"/>
          <w:szCs w:val="22"/>
        </w:rPr>
        <w:t xml:space="preserve">z technologii realizacji robót i stanowiących kontynuację prowadzonych prac dla zachowania ciągłości funkcjonalno-użytkowej przedmiotu zamówienia, jeżeli wprowadzenie tych robót nie wpłynie negatywnie na prawidłowe wykonanie umowy i nie będą prowadzić do zmian charakteru umowy. Wynagrodzenie za roboty dodatkowe i zamienne (w tym prace, materiały, technologie zamienne) będzie rozliczane kosztorysowo. Przed przystąpieniem do realizacji tych robót wymagane jest przedstawienie ZAMAWIAJĄCEMU szczegółowego uzasadnienia konieczności wprowadzenia tych robót, sporządzenia kosztorysu ofertowego zatwierdzonego przez Inspektora Nadzoru, uzyskanie zgody </w:t>
      </w:r>
      <w:r w:rsidR="00B23A2D" w:rsidRPr="0013415D">
        <w:rPr>
          <w:rFonts w:ascii="Arial" w:hAnsi="Arial" w:cs="Arial"/>
          <w:caps/>
          <w:sz w:val="22"/>
          <w:szCs w:val="22"/>
        </w:rPr>
        <w:t xml:space="preserve">Zamawiającego, </w:t>
      </w:r>
      <w:r w:rsidR="00B23A2D" w:rsidRPr="0013415D">
        <w:rPr>
          <w:rFonts w:ascii="Arial" w:hAnsi="Arial" w:cs="Arial"/>
          <w:sz w:val="22"/>
          <w:szCs w:val="22"/>
        </w:rPr>
        <w:t>akceptacji projektanta, jeżeli taka akceptacja będzie wymagana oraz sporządzenia protokołu konieczności określającego zakres tych robót co będzie podstawą dokonania zmian umowy. Przygotowanie tego protokołu oraz uzyskanie pisemnej akceptacji projektanta spoczywa na kierowniku budowy.</w:t>
      </w:r>
    </w:p>
    <w:p w14:paraId="5A984500" w14:textId="2253B1E3" w:rsidR="00B23A2D" w:rsidRPr="0013415D" w:rsidRDefault="009711C2" w:rsidP="009711C2">
      <w:pPr>
        <w:pStyle w:val="Tekstpodstawowywcity"/>
        <w:widowControl w:val="0"/>
        <w:tabs>
          <w:tab w:val="left" w:pos="284"/>
          <w:tab w:val="left" w:pos="1134"/>
          <w:tab w:val="left" w:pos="1701"/>
          <w:tab w:val="left" w:pos="2268"/>
        </w:tabs>
        <w:suppressAutoHyphens/>
        <w:spacing w:after="0"/>
        <w:ind w:left="284" w:hanging="284"/>
        <w:jc w:val="both"/>
        <w:rPr>
          <w:rFonts w:ascii="Arial" w:hAnsi="Arial" w:cs="Arial"/>
          <w:sz w:val="22"/>
          <w:szCs w:val="22"/>
        </w:rPr>
      </w:pPr>
      <w:r w:rsidRPr="0013415D">
        <w:rPr>
          <w:rFonts w:ascii="Arial" w:hAnsi="Arial" w:cs="Arial"/>
          <w:sz w:val="22"/>
          <w:szCs w:val="22"/>
        </w:rPr>
        <w:t xml:space="preserve">2. </w:t>
      </w:r>
      <w:r w:rsidR="00B23A2D" w:rsidRPr="0013415D">
        <w:rPr>
          <w:rFonts w:ascii="Arial" w:hAnsi="Arial" w:cs="Arial"/>
          <w:sz w:val="22"/>
          <w:szCs w:val="22"/>
        </w:rPr>
        <w:t>W uzasadnionych przypadkach, o których mowa w ust 8 jeżeli w toku realizacji robót wystąpi konieczność wykonania robót dodatkowych, jeśli ich wykonanie jest niezbędne do prawidłowego wykonania zamówienia, WYKONAWCA występuje do ZAMAWIAJĄCEGO z pisemnym wnioskiem uzasadniającym konieczność wprowadzenia takich robót oraz przedstawia szczegółowy kosztorys ofertowy planowanych robót w oparciu o ceny rynkowe nie większe jednak od średnich cen kwartalnych. Kalkulacje te zostaną sprawdzone zweryfikowane przez Inspektora Nadzoru inwestorskiego. ZAMAWIAJĄCY zastrzega możliwość negocjowania wysokości zaproponowanego wynagrodzenia za roboty dodatkowe</w:t>
      </w:r>
    </w:p>
    <w:p w14:paraId="657449B7" w14:textId="3B749DF8" w:rsidR="008646AA" w:rsidRPr="0013415D" w:rsidRDefault="009711C2" w:rsidP="00EB2F73">
      <w:pPr>
        <w:pStyle w:val="Tekstpodstawowywcity"/>
        <w:widowControl w:val="0"/>
        <w:tabs>
          <w:tab w:val="left" w:pos="284"/>
          <w:tab w:val="left" w:pos="1134"/>
          <w:tab w:val="left" w:pos="1701"/>
          <w:tab w:val="left" w:pos="2268"/>
        </w:tabs>
        <w:suppressAutoHyphens/>
        <w:spacing w:after="0"/>
        <w:ind w:hanging="283"/>
        <w:jc w:val="both"/>
        <w:rPr>
          <w:rFonts w:ascii="Arial" w:hAnsi="Arial" w:cs="Arial"/>
          <w:iCs/>
          <w:sz w:val="22"/>
          <w:szCs w:val="22"/>
        </w:rPr>
      </w:pPr>
      <w:r w:rsidRPr="0013415D">
        <w:rPr>
          <w:rFonts w:ascii="Arial" w:hAnsi="Arial" w:cs="Arial"/>
          <w:iCs/>
          <w:sz w:val="22"/>
          <w:szCs w:val="22"/>
        </w:rPr>
        <w:t xml:space="preserve">3. </w:t>
      </w:r>
      <w:r w:rsidR="00B23A2D" w:rsidRPr="0013415D">
        <w:rPr>
          <w:rFonts w:ascii="Arial" w:hAnsi="Arial" w:cs="Arial"/>
          <w:iCs/>
          <w:sz w:val="22"/>
          <w:szCs w:val="22"/>
        </w:rPr>
        <w:t xml:space="preserve">Na żądanie </w:t>
      </w:r>
      <w:r w:rsidR="00B23A2D" w:rsidRPr="0013415D">
        <w:rPr>
          <w:rFonts w:ascii="Arial" w:hAnsi="Arial" w:cs="Arial"/>
          <w:caps/>
          <w:sz w:val="22"/>
          <w:szCs w:val="22"/>
        </w:rPr>
        <w:t>Zamawiającego,</w:t>
      </w:r>
      <w:r w:rsidR="00B23A2D" w:rsidRPr="0013415D">
        <w:rPr>
          <w:rFonts w:ascii="Arial" w:hAnsi="Arial" w:cs="Arial"/>
          <w:iCs/>
          <w:sz w:val="22"/>
          <w:szCs w:val="22"/>
        </w:rPr>
        <w:t xml:space="preserve"> </w:t>
      </w:r>
      <w:r w:rsidR="00B23A2D" w:rsidRPr="0013415D">
        <w:rPr>
          <w:rFonts w:ascii="Arial" w:hAnsi="Arial" w:cs="Arial"/>
          <w:sz w:val="22"/>
          <w:szCs w:val="22"/>
        </w:rPr>
        <w:t>WYKONAWCA</w:t>
      </w:r>
      <w:r w:rsidR="00B23A2D" w:rsidRPr="0013415D">
        <w:rPr>
          <w:rFonts w:ascii="Arial" w:hAnsi="Arial" w:cs="Arial"/>
          <w:iCs/>
          <w:sz w:val="22"/>
          <w:szCs w:val="22"/>
        </w:rPr>
        <w:t xml:space="preserve"> zobowiązany jest wykonać roboty zamienne (w stosunku do robót przewidzianych w projekcie)</w:t>
      </w:r>
      <w:r w:rsidR="00B23A2D" w:rsidRPr="0013415D">
        <w:rPr>
          <w:rFonts w:ascii="Arial" w:hAnsi="Arial" w:cs="Arial"/>
          <w:sz w:val="22"/>
          <w:szCs w:val="22"/>
        </w:rPr>
        <w:t xml:space="preserve"> o których mowa w ust 9</w:t>
      </w:r>
      <w:r w:rsidR="00B23A2D" w:rsidRPr="0013415D">
        <w:rPr>
          <w:rFonts w:ascii="Arial" w:hAnsi="Arial" w:cs="Arial"/>
          <w:iCs/>
          <w:sz w:val="22"/>
          <w:szCs w:val="22"/>
        </w:rPr>
        <w:t>. Rozliczenie ewentualnych robót zamiennych nastąpi ryczałtowo na podstawie kosztorysu robót zamiennych. Kosztorys zamienny należy opracować na zasadach określonych dla kosztorysu robót dodatkowych.</w:t>
      </w:r>
    </w:p>
    <w:p w14:paraId="1E9C0152" w14:textId="393CE552" w:rsidR="00B23A2D" w:rsidRPr="0013415D" w:rsidRDefault="008646AA" w:rsidP="00EB2F73">
      <w:pPr>
        <w:pStyle w:val="Tekstpodstawowywcity"/>
        <w:widowControl w:val="0"/>
        <w:tabs>
          <w:tab w:val="left" w:pos="284"/>
          <w:tab w:val="left" w:pos="1134"/>
          <w:tab w:val="left" w:pos="1701"/>
          <w:tab w:val="left" w:pos="2268"/>
        </w:tabs>
        <w:suppressAutoHyphens/>
        <w:spacing w:after="0"/>
        <w:jc w:val="both"/>
        <w:rPr>
          <w:rFonts w:ascii="Arial" w:hAnsi="Arial" w:cs="Arial"/>
          <w:sz w:val="22"/>
          <w:szCs w:val="22"/>
        </w:rPr>
      </w:pPr>
      <w:r w:rsidRPr="0013415D">
        <w:rPr>
          <w:rFonts w:ascii="Arial" w:hAnsi="Arial" w:cs="Arial"/>
          <w:iCs/>
          <w:sz w:val="22"/>
          <w:szCs w:val="22"/>
        </w:rPr>
        <w:tab/>
      </w:r>
      <w:r w:rsidR="00B23A2D" w:rsidRPr="0013415D">
        <w:rPr>
          <w:rFonts w:ascii="Arial" w:hAnsi="Arial" w:cs="Arial"/>
          <w:iCs/>
          <w:sz w:val="22"/>
          <w:szCs w:val="22"/>
        </w:rPr>
        <w:t xml:space="preserve">O konieczności wykonania robót zamiennych ZAMAWIAJĄCY pisemnie powiadamia WYKONAWCĘ. </w:t>
      </w:r>
      <w:r w:rsidR="00B23A2D" w:rsidRPr="0013415D">
        <w:rPr>
          <w:rFonts w:ascii="Arial" w:hAnsi="Arial" w:cs="Arial"/>
          <w:sz w:val="22"/>
          <w:szCs w:val="22"/>
        </w:rPr>
        <w:t>WYKONAWCA</w:t>
      </w:r>
      <w:r w:rsidR="00B23A2D" w:rsidRPr="0013415D">
        <w:rPr>
          <w:rFonts w:ascii="Arial" w:hAnsi="Arial" w:cs="Arial"/>
          <w:iCs/>
          <w:sz w:val="22"/>
          <w:szCs w:val="22"/>
        </w:rPr>
        <w:t xml:space="preserve"> w terminie 7 dni od daty otrzymania tego pisma sporządza kosztorys robót zamiennych. Po sprawdzeniu przez Inspektora Nadzoru kosztorysu robót zamiennych oraz po jego zatwierdzeniu przez </w:t>
      </w:r>
      <w:r w:rsidR="00B23A2D" w:rsidRPr="0013415D">
        <w:rPr>
          <w:rFonts w:ascii="Arial" w:hAnsi="Arial" w:cs="Arial"/>
          <w:sz w:val="22"/>
          <w:szCs w:val="22"/>
        </w:rPr>
        <w:t>ZAMAWIAJĄCEGO</w:t>
      </w:r>
      <w:r w:rsidR="00B23A2D" w:rsidRPr="0013415D">
        <w:rPr>
          <w:rFonts w:ascii="Arial" w:hAnsi="Arial" w:cs="Arial"/>
          <w:iCs/>
          <w:sz w:val="22"/>
          <w:szCs w:val="22"/>
        </w:rPr>
        <w:t xml:space="preserve"> strony dokonają zmiany</w:t>
      </w:r>
      <w:r w:rsidR="00B23A2D" w:rsidRPr="00EB2F73">
        <w:rPr>
          <w:rFonts w:ascii="Arial" w:hAnsi="Arial" w:cs="Arial"/>
          <w:iCs/>
          <w:sz w:val="22"/>
          <w:szCs w:val="22"/>
        </w:rPr>
        <w:t xml:space="preserve"> </w:t>
      </w:r>
      <w:r w:rsidR="00B23A2D" w:rsidRPr="0013415D">
        <w:rPr>
          <w:rFonts w:ascii="Arial" w:hAnsi="Arial" w:cs="Arial"/>
          <w:iCs/>
          <w:sz w:val="22"/>
          <w:szCs w:val="22"/>
        </w:rPr>
        <w:t>umowy.</w:t>
      </w:r>
    </w:p>
    <w:p w14:paraId="6E4B4250" w14:textId="7A2D1568" w:rsidR="008646AA" w:rsidRPr="0013415D" w:rsidRDefault="009711C2" w:rsidP="00EB2F73">
      <w:pPr>
        <w:pStyle w:val="Tekstpodstawowywcity"/>
        <w:widowControl w:val="0"/>
        <w:tabs>
          <w:tab w:val="left" w:pos="284"/>
        </w:tabs>
        <w:suppressAutoHyphens/>
        <w:spacing w:after="0"/>
        <w:ind w:left="284" w:hanging="284"/>
        <w:jc w:val="both"/>
        <w:rPr>
          <w:rFonts w:ascii="Arial" w:hAnsi="Arial" w:cs="Arial"/>
          <w:iCs/>
          <w:sz w:val="22"/>
          <w:szCs w:val="22"/>
        </w:rPr>
      </w:pPr>
      <w:r w:rsidRPr="0013415D">
        <w:rPr>
          <w:rFonts w:ascii="Arial" w:hAnsi="Arial" w:cs="Arial"/>
          <w:iCs/>
          <w:sz w:val="22"/>
          <w:szCs w:val="22"/>
        </w:rPr>
        <w:t xml:space="preserve">4. </w:t>
      </w:r>
      <w:r w:rsidR="00B23A2D" w:rsidRPr="0013415D">
        <w:rPr>
          <w:rFonts w:ascii="Arial" w:hAnsi="Arial" w:cs="Arial"/>
          <w:iCs/>
          <w:sz w:val="22"/>
          <w:szCs w:val="22"/>
        </w:rPr>
        <w:t xml:space="preserve">Roboty zamienne, </w:t>
      </w:r>
      <w:r w:rsidR="00B23A2D" w:rsidRPr="0013415D">
        <w:rPr>
          <w:rFonts w:ascii="Arial" w:hAnsi="Arial" w:cs="Arial"/>
          <w:sz w:val="22"/>
          <w:szCs w:val="22"/>
        </w:rPr>
        <w:t xml:space="preserve">o których mowa w ust 9, </w:t>
      </w:r>
      <w:r w:rsidR="00B23A2D" w:rsidRPr="0013415D">
        <w:rPr>
          <w:rFonts w:ascii="Arial" w:hAnsi="Arial" w:cs="Arial"/>
          <w:iCs/>
          <w:sz w:val="22"/>
          <w:szCs w:val="22"/>
        </w:rPr>
        <w:t xml:space="preserve">mogą być także wykonane na wniosek </w:t>
      </w:r>
      <w:r w:rsidR="00B23A2D" w:rsidRPr="0013415D">
        <w:rPr>
          <w:rFonts w:ascii="Arial" w:hAnsi="Arial" w:cs="Arial"/>
          <w:sz w:val="22"/>
          <w:szCs w:val="22"/>
        </w:rPr>
        <w:t>WYKONAWCY</w:t>
      </w:r>
      <w:r w:rsidR="00B23A2D" w:rsidRPr="0013415D">
        <w:rPr>
          <w:rFonts w:ascii="Arial" w:hAnsi="Arial" w:cs="Arial"/>
          <w:iCs/>
          <w:sz w:val="22"/>
          <w:szCs w:val="22"/>
        </w:rPr>
        <w:t xml:space="preserve"> po uprzednim uzgodnieniu z </w:t>
      </w:r>
      <w:r w:rsidR="00B23A2D" w:rsidRPr="0013415D">
        <w:rPr>
          <w:rFonts w:ascii="Arial" w:hAnsi="Arial" w:cs="Arial"/>
          <w:sz w:val="22"/>
          <w:szCs w:val="22"/>
        </w:rPr>
        <w:t>ZAMAWIAJĄCYM</w:t>
      </w:r>
      <w:r w:rsidR="00B23A2D" w:rsidRPr="0013415D">
        <w:rPr>
          <w:rFonts w:ascii="Arial" w:hAnsi="Arial" w:cs="Arial"/>
          <w:iCs/>
          <w:sz w:val="22"/>
          <w:szCs w:val="22"/>
        </w:rPr>
        <w:t>, według zasad jak dla robót zamiennych na żądanie ZAMAWIAJĄCEGO.</w:t>
      </w:r>
    </w:p>
    <w:p w14:paraId="3F53C6A1" w14:textId="77777777" w:rsidR="00B23A2D" w:rsidRPr="00EB2F73" w:rsidRDefault="00B23A2D" w:rsidP="00EB2F73">
      <w:pPr>
        <w:jc w:val="both"/>
        <w:rPr>
          <w:rFonts w:ascii="Arial" w:hAnsi="Arial" w:cs="Arial"/>
          <w:b/>
          <w:sz w:val="22"/>
          <w:szCs w:val="22"/>
        </w:rPr>
      </w:pPr>
    </w:p>
    <w:p w14:paraId="0BF7EBED" w14:textId="7ED9F491"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D66DEC">
        <w:rPr>
          <w:rFonts w:ascii="Arial" w:hAnsi="Arial" w:cs="Arial"/>
          <w:b/>
          <w:sz w:val="22"/>
          <w:szCs w:val="22"/>
        </w:rPr>
        <w:t>4</w:t>
      </w:r>
    </w:p>
    <w:p w14:paraId="0D68EC04" w14:textId="1497B42D" w:rsidR="0093427E" w:rsidRPr="00EB2F73" w:rsidRDefault="0093427E" w:rsidP="00EB2F73">
      <w:pPr>
        <w:jc w:val="center"/>
        <w:rPr>
          <w:rFonts w:ascii="Arial" w:hAnsi="Arial" w:cs="Arial"/>
          <w:b/>
          <w:sz w:val="22"/>
          <w:szCs w:val="22"/>
        </w:rPr>
      </w:pPr>
      <w:r w:rsidRPr="00EB2F73">
        <w:rPr>
          <w:rFonts w:ascii="Arial" w:hAnsi="Arial" w:cs="Arial"/>
          <w:b/>
          <w:sz w:val="22"/>
          <w:szCs w:val="22"/>
        </w:rPr>
        <w:t>Termin realizacji zamówienia</w:t>
      </w:r>
    </w:p>
    <w:p w14:paraId="4122A9FB" w14:textId="77777777" w:rsidR="00B23A2D" w:rsidRPr="00EB2F73" w:rsidRDefault="00B23A2D" w:rsidP="00EB2F73">
      <w:pPr>
        <w:pStyle w:val="Nagwek8"/>
        <w:keepLines w:val="0"/>
        <w:numPr>
          <w:ilvl w:val="0"/>
          <w:numId w:val="45"/>
        </w:numPr>
        <w:tabs>
          <w:tab w:val="clear" w:pos="720"/>
          <w:tab w:val="num" w:pos="284"/>
        </w:tabs>
        <w:spacing w:before="0"/>
        <w:ind w:left="284" w:hanging="284"/>
        <w:jc w:val="both"/>
        <w:rPr>
          <w:rFonts w:ascii="Arial" w:hAnsi="Arial" w:cs="Arial"/>
          <w:sz w:val="22"/>
          <w:szCs w:val="22"/>
        </w:rPr>
      </w:pPr>
      <w:r w:rsidRPr="00EB2F73">
        <w:rPr>
          <w:rFonts w:ascii="Arial" w:hAnsi="Arial" w:cs="Arial"/>
          <w:sz w:val="22"/>
          <w:szCs w:val="22"/>
        </w:rPr>
        <w:t xml:space="preserve">Termin rozpoczęcia realizacji zamówienia: </w:t>
      </w:r>
      <w:r w:rsidRPr="00EB2F73">
        <w:rPr>
          <w:rFonts w:ascii="Arial" w:hAnsi="Arial" w:cs="Arial"/>
          <w:b/>
          <w:sz w:val="22"/>
          <w:szCs w:val="22"/>
        </w:rPr>
        <w:t xml:space="preserve">od dnia podpisania niniejszej umowy. </w:t>
      </w:r>
    </w:p>
    <w:p w14:paraId="69DFD594" w14:textId="3D9190A6" w:rsidR="00B23A2D" w:rsidRPr="00EB2F73" w:rsidRDefault="00B23A2D" w:rsidP="00EB2F73">
      <w:pPr>
        <w:numPr>
          <w:ilvl w:val="0"/>
          <w:numId w:val="45"/>
        </w:numPr>
        <w:tabs>
          <w:tab w:val="clear" w:pos="720"/>
          <w:tab w:val="num" w:pos="284"/>
        </w:tabs>
        <w:ind w:left="284" w:hanging="284"/>
        <w:jc w:val="both"/>
        <w:rPr>
          <w:rFonts w:ascii="Arial" w:hAnsi="Arial" w:cs="Arial"/>
          <w:b/>
          <w:bCs/>
          <w:sz w:val="22"/>
          <w:szCs w:val="22"/>
        </w:rPr>
      </w:pPr>
      <w:r w:rsidRPr="00EB2F73">
        <w:rPr>
          <w:rFonts w:ascii="Arial" w:hAnsi="Arial" w:cs="Arial"/>
          <w:sz w:val="22"/>
          <w:szCs w:val="22"/>
        </w:rPr>
        <w:t>Termin zakończenia robót:</w:t>
      </w:r>
      <w:r w:rsidRPr="00EB2F73">
        <w:rPr>
          <w:rFonts w:ascii="Arial" w:hAnsi="Arial" w:cs="Arial"/>
          <w:b/>
          <w:bCs/>
          <w:sz w:val="22"/>
          <w:szCs w:val="22"/>
        </w:rPr>
        <w:t xml:space="preserve"> </w:t>
      </w:r>
      <w:r w:rsidR="006A0B54" w:rsidRPr="006A0B54">
        <w:rPr>
          <w:rFonts w:ascii="Arial" w:hAnsi="Arial" w:cs="Arial"/>
          <w:b/>
          <w:bCs/>
          <w:sz w:val="22"/>
          <w:szCs w:val="22"/>
        </w:rPr>
        <w:t>60</w:t>
      </w:r>
      <w:r w:rsidR="00767DA7" w:rsidRPr="006A0B54">
        <w:rPr>
          <w:rFonts w:ascii="Arial" w:hAnsi="Arial" w:cs="Arial"/>
          <w:b/>
          <w:bCs/>
          <w:sz w:val="22"/>
          <w:szCs w:val="22"/>
        </w:rPr>
        <w:t xml:space="preserve"> dni</w:t>
      </w:r>
      <w:r w:rsidRPr="006A0B54">
        <w:rPr>
          <w:rFonts w:ascii="Arial" w:hAnsi="Arial" w:cs="Arial"/>
          <w:b/>
          <w:bCs/>
          <w:sz w:val="22"/>
          <w:szCs w:val="22"/>
        </w:rPr>
        <w:t xml:space="preserve"> od dnia podpisania umowy.</w:t>
      </w:r>
    </w:p>
    <w:p w14:paraId="4B116EF9" w14:textId="5D61DABA" w:rsidR="00B23A2D" w:rsidRPr="00EB2F73" w:rsidRDefault="00B23A2D" w:rsidP="00EB2F73">
      <w:pPr>
        <w:tabs>
          <w:tab w:val="num" w:pos="284"/>
        </w:tabs>
        <w:ind w:left="284" w:hanging="284"/>
        <w:jc w:val="both"/>
        <w:rPr>
          <w:rFonts w:ascii="Arial" w:hAnsi="Arial" w:cs="Arial"/>
          <w:bCs/>
          <w:sz w:val="22"/>
          <w:szCs w:val="22"/>
        </w:rPr>
      </w:pPr>
      <w:r w:rsidRPr="00EB2F73">
        <w:rPr>
          <w:rFonts w:ascii="Arial" w:hAnsi="Arial" w:cs="Arial"/>
          <w:bCs/>
          <w:sz w:val="22"/>
          <w:szCs w:val="22"/>
        </w:rPr>
        <w:lastRenderedPageBreak/>
        <w:t xml:space="preserve">     Termin ten liczony będzie na zasadach określonych w ustawie Kodeks Cywilny, m. in. w art. 112</w:t>
      </w:r>
      <w:r w:rsidR="00767DA7" w:rsidRPr="00EB2F73">
        <w:rPr>
          <w:rFonts w:ascii="Arial" w:hAnsi="Arial" w:cs="Arial"/>
          <w:bCs/>
          <w:sz w:val="22"/>
          <w:szCs w:val="22"/>
        </w:rPr>
        <w:t xml:space="preserve"> </w:t>
      </w:r>
      <w:r w:rsidRPr="00EB2F73">
        <w:rPr>
          <w:rFonts w:ascii="Arial" w:hAnsi="Arial" w:cs="Arial"/>
          <w:bCs/>
          <w:sz w:val="22"/>
          <w:szCs w:val="22"/>
        </w:rPr>
        <w:t>i 115.</w:t>
      </w:r>
    </w:p>
    <w:p w14:paraId="1F0D7849" w14:textId="25E173CC" w:rsidR="00D66DEC" w:rsidRPr="0013415D" w:rsidRDefault="00B23A2D" w:rsidP="00C51900">
      <w:pPr>
        <w:numPr>
          <w:ilvl w:val="0"/>
          <w:numId w:val="45"/>
        </w:numPr>
        <w:tabs>
          <w:tab w:val="clear" w:pos="720"/>
          <w:tab w:val="num" w:pos="284"/>
        </w:tabs>
        <w:ind w:left="284" w:hanging="284"/>
        <w:jc w:val="both"/>
        <w:rPr>
          <w:rFonts w:ascii="Arial" w:hAnsi="Arial" w:cs="Arial"/>
          <w:sz w:val="22"/>
          <w:szCs w:val="22"/>
        </w:rPr>
      </w:pPr>
      <w:r w:rsidRPr="0013415D">
        <w:rPr>
          <w:rFonts w:ascii="Arial" w:hAnsi="Arial" w:cs="Arial"/>
          <w:sz w:val="22"/>
          <w:szCs w:val="22"/>
        </w:rPr>
        <w:t>Wcześniejsze zakończenie prac nie uprawnia WYKONAWCY do domagania się od ZAMAWIAJĄCEGO udzielenia mu jakiegokolwiek dodatkowego wynagrodzenia lub jakiegokolwiek innego rodzaju premii.</w:t>
      </w:r>
    </w:p>
    <w:p w14:paraId="52CFB8A8" w14:textId="77777777" w:rsidR="00D66DEC" w:rsidRPr="0013415D" w:rsidRDefault="00D66DEC" w:rsidP="00EB2F73">
      <w:pPr>
        <w:ind w:left="284"/>
        <w:jc w:val="both"/>
        <w:rPr>
          <w:rFonts w:ascii="Arial" w:hAnsi="Arial" w:cs="Arial"/>
          <w:sz w:val="22"/>
          <w:szCs w:val="22"/>
        </w:rPr>
      </w:pPr>
    </w:p>
    <w:p w14:paraId="236ED15E" w14:textId="77777777" w:rsidR="007100B0" w:rsidRDefault="007100B0" w:rsidP="00EB2F73">
      <w:pPr>
        <w:ind w:left="284"/>
        <w:jc w:val="both"/>
        <w:rPr>
          <w:rFonts w:ascii="Arial" w:hAnsi="Arial" w:cs="Arial"/>
          <w:sz w:val="22"/>
          <w:szCs w:val="22"/>
        </w:rPr>
      </w:pPr>
    </w:p>
    <w:p w14:paraId="01E358C2" w14:textId="77777777" w:rsidR="007100B0" w:rsidRDefault="007100B0" w:rsidP="00EB2F73">
      <w:pPr>
        <w:ind w:left="284"/>
        <w:jc w:val="both"/>
        <w:rPr>
          <w:rFonts w:ascii="Arial" w:hAnsi="Arial" w:cs="Arial"/>
          <w:sz w:val="22"/>
          <w:szCs w:val="22"/>
        </w:rPr>
      </w:pPr>
    </w:p>
    <w:p w14:paraId="28534879" w14:textId="77777777" w:rsidR="007100B0" w:rsidRPr="00EB2F73" w:rsidRDefault="007100B0" w:rsidP="00EB2F73">
      <w:pPr>
        <w:ind w:left="284"/>
        <w:jc w:val="both"/>
        <w:rPr>
          <w:rFonts w:ascii="Arial" w:hAnsi="Arial" w:cs="Arial"/>
          <w:sz w:val="22"/>
          <w:szCs w:val="22"/>
        </w:rPr>
      </w:pPr>
    </w:p>
    <w:p w14:paraId="7B550002" w14:textId="2DEBC135"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D66DEC">
        <w:rPr>
          <w:rFonts w:ascii="Arial" w:hAnsi="Arial" w:cs="Arial"/>
          <w:b/>
          <w:sz w:val="22"/>
          <w:szCs w:val="22"/>
        </w:rPr>
        <w:t>5</w:t>
      </w:r>
    </w:p>
    <w:p w14:paraId="4C0B456D" w14:textId="3E329259" w:rsidR="0093427E" w:rsidRPr="00EB2F73" w:rsidRDefault="0093427E" w:rsidP="00EB2F73">
      <w:pPr>
        <w:jc w:val="center"/>
        <w:rPr>
          <w:rFonts w:ascii="Arial" w:hAnsi="Arial" w:cs="Arial"/>
          <w:b/>
          <w:sz w:val="22"/>
          <w:szCs w:val="22"/>
        </w:rPr>
      </w:pPr>
      <w:r w:rsidRPr="00EB2F73">
        <w:rPr>
          <w:rFonts w:ascii="Arial" w:hAnsi="Arial" w:cs="Arial"/>
          <w:b/>
          <w:sz w:val="22"/>
          <w:szCs w:val="22"/>
        </w:rPr>
        <w:t>Przekazanie terenu budowy, ubezpieczenie OC</w:t>
      </w:r>
    </w:p>
    <w:p w14:paraId="06EE545A" w14:textId="77777777" w:rsidR="00B23A2D" w:rsidRPr="0013415D" w:rsidRDefault="00B23A2D" w:rsidP="00EB2F73">
      <w:pPr>
        <w:numPr>
          <w:ilvl w:val="0"/>
          <w:numId w:val="54"/>
        </w:numPr>
        <w:tabs>
          <w:tab w:val="clear" w:pos="360"/>
          <w:tab w:val="num" w:pos="284"/>
        </w:tabs>
        <w:ind w:left="284" w:hanging="284"/>
        <w:jc w:val="both"/>
        <w:rPr>
          <w:rFonts w:ascii="Arial" w:hAnsi="Arial" w:cs="Arial"/>
          <w:bCs/>
          <w:sz w:val="22"/>
          <w:szCs w:val="22"/>
        </w:rPr>
      </w:pPr>
      <w:r w:rsidRPr="0013415D">
        <w:rPr>
          <w:rFonts w:ascii="Arial" w:hAnsi="Arial" w:cs="Arial"/>
          <w:bCs/>
          <w:sz w:val="22"/>
          <w:szCs w:val="22"/>
        </w:rPr>
        <w:t>ZAMAWIAJĄCY przekaże WYKONAWCY teren budowy w terminie 3 dni roboczych od daty podpisania umowy.</w:t>
      </w:r>
    </w:p>
    <w:p w14:paraId="0026AB7C" w14:textId="77777777" w:rsidR="00B23A2D" w:rsidRPr="0013415D" w:rsidRDefault="00B23A2D" w:rsidP="00EB2F73">
      <w:pPr>
        <w:numPr>
          <w:ilvl w:val="0"/>
          <w:numId w:val="54"/>
        </w:numPr>
        <w:tabs>
          <w:tab w:val="num" w:pos="284"/>
        </w:tabs>
        <w:ind w:left="284" w:hanging="284"/>
        <w:jc w:val="both"/>
        <w:rPr>
          <w:rFonts w:ascii="Arial" w:hAnsi="Arial" w:cs="Arial"/>
          <w:bCs/>
          <w:color w:val="000000"/>
          <w:sz w:val="22"/>
          <w:szCs w:val="22"/>
        </w:rPr>
      </w:pPr>
      <w:r w:rsidRPr="0013415D">
        <w:rPr>
          <w:rFonts w:ascii="Arial" w:hAnsi="Arial" w:cs="Arial"/>
          <w:bCs/>
          <w:color w:val="000000"/>
          <w:sz w:val="22"/>
          <w:szCs w:val="22"/>
        </w:rPr>
        <w:t>WYKONAWCA przekazuje ZAMAWIAJĄCEMU najpóźniej w dniu podpisania niniejszej umowy oświadczenia kierownika budowy o podjęciu obowiązków na tym zadaniu wraz z uprawnieniami do kierowania robotami budowlanymi i zaświadczeniem o wpisie na listę członków właściwej Izby Samorządu Zawodowego.</w:t>
      </w:r>
    </w:p>
    <w:p w14:paraId="26B63E6A" w14:textId="77777777" w:rsidR="009543E9" w:rsidRPr="0013415D" w:rsidRDefault="00B23A2D" w:rsidP="00EB2F73">
      <w:pPr>
        <w:widowControl w:val="0"/>
        <w:numPr>
          <w:ilvl w:val="0"/>
          <w:numId w:val="54"/>
        </w:numPr>
        <w:tabs>
          <w:tab w:val="clear" w:pos="360"/>
          <w:tab w:val="num" w:pos="284"/>
        </w:tabs>
        <w:ind w:left="284" w:hanging="284"/>
        <w:jc w:val="both"/>
        <w:rPr>
          <w:rFonts w:ascii="Arial" w:hAnsi="Arial" w:cs="Arial"/>
          <w:bCs/>
          <w:snapToGrid w:val="0"/>
          <w:sz w:val="22"/>
          <w:szCs w:val="22"/>
        </w:rPr>
      </w:pPr>
      <w:r w:rsidRPr="0013415D">
        <w:rPr>
          <w:rFonts w:ascii="Arial" w:hAnsi="Arial" w:cs="Arial"/>
          <w:bCs/>
          <w:snapToGrid w:val="0"/>
          <w:sz w:val="22"/>
          <w:szCs w:val="22"/>
        </w:rPr>
        <w:t xml:space="preserve">WYKONAWCA oświadcza, że jest ubezpieczony w zakresie odpowiedzialności cywilnej związanej z prowadzoną działalnością na kwotę nie mniejszą od wysokości wynagrodzenia określonego w § 2 ust. 1 niniejszej umowy. </w:t>
      </w:r>
    </w:p>
    <w:p w14:paraId="668D5CA8" w14:textId="1BFF2835" w:rsidR="00B23A2D" w:rsidRPr="00EB2F73" w:rsidRDefault="00B23A2D" w:rsidP="00EB2F73">
      <w:pPr>
        <w:widowControl w:val="0"/>
        <w:ind w:left="284"/>
        <w:jc w:val="both"/>
        <w:rPr>
          <w:rFonts w:ascii="Arial" w:hAnsi="Arial" w:cs="Arial"/>
          <w:b/>
          <w:snapToGrid w:val="0"/>
          <w:sz w:val="22"/>
          <w:szCs w:val="22"/>
        </w:rPr>
      </w:pPr>
      <w:r w:rsidRPr="0013415D">
        <w:rPr>
          <w:rFonts w:ascii="Arial" w:hAnsi="Arial" w:cs="Arial"/>
          <w:bCs/>
          <w:snapToGrid w:val="0"/>
          <w:sz w:val="22"/>
          <w:szCs w:val="22"/>
        </w:rPr>
        <w:t>WYKONAWCA powinien posiadać ubezpieczenie przez</w:t>
      </w:r>
      <w:r w:rsidRPr="00EB2F73">
        <w:rPr>
          <w:rFonts w:ascii="Arial" w:hAnsi="Arial" w:cs="Arial"/>
          <w:snapToGrid w:val="0"/>
          <w:sz w:val="22"/>
          <w:szCs w:val="22"/>
        </w:rPr>
        <w:t xml:space="preserve"> cały okres realizacji zamówienia.</w:t>
      </w:r>
    </w:p>
    <w:p w14:paraId="65205A05" w14:textId="77777777" w:rsidR="00B23A2D" w:rsidRPr="00EB2F73" w:rsidRDefault="00B23A2D" w:rsidP="00C51900">
      <w:pPr>
        <w:pStyle w:val="Tekstpodstawowy"/>
        <w:suppressAutoHyphens/>
        <w:rPr>
          <w:rFonts w:ascii="Arial" w:hAnsi="Arial" w:cs="Arial"/>
          <w:color w:val="FF0000"/>
          <w:sz w:val="22"/>
          <w:szCs w:val="22"/>
        </w:rPr>
      </w:pPr>
    </w:p>
    <w:p w14:paraId="252A6DD3" w14:textId="77777777" w:rsidR="00B23A2D" w:rsidRPr="00EB2F73" w:rsidRDefault="00B23A2D" w:rsidP="00EB2F73">
      <w:pPr>
        <w:jc w:val="center"/>
        <w:rPr>
          <w:rFonts w:ascii="Arial" w:hAnsi="Arial" w:cs="Arial"/>
          <w:b/>
          <w:sz w:val="22"/>
          <w:szCs w:val="22"/>
        </w:rPr>
      </w:pPr>
      <w:r w:rsidRPr="00EB2F73">
        <w:rPr>
          <w:rFonts w:ascii="Arial" w:hAnsi="Arial" w:cs="Arial"/>
          <w:b/>
          <w:sz w:val="22"/>
          <w:szCs w:val="22"/>
        </w:rPr>
        <w:t>§ 6</w:t>
      </w:r>
    </w:p>
    <w:p w14:paraId="6E07D4BE" w14:textId="7D5B2D1B" w:rsidR="0093427E" w:rsidRPr="00EB2F73" w:rsidRDefault="0093427E" w:rsidP="00EB2F73">
      <w:pPr>
        <w:jc w:val="center"/>
        <w:rPr>
          <w:rFonts w:ascii="Arial" w:hAnsi="Arial" w:cs="Arial"/>
          <w:b/>
          <w:sz w:val="22"/>
          <w:szCs w:val="22"/>
        </w:rPr>
      </w:pPr>
      <w:r w:rsidRPr="00EB2F73">
        <w:rPr>
          <w:rFonts w:ascii="Arial" w:hAnsi="Arial" w:cs="Arial"/>
          <w:b/>
          <w:sz w:val="22"/>
          <w:szCs w:val="22"/>
        </w:rPr>
        <w:t>Osoby do kontaktu</w:t>
      </w:r>
    </w:p>
    <w:p w14:paraId="1A25B04C" w14:textId="39C6B595" w:rsidR="00D733AD" w:rsidRPr="00EB2F73" w:rsidRDefault="00D733AD" w:rsidP="00EB2F73">
      <w:pPr>
        <w:numPr>
          <w:ilvl w:val="0"/>
          <w:numId w:val="14"/>
        </w:numPr>
        <w:suppressAutoHyphens/>
        <w:ind w:left="357" w:hanging="357"/>
        <w:jc w:val="both"/>
        <w:rPr>
          <w:rFonts w:ascii="Arial" w:eastAsia="SimSun" w:hAnsi="Arial" w:cs="Arial"/>
          <w:bCs/>
          <w:color w:val="000000"/>
          <w:kern w:val="1"/>
          <w:sz w:val="22"/>
          <w:szCs w:val="22"/>
          <w:lang w:eastAsia="hi-IN" w:bidi="hi-IN"/>
        </w:rPr>
      </w:pPr>
      <w:r w:rsidRPr="00EB2F73">
        <w:rPr>
          <w:rFonts w:ascii="Arial" w:eastAsia="SimSun" w:hAnsi="Arial" w:cs="Arial"/>
          <w:bCs/>
          <w:color w:val="000000"/>
          <w:kern w:val="1"/>
          <w:sz w:val="22"/>
          <w:szCs w:val="22"/>
          <w:lang w:eastAsia="hi-IN" w:bidi="hi-IN"/>
        </w:rPr>
        <w:t>Osobą uprawnioną do kontaktów ze strony Zamawiającego na potrzeby realizacji niniejszej umowy są:</w:t>
      </w:r>
      <w:r w:rsidRPr="00EB2F73">
        <w:rPr>
          <w:rFonts w:ascii="Arial" w:eastAsia="SimSun" w:hAnsi="Arial" w:cs="Arial"/>
          <w:bCs/>
          <w:kern w:val="1"/>
          <w:sz w:val="22"/>
          <w:szCs w:val="22"/>
          <w:lang w:eastAsia="hi-IN" w:bidi="hi-IN"/>
        </w:rPr>
        <w:t xml:space="preserve"> Justyna Marzęcka tel. 530 208 599, e-mail: justyna.marzecka@katowice.lasy.gov.pl, Jacek Tokarz tel. 533 475 271, e-mail: jacek.tokarz@katowice.lasy.gov.pl. </w:t>
      </w:r>
    </w:p>
    <w:p w14:paraId="6642A500" w14:textId="2ABFD9E2" w:rsidR="00D733AD" w:rsidRPr="00842EE4" w:rsidRDefault="00D733AD" w:rsidP="00EB2F73">
      <w:pPr>
        <w:pStyle w:val="Akapitzlist"/>
        <w:numPr>
          <w:ilvl w:val="0"/>
          <w:numId w:val="14"/>
        </w:numPr>
        <w:spacing w:after="0" w:line="240" w:lineRule="auto"/>
        <w:rPr>
          <w:rFonts w:ascii="Arial" w:eastAsia="SimSun" w:hAnsi="Arial" w:cs="Arial"/>
          <w:bCs/>
          <w:color w:val="000000"/>
          <w:kern w:val="1"/>
          <w:lang w:eastAsia="hi-IN" w:bidi="hi-IN"/>
        </w:rPr>
      </w:pPr>
      <w:r w:rsidRPr="00EB2F73">
        <w:rPr>
          <w:rFonts w:ascii="Arial" w:eastAsia="SimSun" w:hAnsi="Arial" w:cs="Arial"/>
          <w:bCs/>
          <w:color w:val="000000"/>
          <w:kern w:val="1"/>
          <w:lang w:eastAsia="hi-IN" w:bidi="hi-IN"/>
        </w:rPr>
        <w:t xml:space="preserve">Przedstawicielem ZAMAWIAJĄCEGO na budowie będzie także ………………………. - Inspektor Nadzoru, posiadający właściwe uprawnienia budowlane w zakresie objętym </w:t>
      </w:r>
      <w:r w:rsidRPr="00842EE4">
        <w:rPr>
          <w:rFonts w:ascii="Arial" w:eastAsia="SimSun" w:hAnsi="Arial" w:cs="Arial"/>
          <w:bCs/>
          <w:color w:val="000000"/>
          <w:kern w:val="1"/>
          <w:lang w:eastAsia="hi-IN" w:bidi="hi-IN"/>
        </w:rPr>
        <w:t>zamówieniem.</w:t>
      </w:r>
    </w:p>
    <w:p w14:paraId="43EB1461" w14:textId="77777777" w:rsidR="00A34FF7" w:rsidRDefault="00842EE4" w:rsidP="00A34FF7">
      <w:pPr>
        <w:pStyle w:val="Akapitzlist"/>
        <w:numPr>
          <w:ilvl w:val="0"/>
          <w:numId w:val="14"/>
        </w:numPr>
        <w:spacing w:after="0" w:line="240" w:lineRule="auto"/>
        <w:contextualSpacing w:val="0"/>
        <w:jc w:val="both"/>
        <w:rPr>
          <w:rFonts w:ascii="Arial" w:hAnsi="Arial" w:cs="Arial"/>
        </w:rPr>
      </w:pPr>
      <w:r w:rsidRPr="00842EE4">
        <w:rPr>
          <w:rFonts w:ascii="Arial" w:hAnsi="Arial" w:cs="Arial"/>
        </w:rPr>
        <w:t>Przedstawiciele Zamawiającego są odpowiedzialni za</w:t>
      </w:r>
      <w:r w:rsidR="00A34FF7">
        <w:rPr>
          <w:rFonts w:ascii="Arial" w:hAnsi="Arial" w:cs="Arial"/>
        </w:rPr>
        <w:t>:</w:t>
      </w:r>
    </w:p>
    <w:p w14:paraId="7FB08AF4" w14:textId="77777777" w:rsidR="00A34FF7" w:rsidRDefault="00842EE4" w:rsidP="00A34FF7">
      <w:pPr>
        <w:pStyle w:val="Akapitzlist"/>
        <w:numPr>
          <w:ilvl w:val="1"/>
          <w:numId w:val="14"/>
        </w:numPr>
        <w:spacing w:after="0" w:line="240" w:lineRule="auto"/>
        <w:contextualSpacing w:val="0"/>
        <w:jc w:val="both"/>
        <w:rPr>
          <w:rFonts w:ascii="Arial" w:hAnsi="Arial" w:cs="Arial"/>
        </w:rPr>
      </w:pPr>
      <w:r w:rsidRPr="00A34FF7">
        <w:rPr>
          <w:rFonts w:ascii="Arial" w:hAnsi="Arial" w:cs="Arial"/>
        </w:rPr>
        <w:t xml:space="preserve">nadzór nad prawidłową realizacją zamówienia, </w:t>
      </w:r>
    </w:p>
    <w:p w14:paraId="624F79C5" w14:textId="77777777" w:rsidR="00A34FF7" w:rsidRDefault="00842EE4" w:rsidP="00A34FF7">
      <w:pPr>
        <w:pStyle w:val="Akapitzlist"/>
        <w:numPr>
          <w:ilvl w:val="1"/>
          <w:numId w:val="14"/>
        </w:numPr>
        <w:spacing w:after="0" w:line="240" w:lineRule="auto"/>
        <w:contextualSpacing w:val="0"/>
        <w:jc w:val="both"/>
        <w:rPr>
          <w:rFonts w:ascii="Arial" w:hAnsi="Arial" w:cs="Arial"/>
        </w:rPr>
      </w:pPr>
      <w:r w:rsidRPr="00A34FF7">
        <w:rPr>
          <w:rFonts w:ascii="Arial" w:hAnsi="Arial" w:cs="Arial"/>
        </w:rPr>
        <w:t xml:space="preserve">wydawania poleceń Wykonawcy dotyczących realizacji robót, </w:t>
      </w:r>
    </w:p>
    <w:p w14:paraId="6986723B" w14:textId="62C3F5E6" w:rsidR="00A34FF7" w:rsidRDefault="00A34FF7" w:rsidP="00A34FF7">
      <w:pPr>
        <w:pStyle w:val="Akapitzlist"/>
        <w:numPr>
          <w:ilvl w:val="1"/>
          <w:numId w:val="14"/>
        </w:numPr>
        <w:spacing w:after="0" w:line="240" w:lineRule="auto"/>
        <w:contextualSpacing w:val="0"/>
        <w:jc w:val="both"/>
        <w:rPr>
          <w:rFonts w:ascii="Arial" w:hAnsi="Arial" w:cs="Arial"/>
        </w:rPr>
      </w:pPr>
      <w:r>
        <w:rPr>
          <w:rFonts w:ascii="Arial" w:hAnsi="Arial" w:cs="Arial"/>
        </w:rPr>
        <w:t>przekazywania terenu budowy</w:t>
      </w:r>
      <w:r w:rsidR="00526728">
        <w:rPr>
          <w:rFonts w:ascii="Arial" w:hAnsi="Arial" w:cs="Arial"/>
        </w:rPr>
        <w:t xml:space="preserve"> wraz z podpisywaniem protokołów przekazania</w:t>
      </w:r>
      <w:r>
        <w:rPr>
          <w:rFonts w:ascii="Arial" w:hAnsi="Arial" w:cs="Arial"/>
        </w:rPr>
        <w:t>,</w:t>
      </w:r>
    </w:p>
    <w:p w14:paraId="60483049" w14:textId="32CFA090" w:rsidR="00842EE4" w:rsidRPr="00A34FF7" w:rsidRDefault="00842EE4" w:rsidP="00A34FF7">
      <w:pPr>
        <w:pStyle w:val="Akapitzlist"/>
        <w:numPr>
          <w:ilvl w:val="1"/>
          <w:numId w:val="14"/>
        </w:numPr>
        <w:spacing w:after="0" w:line="240" w:lineRule="auto"/>
        <w:contextualSpacing w:val="0"/>
        <w:jc w:val="both"/>
        <w:rPr>
          <w:rFonts w:ascii="Arial" w:hAnsi="Arial" w:cs="Arial"/>
        </w:rPr>
      </w:pPr>
      <w:r w:rsidRPr="00A34FF7">
        <w:rPr>
          <w:rFonts w:ascii="Arial" w:hAnsi="Arial" w:cs="Arial"/>
        </w:rPr>
        <w:t xml:space="preserve">podpisywania protokołów odbioru oraz innych dokumentów związanych z realizacją </w:t>
      </w:r>
      <w:r w:rsidR="00AC3B1A" w:rsidRPr="00A34FF7">
        <w:rPr>
          <w:rFonts w:ascii="Arial" w:hAnsi="Arial" w:cs="Arial"/>
        </w:rPr>
        <w:t>umowy,</w:t>
      </w:r>
      <w:r w:rsidRPr="00A34FF7">
        <w:rPr>
          <w:rFonts w:ascii="Arial" w:hAnsi="Arial" w:cs="Arial"/>
        </w:rPr>
        <w:t xml:space="preserve"> ale nie jest upoważniony do zaciągania zobowiązań finansowych w imieniu Zamawiającego.</w:t>
      </w:r>
    </w:p>
    <w:p w14:paraId="65A999EC" w14:textId="44E72F2C" w:rsidR="00B23A2D" w:rsidRPr="00842EE4" w:rsidRDefault="00B23A2D" w:rsidP="00EB2F73">
      <w:pPr>
        <w:numPr>
          <w:ilvl w:val="0"/>
          <w:numId w:val="14"/>
        </w:numPr>
        <w:suppressAutoHyphens/>
        <w:ind w:left="357" w:hanging="357"/>
        <w:jc w:val="both"/>
        <w:rPr>
          <w:rFonts w:ascii="Arial" w:eastAsia="SimSun" w:hAnsi="Arial" w:cs="Arial"/>
          <w:bCs/>
          <w:color w:val="000000"/>
          <w:kern w:val="1"/>
          <w:sz w:val="22"/>
          <w:szCs w:val="22"/>
          <w:lang w:eastAsia="hi-IN" w:bidi="hi-IN"/>
        </w:rPr>
      </w:pPr>
      <w:r w:rsidRPr="00842EE4">
        <w:rPr>
          <w:rFonts w:ascii="Arial" w:hAnsi="Arial" w:cs="Arial"/>
          <w:sz w:val="22"/>
          <w:szCs w:val="22"/>
        </w:rPr>
        <w:t xml:space="preserve">Przedstawicielem </w:t>
      </w:r>
      <w:r w:rsidRPr="00842EE4">
        <w:rPr>
          <w:rFonts w:ascii="Arial" w:hAnsi="Arial" w:cs="Arial"/>
          <w:bCs/>
          <w:sz w:val="22"/>
          <w:szCs w:val="22"/>
        </w:rPr>
        <w:t>WYKONAWCY</w:t>
      </w:r>
      <w:r w:rsidRPr="00842EE4">
        <w:rPr>
          <w:rFonts w:ascii="Arial" w:hAnsi="Arial" w:cs="Arial"/>
          <w:b/>
          <w:sz w:val="22"/>
          <w:szCs w:val="22"/>
        </w:rPr>
        <w:t xml:space="preserve"> </w:t>
      </w:r>
      <w:r w:rsidRPr="00842EE4">
        <w:rPr>
          <w:rFonts w:ascii="Arial" w:hAnsi="Arial" w:cs="Arial"/>
          <w:sz w:val="22"/>
          <w:szCs w:val="22"/>
        </w:rPr>
        <w:t>na budowie będzie ………………………………………</w:t>
      </w:r>
      <w:r w:rsidR="00225B44">
        <w:rPr>
          <w:rFonts w:ascii="Arial" w:hAnsi="Arial" w:cs="Arial"/>
          <w:sz w:val="22"/>
          <w:szCs w:val="22"/>
        </w:rPr>
        <w:t>….</w:t>
      </w:r>
    </w:p>
    <w:p w14:paraId="3682D258" w14:textId="77777777" w:rsidR="00B23A2D" w:rsidRPr="00EB2F73" w:rsidRDefault="00B23A2D" w:rsidP="00EB2F73">
      <w:pPr>
        <w:jc w:val="both"/>
        <w:rPr>
          <w:rFonts w:ascii="Arial" w:hAnsi="Arial" w:cs="Arial"/>
          <w:b/>
          <w:color w:val="FF0000"/>
          <w:sz w:val="22"/>
          <w:szCs w:val="22"/>
        </w:rPr>
      </w:pPr>
    </w:p>
    <w:p w14:paraId="53CC4B1D" w14:textId="77777777" w:rsidR="00B23A2D" w:rsidRPr="00EB2F73" w:rsidRDefault="00B23A2D" w:rsidP="00EB2F73">
      <w:pPr>
        <w:tabs>
          <w:tab w:val="left" w:pos="284"/>
        </w:tabs>
        <w:jc w:val="center"/>
        <w:rPr>
          <w:rFonts w:ascii="Arial" w:hAnsi="Arial" w:cs="Arial"/>
          <w:b/>
          <w:sz w:val="22"/>
          <w:szCs w:val="22"/>
        </w:rPr>
      </w:pPr>
      <w:r w:rsidRPr="00EB2F73">
        <w:rPr>
          <w:rFonts w:ascii="Arial" w:hAnsi="Arial" w:cs="Arial"/>
          <w:b/>
          <w:sz w:val="22"/>
          <w:szCs w:val="22"/>
        </w:rPr>
        <w:t>§ 7</w:t>
      </w:r>
    </w:p>
    <w:p w14:paraId="46E1A0E7" w14:textId="1C50761A" w:rsidR="0093427E" w:rsidRPr="00EB2F73" w:rsidRDefault="0093427E" w:rsidP="00EB2F73">
      <w:pPr>
        <w:tabs>
          <w:tab w:val="left" w:pos="284"/>
        </w:tabs>
        <w:jc w:val="center"/>
        <w:rPr>
          <w:rFonts w:ascii="Arial" w:hAnsi="Arial" w:cs="Arial"/>
          <w:b/>
          <w:sz w:val="22"/>
          <w:szCs w:val="22"/>
        </w:rPr>
      </w:pPr>
      <w:r w:rsidRPr="00EB2F73">
        <w:rPr>
          <w:rFonts w:ascii="Arial" w:hAnsi="Arial" w:cs="Arial"/>
          <w:b/>
          <w:sz w:val="22"/>
          <w:szCs w:val="22"/>
        </w:rPr>
        <w:t xml:space="preserve">Osoby skierowane </w:t>
      </w:r>
      <w:r w:rsidR="00496375" w:rsidRPr="00EB2F73">
        <w:rPr>
          <w:rFonts w:ascii="Arial" w:hAnsi="Arial" w:cs="Arial"/>
          <w:b/>
          <w:sz w:val="22"/>
          <w:szCs w:val="22"/>
        </w:rPr>
        <w:t>d</w:t>
      </w:r>
      <w:r w:rsidRPr="00EB2F73">
        <w:rPr>
          <w:rFonts w:ascii="Arial" w:hAnsi="Arial" w:cs="Arial"/>
          <w:b/>
          <w:sz w:val="22"/>
          <w:szCs w:val="22"/>
        </w:rPr>
        <w:t>o realizacji zamówienia</w:t>
      </w:r>
    </w:p>
    <w:p w14:paraId="5F6A8CDF"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t>WYKONAWCA zobowiązany jest zapewnić wykonanie i kierowanie robotami objętymi umową przez osoby posiadające stosowne kwalifikacje zawodowe i uprawnienia budowlane. WYKONAWCA zobowiązany jest skierować do kierowania personel wskazany w ofercie WYKONAWCY, posiadający odpowiednie uprawnienia budowlane do kierowania robotami budowlanymi.</w:t>
      </w:r>
    </w:p>
    <w:p w14:paraId="15AB3216" w14:textId="77777777" w:rsidR="00B23A2D" w:rsidRPr="0013415D" w:rsidRDefault="00B23A2D" w:rsidP="00EB2F73">
      <w:pPr>
        <w:widowControl w:val="0"/>
        <w:numPr>
          <w:ilvl w:val="0"/>
          <w:numId w:val="56"/>
        </w:numPr>
        <w:tabs>
          <w:tab w:val="left" w:pos="284"/>
        </w:tabs>
        <w:suppressAutoHyphens/>
        <w:ind w:left="284" w:hanging="284"/>
        <w:jc w:val="both"/>
        <w:rPr>
          <w:rFonts w:ascii="Arial" w:hAnsi="Arial" w:cs="Arial"/>
          <w:bCs/>
          <w:color w:val="000000"/>
          <w:sz w:val="22"/>
          <w:szCs w:val="22"/>
        </w:rPr>
      </w:pPr>
      <w:r w:rsidRPr="0013415D">
        <w:rPr>
          <w:rFonts w:ascii="Arial" w:hAnsi="Arial" w:cs="Arial"/>
          <w:bCs/>
          <w:color w:val="000000"/>
          <w:sz w:val="22"/>
          <w:szCs w:val="22"/>
        </w:rPr>
        <w:t>WYKONAWCA wyznacza do kierowania robotami stanowiącymi przedmiot umowy:</w:t>
      </w:r>
    </w:p>
    <w:p w14:paraId="63AD3F1F" w14:textId="6EF50450" w:rsidR="00B23A2D" w:rsidRPr="0013415D" w:rsidRDefault="00B23A2D" w:rsidP="00EB2F73">
      <w:pPr>
        <w:widowControl w:val="0"/>
        <w:tabs>
          <w:tab w:val="left" w:pos="284"/>
        </w:tabs>
        <w:suppressAutoHyphens/>
        <w:ind w:left="284"/>
        <w:jc w:val="both"/>
        <w:rPr>
          <w:rFonts w:ascii="Arial" w:hAnsi="Arial" w:cs="Arial"/>
          <w:bCs/>
          <w:color w:val="000000"/>
          <w:sz w:val="22"/>
          <w:szCs w:val="22"/>
        </w:rPr>
      </w:pPr>
      <w:bookmarkStart w:id="4" w:name="_Hlk510093272"/>
      <w:r w:rsidRPr="0013415D">
        <w:rPr>
          <w:rFonts w:ascii="Arial" w:hAnsi="Arial" w:cs="Arial"/>
          <w:bCs/>
          <w:color w:val="000000"/>
          <w:sz w:val="22"/>
          <w:szCs w:val="22"/>
        </w:rPr>
        <w:t xml:space="preserve">kierownika budowy ______________________ posiadającego uprawnienia do kierowania robotami budowlanymi w </w:t>
      </w:r>
      <w:r w:rsidR="00253765" w:rsidRPr="0013415D">
        <w:rPr>
          <w:rFonts w:ascii="Arial" w:hAnsi="Arial" w:cs="Arial"/>
          <w:bCs/>
          <w:color w:val="000000"/>
          <w:sz w:val="22"/>
          <w:szCs w:val="22"/>
        </w:rPr>
        <w:t>specjalności</w:t>
      </w:r>
      <w:r w:rsidRPr="0013415D">
        <w:rPr>
          <w:rFonts w:ascii="Arial" w:hAnsi="Arial" w:cs="Arial"/>
          <w:bCs/>
          <w:color w:val="000000"/>
          <w:sz w:val="22"/>
          <w:szCs w:val="22"/>
        </w:rPr>
        <w:t xml:space="preserve"> _____________________, który zrzeszony jest we właściwej Izbie Inżynierów Budownictwa,</w:t>
      </w:r>
    </w:p>
    <w:bookmarkEnd w:id="4"/>
    <w:p w14:paraId="085B6CE5"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t xml:space="preserve">Zmiana jakiejkolwiek z osób, o których mowa w § 7 niniejszej umowy w trakcie realizacji przedmiotu niniejszej umowy musi być uzasadniona przez WYKONAWCĘ na piśmie i wymaga pisemnego zaakceptowania przez ZAMAWIAJĄCEGO. ZAMAWIAJĄCY zaakceptuje taką zmianę w terminie 5 dni od daty przedłożenia propozycji, wyłącznie wtedy, gdy kwalifikacje wskazanych osób będą spełniać warunek przedstawiony w SWZ. </w:t>
      </w:r>
    </w:p>
    <w:p w14:paraId="366D3E7F"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lastRenderedPageBreak/>
        <w:t xml:space="preserve">WYKONAWCA jest zobowiązany przedłożyć ZAMAWIAJĄCEMU propozycję zmiany, o której mowa w § 7 ust. 3 niniejszej umowy nie później niż 5 dni przed planowanym skierowaniem do kierowania budową lub robotami, którejkolwiek osoby. Jakakolwiek przerwa w realizacji przedmiotu umowy wynikająca z braku kierownictwa budowy/robót będzie traktowana jako przerwa wynikająca z przyczyn zależnych od WYKONAWCY i nie może stanowić podstawy do zmiany terminu zakończenia umowy. </w:t>
      </w:r>
    </w:p>
    <w:p w14:paraId="3F1496FB" w14:textId="48B3661A" w:rsidR="00B23A2D" w:rsidRPr="0013415D" w:rsidRDefault="00B23A2D" w:rsidP="00EB2F73">
      <w:pPr>
        <w:numPr>
          <w:ilvl w:val="0"/>
          <w:numId w:val="56"/>
        </w:numPr>
        <w:tabs>
          <w:tab w:val="clear" w:pos="1065"/>
        </w:tabs>
        <w:ind w:left="284" w:hanging="284"/>
        <w:jc w:val="both"/>
        <w:rPr>
          <w:rFonts w:ascii="Arial" w:hAnsi="Arial" w:cs="Arial"/>
          <w:bCs/>
          <w:color w:val="FF0000"/>
          <w:sz w:val="22"/>
          <w:szCs w:val="22"/>
        </w:rPr>
      </w:pPr>
      <w:r w:rsidRPr="0013415D">
        <w:rPr>
          <w:rFonts w:ascii="Arial" w:hAnsi="Arial" w:cs="Arial"/>
          <w:bCs/>
          <w:sz w:val="22"/>
          <w:szCs w:val="22"/>
        </w:rPr>
        <w:t>Zaakceptowana zmiana którejkolwiek z osób, o których mowa w § 7 niniejszej umowy (dotyczy kierownika budowy</w:t>
      </w:r>
      <w:r w:rsidR="001D0764" w:rsidRPr="0013415D">
        <w:rPr>
          <w:rFonts w:ascii="Arial" w:hAnsi="Arial" w:cs="Arial"/>
          <w:bCs/>
          <w:sz w:val="22"/>
          <w:szCs w:val="22"/>
        </w:rPr>
        <w:t xml:space="preserve">) </w:t>
      </w:r>
      <w:r w:rsidRPr="0013415D">
        <w:rPr>
          <w:rFonts w:ascii="Arial" w:hAnsi="Arial" w:cs="Arial"/>
          <w:bCs/>
          <w:sz w:val="22"/>
          <w:szCs w:val="22"/>
        </w:rPr>
        <w:t>winna być dokonana wpisem do dziennika budowy, jeżeli jest to wymagane przepisami ustawy Prawo Budowlane i nie wymaga aneksu do niniejszej umowy.</w:t>
      </w:r>
    </w:p>
    <w:p w14:paraId="6B07348C" w14:textId="77777777" w:rsidR="00253765" w:rsidRDefault="00253765" w:rsidP="00EB2F73">
      <w:pPr>
        <w:ind w:left="284"/>
        <w:jc w:val="both"/>
        <w:rPr>
          <w:rFonts w:ascii="Arial" w:hAnsi="Arial" w:cs="Arial"/>
          <w:color w:val="FF0000"/>
          <w:sz w:val="22"/>
          <w:szCs w:val="22"/>
        </w:rPr>
      </w:pPr>
    </w:p>
    <w:p w14:paraId="6F8029E8" w14:textId="77777777" w:rsidR="00C854BC" w:rsidRPr="00EB2F73" w:rsidRDefault="00C854BC" w:rsidP="00EB2F73">
      <w:pPr>
        <w:ind w:left="284"/>
        <w:jc w:val="both"/>
        <w:rPr>
          <w:rFonts w:ascii="Arial" w:hAnsi="Arial" w:cs="Arial"/>
          <w:color w:val="FF0000"/>
          <w:sz w:val="22"/>
          <w:szCs w:val="22"/>
        </w:rPr>
      </w:pPr>
    </w:p>
    <w:p w14:paraId="6FA9D48B" w14:textId="77777777" w:rsidR="00B23A2D" w:rsidRDefault="00B23A2D" w:rsidP="00EB2F73">
      <w:pPr>
        <w:jc w:val="both"/>
        <w:rPr>
          <w:rFonts w:ascii="Arial" w:hAnsi="Arial" w:cs="Arial"/>
          <w:b/>
          <w:color w:val="FF0000"/>
          <w:sz w:val="22"/>
          <w:szCs w:val="22"/>
        </w:rPr>
      </w:pPr>
    </w:p>
    <w:p w14:paraId="7A9A480B" w14:textId="77777777" w:rsidR="0013415D" w:rsidRPr="00EB2F73" w:rsidRDefault="0013415D" w:rsidP="00EB2F73">
      <w:pPr>
        <w:jc w:val="both"/>
        <w:rPr>
          <w:rFonts w:ascii="Arial" w:hAnsi="Arial" w:cs="Arial"/>
          <w:b/>
          <w:color w:val="FF0000"/>
          <w:sz w:val="22"/>
          <w:szCs w:val="22"/>
        </w:rPr>
      </w:pPr>
    </w:p>
    <w:p w14:paraId="6E6ADCA4" w14:textId="2CC27376" w:rsidR="00263689"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6350E1">
        <w:rPr>
          <w:rFonts w:ascii="Arial" w:hAnsi="Arial" w:cs="Arial"/>
          <w:b/>
          <w:sz w:val="22"/>
          <w:szCs w:val="22"/>
        </w:rPr>
        <w:t>8</w:t>
      </w:r>
    </w:p>
    <w:p w14:paraId="149F7897" w14:textId="77777777" w:rsidR="00263689" w:rsidRPr="00EB2F73" w:rsidRDefault="00263689" w:rsidP="00EB2F73">
      <w:pPr>
        <w:tabs>
          <w:tab w:val="num" w:pos="284"/>
        </w:tabs>
        <w:ind w:left="284" w:hanging="284"/>
        <w:jc w:val="center"/>
        <w:rPr>
          <w:rFonts w:ascii="Arial" w:hAnsi="Arial" w:cs="Arial"/>
          <w:b/>
          <w:bCs/>
          <w:sz w:val="22"/>
          <w:szCs w:val="22"/>
        </w:rPr>
      </w:pPr>
      <w:r w:rsidRPr="00EB2F73">
        <w:rPr>
          <w:rFonts w:ascii="Arial" w:hAnsi="Arial" w:cs="Arial"/>
          <w:b/>
          <w:bCs/>
          <w:sz w:val="22"/>
          <w:szCs w:val="22"/>
        </w:rPr>
        <w:t>Protokół odbioru końcowego</w:t>
      </w:r>
    </w:p>
    <w:p w14:paraId="44E1F9D1"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1.</w:t>
      </w:r>
      <w:r w:rsidRPr="00EB2F73">
        <w:rPr>
          <w:rFonts w:ascii="Arial" w:hAnsi="Arial" w:cs="Arial"/>
          <w:sz w:val="22"/>
          <w:szCs w:val="22"/>
        </w:rPr>
        <w:tab/>
        <w:t xml:space="preserve">Po zakończeniu robót, dokonaniu wpisu w dzienniku budowy przez Kierownika Budowy </w:t>
      </w:r>
    </w:p>
    <w:p w14:paraId="2C39B346" w14:textId="77777777" w:rsidR="00263689" w:rsidRDefault="00263689" w:rsidP="00825F1E">
      <w:pPr>
        <w:tabs>
          <w:tab w:val="num" w:pos="284"/>
        </w:tabs>
        <w:ind w:left="284"/>
        <w:jc w:val="both"/>
        <w:rPr>
          <w:rFonts w:ascii="Arial" w:hAnsi="Arial" w:cs="Arial"/>
          <w:sz w:val="22"/>
          <w:szCs w:val="22"/>
        </w:rPr>
      </w:pPr>
      <w:r w:rsidRPr="00EB2F73">
        <w:rPr>
          <w:rFonts w:ascii="Arial" w:hAnsi="Arial" w:cs="Arial"/>
          <w:sz w:val="22"/>
          <w:szCs w:val="22"/>
        </w:rPr>
        <w:t>i potwierdzeniu gotowości odbioru przez Inspektora Nadzoru WYKONAWCA zawiadomi ZAMAWIAJACEGO o gotowości do odbioru końcowego robót.</w:t>
      </w:r>
    </w:p>
    <w:p w14:paraId="485C3B1C" w14:textId="42911268" w:rsidR="00C75E8F" w:rsidRDefault="00C75E8F" w:rsidP="00825F1E">
      <w:pPr>
        <w:tabs>
          <w:tab w:val="num" w:pos="284"/>
        </w:tabs>
        <w:ind w:left="284"/>
        <w:jc w:val="both"/>
        <w:rPr>
          <w:rFonts w:ascii="Arial" w:hAnsi="Arial" w:cs="Arial"/>
          <w:sz w:val="22"/>
          <w:szCs w:val="22"/>
        </w:rPr>
      </w:pPr>
      <w:r>
        <w:rPr>
          <w:rFonts w:ascii="Arial" w:hAnsi="Arial" w:cs="Arial"/>
          <w:sz w:val="22"/>
          <w:szCs w:val="22"/>
        </w:rPr>
        <w:t xml:space="preserve">Zawiadomienie nastąpi </w:t>
      </w:r>
      <w:r w:rsidR="00A67189" w:rsidRPr="00A67189">
        <w:rPr>
          <w:rFonts w:ascii="Arial" w:hAnsi="Arial" w:cs="Arial"/>
          <w:sz w:val="22"/>
          <w:szCs w:val="22"/>
        </w:rPr>
        <w:t xml:space="preserve">na piśmie lub pocztą elektroniczną na adres </w:t>
      </w:r>
      <w:hyperlink r:id="rId9" w:history="1">
        <w:r w:rsidR="00A67189" w:rsidRPr="00A67189">
          <w:rPr>
            <w:rStyle w:val="Hipercze"/>
            <w:rFonts w:ascii="Arial" w:hAnsi="Arial" w:cs="Arial"/>
            <w:sz w:val="22"/>
            <w:szCs w:val="22"/>
          </w:rPr>
          <w:t>brzeg@katowice.lasy.gov.pl</w:t>
        </w:r>
      </w:hyperlink>
      <w:r w:rsidR="00820D07">
        <w:rPr>
          <w:rFonts w:ascii="Arial" w:hAnsi="Arial" w:cs="Arial"/>
          <w:sz w:val="22"/>
          <w:szCs w:val="22"/>
        </w:rPr>
        <w:t>.</w:t>
      </w:r>
    </w:p>
    <w:p w14:paraId="3BA1BBEB" w14:textId="079135F6" w:rsidR="00C51900" w:rsidRPr="00EB2F73" w:rsidRDefault="00C51900" w:rsidP="00825F1E">
      <w:pPr>
        <w:tabs>
          <w:tab w:val="num" w:pos="284"/>
        </w:tabs>
        <w:ind w:left="284"/>
        <w:jc w:val="both"/>
        <w:rPr>
          <w:rFonts w:ascii="Arial" w:hAnsi="Arial" w:cs="Arial"/>
          <w:sz w:val="22"/>
          <w:szCs w:val="22"/>
        </w:rPr>
      </w:pPr>
      <w:r>
        <w:rPr>
          <w:rFonts w:ascii="Arial" w:hAnsi="Arial" w:cs="Arial"/>
          <w:sz w:val="22"/>
          <w:szCs w:val="22"/>
        </w:rPr>
        <w:t>Do zgłoszenia Wykonawca dołączy kosztorys powykonawczy w celu weryfikacji.</w:t>
      </w:r>
    </w:p>
    <w:p w14:paraId="3C9F50EF" w14:textId="6E14396C" w:rsidR="00263689"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2.</w:t>
      </w:r>
      <w:r w:rsidRPr="00EB2F73">
        <w:rPr>
          <w:rFonts w:ascii="Arial" w:hAnsi="Arial" w:cs="Arial"/>
          <w:sz w:val="22"/>
          <w:szCs w:val="22"/>
        </w:rPr>
        <w:tab/>
        <w:t xml:space="preserve">Do czynności odbioru końcowego WYKONAWCA </w:t>
      </w:r>
      <w:r w:rsidR="00FF1A2A">
        <w:rPr>
          <w:rFonts w:ascii="Arial" w:hAnsi="Arial" w:cs="Arial"/>
          <w:sz w:val="22"/>
          <w:szCs w:val="22"/>
        </w:rPr>
        <w:t>dostarczy</w:t>
      </w:r>
      <w:r w:rsidRPr="00EB2F73">
        <w:rPr>
          <w:rFonts w:ascii="Arial" w:hAnsi="Arial" w:cs="Arial"/>
          <w:sz w:val="22"/>
          <w:szCs w:val="22"/>
        </w:rPr>
        <w:t xml:space="preserve"> następujące dokumenty:</w:t>
      </w:r>
    </w:p>
    <w:p w14:paraId="7B6BA02D" w14:textId="27BBF906" w:rsidR="00820D07"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a) kosztorys powykonawczy</w:t>
      </w:r>
    </w:p>
    <w:p w14:paraId="46F0A5C2" w14:textId="37966DE8"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b</w:t>
      </w:r>
      <w:r w:rsidR="00263689" w:rsidRPr="00EB2F73">
        <w:rPr>
          <w:rFonts w:ascii="Arial" w:hAnsi="Arial" w:cs="Arial"/>
          <w:sz w:val="22"/>
          <w:szCs w:val="22"/>
        </w:rPr>
        <w:t>)</w:t>
      </w:r>
      <w:r w:rsidR="00263689" w:rsidRPr="00EB2F73">
        <w:rPr>
          <w:rFonts w:ascii="Arial" w:hAnsi="Arial" w:cs="Arial"/>
          <w:sz w:val="22"/>
          <w:szCs w:val="22"/>
        </w:rPr>
        <w:tab/>
        <w:t xml:space="preserve">inwentaryzację geodezyjną powykonawczą i przekazanie jej ZAMAWIAJĄCEMU w ilości po min. 4 egz. map geodezyjnych powykonawczych oraz po 1 egz. w wersji elektronicznej nagranej na płytę CD, DVD lub inny nośnik informacji elektronicznej przekazanej do zasobów geodezyjnych w Starostwie Powiatowym w </w:t>
      </w:r>
      <w:r w:rsidR="004D758C" w:rsidRPr="00EB2F73">
        <w:rPr>
          <w:rFonts w:ascii="Arial" w:hAnsi="Arial" w:cs="Arial"/>
          <w:sz w:val="22"/>
          <w:szCs w:val="22"/>
        </w:rPr>
        <w:t xml:space="preserve">Brzegu </w:t>
      </w:r>
      <w:r w:rsidR="00263689" w:rsidRPr="00EB2F73">
        <w:rPr>
          <w:rFonts w:ascii="Arial" w:hAnsi="Arial" w:cs="Arial"/>
          <w:sz w:val="22"/>
          <w:szCs w:val="22"/>
        </w:rPr>
        <w:t>wraz z dokumentami, które dopuszcza się dostarczyć ZAMAWIAJĄCEMU w terminie czterech tygodni od dnia odbioru końcowego,</w:t>
      </w:r>
    </w:p>
    <w:p w14:paraId="1913E184" w14:textId="120D8175"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c</w:t>
      </w:r>
      <w:r w:rsidR="00263689" w:rsidRPr="00EB2F73">
        <w:rPr>
          <w:rFonts w:ascii="Arial" w:hAnsi="Arial" w:cs="Arial"/>
          <w:sz w:val="22"/>
          <w:szCs w:val="22"/>
        </w:rPr>
        <w:t>)</w:t>
      </w:r>
      <w:r w:rsidR="00263689" w:rsidRPr="00EB2F73">
        <w:rPr>
          <w:rFonts w:ascii="Arial" w:hAnsi="Arial" w:cs="Arial"/>
          <w:sz w:val="22"/>
          <w:szCs w:val="22"/>
        </w:rPr>
        <w:tab/>
        <w:t xml:space="preserve">informację geodety o zgodności usytuowania obiektu budowlanego z projektem zagospodarowania działki lub terenu lub odstępstwach od projektu oraz dokumentację zawierającą wyniki geodezyjne inwentaryzacji powykonawczej sporządzoną przez osobę wykonującą samodzielne funkcje w dziedzinie geodezji i kartografii oraz posiadające odpowiednie uprawnienia zawodowe (art. 57 ust. 1 pkt 5 ustawy Prawo budowlane). Informację tę należy przygotować w co najmniej 1 egz., </w:t>
      </w:r>
    </w:p>
    <w:p w14:paraId="2ABF36DB" w14:textId="5514EEDF"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d</w:t>
      </w:r>
      <w:r w:rsidR="00263689" w:rsidRPr="00EB2F73">
        <w:rPr>
          <w:rFonts w:ascii="Arial" w:hAnsi="Arial" w:cs="Arial"/>
          <w:sz w:val="22"/>
          <w:szCs w:val="22"/>
        </w:rPr>
        <w:t>)</w:t>
      </w:r>
      <w:r w:rsidR="00263689" w:rsidRPr="00EB2F73">
        <w:rPr>
          <w:rFonts w:ascii="Arial" w:hAnsi="Arial" w:cs="Arial"/>
          <w:sz w:val="22"/>
          <w:szCs w:val="22"/>
        </w:rPr>
        <w:tab/>
        <w:t>atesty na wbudowane materiały, protokoły badań i sprawdzeń, oraz wszelkie pozostałe dokumenty wymagane przez inspektora nadzoru inwestorskiego,</w:t>
      </w:r>
    </w:p>
    <w:p w14:paraId="04A8485A" w14:textId="2FF363EF"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e</w:t>
      </w:r>
      <w:r w:rsidR="00263689" w:rsidRPr="00EB2F73">
        <w:rPr>
          <w:rFonts w:ascii="Arial" w:hAnsi="Arial" w:cs="Arial"/>
          <w:sz w:val="22"/>
          <w:szCs w:val="22"/>
        </w:rPr>
        <w:t>)</w:t>
      </w:r>
      <w:r w:rsidR="00263689" w:rsidRPr="00EB2F73">
        <w:rPr>
          <w:rFonts w:ascii="Arial" w:hAnsi="Arial" w:cs="Arial"/>
          <w:sz w:val="22"/>
          <w:szCs w:val="22"/>
        </w:rPr>
        <w:tab/>
        <w:t>szkice geodezyjne powykonawcze wykonanych elementów obiektów budowlanych ulegające zakryciu, wymagające inwentaryzacji,</w:t>
      </w:r>
    </w:p>
    <w:p w14:paraId="46EC6189" w14:textId="645D352D"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f</w:t>
      </w:r>
      <w:r w:rsidR="00263689" w:rsidRPr="00EB2F73">
        <w:rPr>
          <w:rFonts w:ascii="Arial" w:hAnsi="Arial" w:cs="Arial"/>
          <w:sz w:val="22"/>
          <w:szCs w:val="22"/>
        </w:rPr>
        <w:t>)</w:t>
      </w:r>
      <w:r w:rsidR="00263689" w:rsidRPr="00EB2F73">
        <w:rPr>
          <w:rFonts w:ascii="Arial" w:hAnsi="Arial" w:cs="Arial"/>
          <w:sz w:val="22"/>
          <w:szCs w:val="22"/>
        </w:rPr>
        <w:tab/>
        <w:t>dokumentację powykonawczą obiektu wraz z naniesionymi zmianami dokonanymi w trakcie budowy, potwierdzonymi przez Kierownika Budowy, projektanta i Inspektora Nadzoru niezbędne do zgłoszenia zakończenia robót właściwemu Inspektorowi Nadzoru Budowlanego,</w:t>
      </w:r>
    </w:p>
    <w:p w14:paraId="7566B17D" w14:textId="02F7CDC4"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g</w:t>
      </w:r>
      <w:r w:rsidR="00263689" w:rsidRPr="00EB2F73">
        <w:rPr>
          <w:rFonts w:ascii="Arial" w:hAnsi="Arial" w:cs="Arial"/>
          <w:sz w:val="22"/>
          <w:szCs w:val="22"/>
        </w:rPr>
        <w:t>)</w:t>
      </w:r>
      <w:r w:rsidR="00263689" w:rsidRPr="00EB2F73">
        <w:rPr>
          <w:rFonts w:ascii="Arial" w:hAnsi="Arial" w:cs="Arial"/>
          <w:sz w:val="22"/>
          <w:szCs w:val="22"/>
        </w:rPr>
        <w:tab/>
        <w:t>dziennik budowy z dokonanymi wpisami,</w:t>
      </w:r>
    </w:p>
    <w:p w14:paraId="7FB3F7C0" w14:textId="27778734"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h</w:t>
      </w:r>
      <w:r w:rsidR="00263689" w:rsidRPr="00EB2F73">
        <w:rPr>
          <w:rFonts w:ascii="Arial" w:hAnsi="Arial" w:cs="Arial"/>
          <w:sz w:val="22"/>
          <w:szCs w:val="22"/>
        </w:rPr>
        <w:t>)</w:t>
      </w:r>
      <w:r w:rsidR="00263689" w:rsidRPr="00EB2F73">
        <w:rPr>
          <w:rFonts w:ascii="Arial" w:hAnsi="Arial" w:cs="Arial"/>
          <w:sz w:val="22"/>
          <w:szCs w:val="22"/>
        </w:rPr>
        <w:tab/>
        <w:t>dokumentację budowlaną,</w:t>
      </w:r>
    </w:p>
    <w:p w14:paraId="36347DF5" w14:textId="71D5C088"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i</w:t>
      </w:r>
      <w:r w:rsidR="00263689" w:rsidRPr="00EB2F73">
        <w:rPr>
          <w:rFonts w:ascii="Arial" w:hAnsi="Arial" w:cs="Arial"/>
          <w:sz w:val="22"/>
          <w:szCs w:val="22"/>
        </w:rPr>
        <w:t>)</w:t>
      </w:r>
      <w:r w:rsidR="00263689" w:rsidRPr="00EB2F73">
        <w:rPr>
          <w:rFonts w:ascii="Arial" w:hAnsi="Arial" w:cs="Arial"/>
          <w:sz w:val="22"/>
          <w:szCs w:val="22"/>
        </w:rPr>
        <w:tab/>
        <w:t>oświadczenie Kierownika Budowy o zgodności wykonania obiektu z projektem budowlany, warunkami pozwolenia na budowę z obowiązującymi przepisami i Polskimi Normami oraz uporządkowaniu terenu przyległego,</w:t>
      </w:r>
    </w:p>
    <w:p w14:paraId="2C375368" w14:textId="61877713" w:rsidR="00FF1A2A" w:rsidRDefault="00820D07" w:rsidP="00FF1A2A">
      <w:pPr>
        <w:tabs>
          <w:tab w:val="num" w:pos="284"/>
        </w:tabs>
        <w:ind w:left="284" w:hanging="284"/>
        <w:jc w:val="both"/>
        <w:rPr>
          <w:rFonts w:ascii="Arial" w:hAnsi="Arial" w:cs="Arial"/>
          <w:sz w:val="22"/>
          <w:szCs w:val="22"/>
        </w:rPr>
      </w:pPr>
      <w:r>
        <w:rPr>
          <w:rFonts w:ascii="Arial" w:hAnsi="Arial" w:cs="Arial"/>
          <w:sz w:val="22"/>
          <w:szCs w:val="22"/>
        </w:rPr>
        <w:t>j</w:t>
      </w:r>
      <w:r w:rsidR="00263689" w:rsidRPr="00EB2F73">
        <w:rPr>
          <w:rFonts w:ascii="Arial" w:hAnsi="Arial" w:cs="Arial"/>
          <w:sz w:val="22"/>
          <w:szCs w:val="22"/>
        </w:rPr>
        <w:t>)</w:t>
      </w:r>
      <w:r w:rsidR="00263689" w:rsidRPr="00EB2F73">
        <w:rPr>
          <w:rFonts w:ascii="Arial" w:hAnsi="Arial" w:cs="Arial"/>
          <w:sz w:val="22"/>
          <w:szCs w:val="22"/>
        </w:rPr>
        <w:tab/>
        <w:t xml:space="preserve">certyfikaty i atesty dla zastosowanych materiałów, aprobaty techniczne, </w:t>
      </w:r>
    </w:p>
    <w:p w14:paraId="12DFEBC0" w14:textId="0BCABC98" w:rsidR="00E74CDE" w:rsidRPr="00EB2F73" w:rsidRDefault="00E74CDE" w:rsidP="0013415D">
      <w:pPr>
        <w:tabs>
          <w:tab w:val="num" w:pos="284"/>
        </w:tabs>
        <w:ind w:left="284" w:hanging="284"/>
        <w:jc w:val="both"/>
        <w:rPr>
          <w:rFonts w:ascii="Arial" w:hAnsi="Arial" w:cs="Arial"/>
          <w:sz w:val="22"/>
          <w:szCs w:val="22"/>
        </w:rPr>
      </w:pPr>
      <w:r>
        <w:rPr>
          <w:rFonts w:ascii="Arial" w:hAnsi="Arial" w:cs="Arial"/>
          <w:sz w:val="22"/>
          <w:szCs w:val="22"/>
        </w:rPr>
        <w:t xml:space="preserve">k) </w:t>
      </w:r>
      <w:r w:rsidRPr="00E74CDE">
        <w:rPr>
          <w:rFonts w:ascii="Arial" w:hAnsi="Arial" w:cs="Arial"/>
          <w:sz w:val="22"/>
          <w:szCs w:val="22"/>
        </w:rPr>
        <w:t xml:space="preserve">W przypadku realizacji części przedmiotu umowy przez PODWYKONAWCÓW, dokument potwierdzający dokonanie zapłaty PODWYKONAWCY przez </w:t>
      </w:r>
      <w:r w:rsidRPr="00E74CDE">
        <w:rPr>
          <w:rFonts w:ascii="Arial" w:hAnsi="Arial" w:cs="Arial"/>
          <w:b/>
          <w:sz w:val="22"/>
          <w:szCs w:val="22"/>
        </w:rPr>
        <w:t>WYKONAWCĘ</w:t>
      </w:r>
      <w:r w:rsidRPr="00E74CDE">
        <w:rPr>
          <w:rFonts w:ascii="Arial" w:hAnsi="Arial" w:cs="Arial"/>
          <w:sz w:val="22"/>
          <w:szCs w:val="22"/>
        </w:rPr>
        <w:t xml:space="preserve"> potwierdzony przez PODWYKONAWCĘ. </w:t>
      </w:r>
    </w:p>
    <w:p w14:paraId="73BE6B57" w14:textId="6988750B"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3.</w:t>
      </w:r>
      <w:r w:rsidRPr="00EB2F73">
        <w:rPr>
          <w:rFonts w:ascii="Arial" w:hAnsi="Arial" w:cs="Arial"/>
          <w:sz w:val="22"/>
          <w:szCs w:val="22"/>
        </w:rPr>
        <w:tab/>
        <w:t>ZAMAWIAJĄCY wyznaczy datę i rozpocznie czynności odbioru technicznego robót stanowiących przedmiot umowy w ciągu 5 dni od daty zawiadomienia</w:t>
      </w:r>
      <w:r w:rsidR="00FF1A2A">
        <w:rPr>
          <w:rFonts w:ascii="Arial" w:hAnsi="Arial" w:cs="Arial"/>
          <w:sz w:val="22"/>
          <w:szCs w:val="22"/>
        </w:rPr>
        <w:t xml:space="preserve">, otrzymania </w:t>
      </w:r>
      <w:r w:rsidR="00C47C69">
        <w:rPr>
          <w:rFonts w:ascii="Arial" w:hAnsi="Arial" w:cs="Arial"/>
          <w:sz w:val="22"/>
          <w:szCs w:val="22"/>
        </w:rPr>
        <w:t>wszystkich niezbędnych dokumentów</w:t>
      </w:r>
      <w:r w:rsidRPr="00EB2F73">
        <w:rPr>
          <w:rFonts w:ascii="Arial" w:hAnsi="Arial" w:cs="Arial"/>
          <w:sz w:val="22"/>
          <w:szCs w:val="22"/>
        </w:rPr>
        <w:t xml:space="preserve"> </w:t>
      </w:r>
      <w:r w:rsidR="00C47C69">
        <w:rPr>
          <w:rFonts w:ascii="Arial" w:hAnsi="Arial" w:cs="Arial"/>
          <w:sz w:val="22"/>
          <w:szCs w:val="22"/>
        </w:rPr>
        <w:t>i</w:t>
      </w:r>
      <w:r w:rsidRPr="00EB2F73">
        <w:rPr>
          <w:rFonts w:ascii="Arial" w:hAnsi="Arial" w:cs="Arial"/>
          <w:sz w:val="22"/>
          <w:szCs w:val="22"/>
        </w:rPr>
        <w:t xml:space="preserve"> powiadomi uczestników odbioru</w:t>
      </w:r>
      <w:r w:rsidR="00C47C69">
        <w:rPr>
          <w:rFonts w:ascii="Arial" w:hAnsi="Arial" w:cs="Arial"/>
          <w:sz w:val="22"/>
          <w:szCs w:val="22"/>
        </w:rPr>
        <w:t xml:space="preserve"> o terminie odbioru</w:t>
      </w:r>
      <w:r w:rsidRPr="00EB2F73">
        <w:rPr>
          <w:rFonts w:ascii="Arial" w:hAnsi="Arial" w:cs="Arial"/>
          <w:sz w:val="22"/>
          <w:szCs w:val="22"/>
        </w:rPr>
        <w:t xml:space="preserve">. </w:t>
      </w:r>
    </w:p>
    <w:p w14:paraId="1BA61CE1" w14:textId="32FF258D"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lastRenderedPageBreak/>
        <w:t>4.</w:t>
      </w:r>
      <w:r w:rsidRPr="00EB2F73">
        <w:rPr>
          <w:rFonts w:ascii="Arial" w:hAnsi="Arial" w:cs="Arial"/>
          <w:sz w:val="22"/>
          <w:szCs w:val="22"/>
        </w:rPr>
        <w:tab/>
        <w:t>Dokumenty które WYKONAWCA będzie przekazywał ZAMAWIAJĄCEMU winny być ponumerowane (zachowując ciągłość numeracji) spięte i zebrane w sposób przejrzysty do teczki lub teczek (lub segregatorów) aby zapewnić proste i szybkie odnalezienie danego dokumentu, gdzie na początku należy zamieścić stronę tytułową z określeniem ewentualnych tomów, spis treści zawierający nazwę każdego dokumentu z jego numerem porządkowym, jaki został mu nadany. Dokumenty odnoszące się do wbudowanych materiałów powinny posiadać adnotacje naniesioną przez Kierownika Budowy o wbudowaniu danego materiału na tej inwestycji. W uzgodnieniu z Inspektorem Nadzoru oraz ZAMAWIAJĄCYM dopuszcza się inny od zaproponowanego sposób przygotowania dokumentów.</w:t>
      </w:r>
    </w:p>
    <w:p w14:paraId="4EAEA899"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5.</w:t>
      </w:r>
      <w:r w:rsidRPr="00EB2F73">
        <w:rPr>
          <w:rFonts w:ascii="Arial" w:hAnsi="Arial" w:cs="Arial"/>
          <w:sz w:val="22"/>
          <w:szCs w:val="22"/>
        </w:rPr>
        <w:tab/>
        <w:t xml:space="preserve">Zakończenie czynności odbioru powinno nastąpić (zakończyć) w ciągu 5 dni roboczych licząc od daty rozpoczęcia odbioru. </w:t>
      </w:r>
    </w:p>
    <w:p w14:paraId="1D86CCA7"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6.</w:t>
      </w:r>
      <w:r w:rsidRPr="00EB2F73">
        <w:rPr>
          <w:rFonts w:ascii="Arial" w:hAnsi="Arial" w:cs="Arial"/>
          <w:sz w:val="22"/>
          <w:szCs w:val="22"/>
        </w:rPr>
        <w:tab/>
        <w:t>Do odbioru końcowego Wykonawca przedłoży również podpisaną Kartę Gwarancyjną.</w:t>
      </w:r>
    </w:p>
    <w:p w14:paraId="7936D6B7"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 xml:space="preserve">7. Jeżeli w toku czynności zostaną stwierdzone wady, to ZAMAWIAJĄCEMU przysługują następujące uprawnienia: </w:t>
      </w:r>
    </w:p>
    <w:p w14:paraId="47D81135"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w:t>
      </w:r>
      <w:r w:rsidRPr="00EB2F73">
        <w:rPr>
          <w:rFonts w:ascii="Arial" w:hAnsi="Arial" w:cs="Arial"/>
          <w:sz w:val="22"/>
          <w:szCs w:val="22"/>
        </w:rPr>
        <w:tab/>
        <w:t>jeżeli wady nadają się do usunięcia, może odmówić odbioru do czasu usunięcia wad, jeżeli wady nie nadają się do usunięcia to:</w:t>
      </w:r>
    </w:p>
    <w:p w14:paraId="4718F94B" w14:textId="25520EBF" w:rsidR="00263689" w:rsidRPr="00EB2F73" w:rsidRDefault="00FF1A2A" w:rsidP="00EB2F73">
      <w:pPr>
        <w:tabs>
          <w:tab w:val="num" w:pos="284"/>
        </w:tabs>
        <w:ind w:left="284" w:hanging="284"/>
        <w:jc w:val="both"/>
        <w:rPr>
          <w:rFonts w:ascii="Arial" w:hAnsi="Arial" w:cs="Arial"/>
          <w:sz w:val="22"/>
          <w:szCs w:val="22"/>
        </w:rPr>
      </w:pPr>
      <w:r>
        <w:rPr>
          <w:rFonts w:ascii="Arial" w:hAnsi="Arial" w:cs="Arial"/>
          <w:sz w:val="22"/>
          <w:szCs w:val="22"/>
        </w:rPr>
        <w:t>-</w:t>
      </w:r>
      <w:r w:rsidR="00263689" w:rsidRPr="00EB2F73">
        <w:rPr>
          <w:rFonts w:ascii="Arial" w:hAnsi="Arial" w:cs="Arial"/>
          <w:sz w:val="22"/>
          <w:szCs w:val="22"/>
        </w:rPr>
        <w:tab/>
        <w:t xml:space="preserve">jeżeli nie uniemożliwiają one użytkowania przedmiotu odbioru zgodnie z przeznaczeniem, ZAMAWIAJĄCY może dokonać odbioru wyznaczając termin usunięcia tych wad lub obniżyć odpowiednio wynagrodzenie, </w:t>
      </w:r>
    </w:p>
    <w:p w14:paraId="24208053" w14:textId="727E1128" w:rsidR="00263689" w:rsidRPr="00EB2F73" w:rsidRDefault="00FF1A2A" w:rsidP="00EB2F73">
      <w:pPr>
        <w:tabs>
          <w:tab w:val="num" w:pos="284"/>
        </w:tabs>
        <w:ind w:left="284" w:hanging="284"/>
        <w:jc w:val="both"/>
        <w:rPr>
          <w:rFonts w:ascii="Arial" w:hAnsi="Arial" w:cs="Arial"/>
          <w:sz w:val="22"/>
          <w:szCs w:val="22"/>
        </w:rPr>
      </w:pPr>
      <w:r>
        <w:rPr>
          <w:rFonts w:ascii="Arial" w:hAnsi="Arial" w:cs="Arial"/>
          <w:sz w:val="22"/>
          <w:szCs w:val="22"/>
        </w:rPr>
        <w:t>-</w:t>
      </w:r>
      <w:r w:rsidR="00263689" w:rsidRPr="00EB2F73">
        <w:rPr>
          <w:rFonts w:ascii="Arial" w:hAnsi="Arial" w:cs="Arial"/>
          <w:sz w:val="22"/>
          <w:szCs w:val="22"/>
        </w:rPr>
        <w:tab/>
        <w:t>jeżeli wady uniemożliwiają użytkowanie zgodnie z przeznaczeniem, ZAMAWIAJĄCY może odstąpić od umowy z winy WYKONAWCY.</w:t>
      </w:r>
    </w:p>
    <w:p w14:paraId="0DE7ADF9"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 xml:space="preserve">8. Strony postanawiają, że z czynności odbioru technicznego będzie spisany protokół, zawierający wszelkie ustalenia dokonane w toku odbioru, jak też terminy wyznaczone na usunięcie stwierdzonych w tej dacie wad. </w:t>
      </w:r>
    </w:p>
    <w:p w14:paraId="7095F831" w14:textId="1642F324"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 xml:space="preserve">9. WYKONAWCA zobowiązany jest do zawiadomienia ZAMAWIAJĄCEGO (Inspektora Nadzoru) o usunięciu wad oraz żądania wyznaczenia terminu odbioru zakwestionowanych uprzednio robót jako wadliwych. </w:t>
      </w:r>
    </w:p>
    <w:p w14:paraId="445F71BA" w14:textId="4C206119"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10. ZAMAWIAJĄCY wyznacza także ostateczny pogwarancyjny odbiór robót po upływie terminu gwarancji oraz termin na protokolarne stwierdzenie usunięcia wad po upływie okresu</w:t>
      </w:r>
      <w:r w:rsidR="0041098C">
        <w:rPr>
          <w:rFonts w:ascii="Arial" w:hAnsi="Arial" w:cs="Arial"/>
          <w:sz w:val="22"/>
          <w:szCs w:val="22"/>
        </w:rPr>
        <w:t xml:space="preserve"> </w:t>
      </w:r>
      <w:r w:rsidRPr="00EB2F73">
        <w:rPr>
          <w:rFonts w:ascii="Arial" w:hAnsi="Arial" w:cs="Arial"/>
          <w:sz w:val="22"/>
          <w:szCs w:val="22"/>
        </w:rPr>
        <w:t xml:space="preserve">gwarancji. </w:t>
      </w:r>
    </w:p>
    <w:p w14:paraId="788C7DE2" w14:textId="041AE154"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 xml:space="preserve">11. Po protokolarnym stwierdzeniu usunięcia wad, ujawnionych przy odbiorze oraz w okresie gwarancji rozpoczynają swój bieg terminy na zwolnienie zabezpieczenia należytego wykonania umowy, o których mowa w § 16 niniejszej umowy. </w:t>
      </w:r>
    </w:p>
    <w:p w14:paraId="2AB02627" w14:textId="0150640C"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12. ZAMAWIAJĄCY może podjąć decyzję o przerwaniu czynności odbioru, jeżeli w czasie tych czynności ujawniono istnienie takich wad, które uniemożliwiają użytkowanie przedmiotu zgodnie z przeznaczeniem – aż do czasu usunięcia tych wad.</w:t>
      </w:r>
    </w:p>
    <w:p w14:paraId="5A168A58" w14:textId="77777777" w:rsidR="00263689" w:rsidRPr="00EB2F73" w:rsidRDefault="00263689" w:rsidP="00EB2F73">
      <w:pPr>
        <w:tabs>
          <w:tab w:val="num" w:pos="284"/>
        </w:tabs>
        <w:ind w:left="284" w:hanging="284"/>
        <w:jc w:val="both"/>
        <w:rPr>
          <w:rFonts w:ascii="Arial" w:hAnsi="Arial" w:cs="Arial"/>
          <w:color w:val="FF0000"/>
          <w:sz w:val="22"/>
          <w:szCs w:val="22"/>
        </w:rPr>
      </w:pPr>
    </w:p>
    <w:p w14:paraId="60AE0782" w14:textId="7D10E0C4"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1A19EB">
        <w:rPr>
          <w:rFonts w:ascii="Arial" w:hAnsi="Arial" w:cs="Arial"/>
          <w:b/>
          <w:sz w:val="22"/>
          <w:szCs w:val="22"/>
        </w:rPr>
        <w:t>9</w:t>
      </w:r>
    </w:p>
    <w:p w14:paraId="1420FFBA" w14:textId="20AC3804" w:rsidR="007B1AA8" w:rsidRPr="00EB2F73" w:rsidRDefault="007B1AA8" w:rsidP="00EB2F73">
      <w:pPr>
        <w:jc w:val="center"/>
        <w:rPr>
          <w:rFonts w:ascii="Arial" w:hAnsi="Arial" w:cs="Arial"/>
          <w:b/>
          <w:sz w:val="22"/>
          <w:szCs w:val="22"/>
        </w:rPr>
      </w:pPr>
      <w:r w:rsidRPr="00EB2F73">
        <w:rPr>
          <w:rFonts w:ascii="Arial" w:hAnsi="Arial" w:cs="Arial"/>
          <w:b/>
          <w:sz w:val="22"/>
          <w:szCs w:val="22"/>
        </w:rPr>
        <w:t>Gwarancja</w:t>
      </w:r>
    </w:p>
    <w:p w14:paraId="0F62ED8E" w14:textId="3FD0FD33"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WYKONAWCA udziela ZAMAWIAJĄCEMU gwarancji na przedmiot umowy.</w:t>
      </w:r>
    </w:p>
    <w:p w14:paraId="61402691" w14:textId="4F8E7407"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Okres gwarancji ustala się na okres ______ m-</w:t>
      </w:r>
      <w:proofErr w:type="spellStart"/>
      <w:r w:rsidRPr="0013415D">
        <w:rPr>
          <w:rFonts w:ascii="Arial" w:hAnsi="Arial" w:cs="Arial"/>
          <w:bCs/>
          <w:sz w:val="22"/>
          <w:szCs w:val="22"/>
        </w:rPr>
        <w:t>cy</w:t>
      </w:r>
      <w:proofErr w:type="spellEnd"/>
      <w:r w:rsidRPr="0013415D">
        <w:rPr>
          <w:rFonts w:ascii="Arial" w:hAnsi="Arial" w:cs="Arial"/>
          <w:bCs/>
          <w:sz w:val="22"/>
          <w:szCs w:val="22"/>
        </w:rPr>
        <w:t xml:space="preserve"> zgodnie z ofertą WYKONAWCY (nie mniej niż 36 m-</w:t>
      </w:r>
      <w:proofErr w:type="spellStart"/>
      <w:r w:rsidRPr="0013415D">
        <w:rPr>
          <w:rFonts w:ascii="Arial" w:hAnsi="Arial" w:cs="Arial"/>
          <w:bCs/>
          <w:sz w:val="22"/>
          <w:szCs w:val="22"/>
        </w:rPr>
        <w:t>cy</w:t>
      </w:r>
      <w:proofErr w:type="spellEnd"/>
      <w:r w:rsidRPr="0013415D">
        <w:rPr>
          <w:rFonts w:ascii="Arial" w:hAnsi="Arial" w:cs="Arial"/>
          <w:bCs/>
          <w:sz w:val="22"/>
          <w:szCs w:val="22"/>
        </w:rPr>
        <w:t>), licząc od daty odbioru końcowego.</w:t>
      </w:r>
    </w:p>
    <w:p w14:paraId="75147B8A" w14:textId="77777777"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Strony umowy dokonają przeglądu gwarancyjnego najpóźniej na 1 miesiąc przed upływem gwarancji jakości, a stwierdzone wówczas usterki WYKONAWCA usunie niezwłocznie w ramach gwarancji.</w:t>
      </w:r>
    </w:p>
    <w:p w14:paraId="70DA6E5B" w14:textId="77777777" w:rsidR="00C60EB7"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Wzór karty gwarancyjnej stanowi załącznik do niniejszej umowy. Najpóźniej w dniu zakończenia czynności prac odbiorowych, WYKONAWCA przekaże uzupełnioną i podpisaną przez niego kartę gwarancyjną według tego wzoru.</w:t>
      </w:r>
    </w:p>
    <w:p w14:paraId="01F4D5B6" w14:textId="02A78D0A"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 xml:space="preserve">WYKONAWCA zobowiązany jest w ramach </w:t>
      </w:r>
      <w:r w:rsidR="006E1BA8" w:rsidRPr="0013415D">
        <w:rPr>
          <w:rFonts w:ascii="Arial" w:hAnsi="Arial" w:cs="Arial"/>
          <w:bCs/>
          <w:sz w:val="22"/>
          <w:szCs w:val="22"/>
        </w:rPr>
        <w:t>gwarancji</w:t>
      </w:r>
      <w:r w:rsidRPr="0013415D">
        <w:rPr>
          <w:rFonts w:ascii="Arial" w:hAnsi="Arial" w:cs="Arial"/>
          <w:bCs/>
          <w:sz w:val="22"/>
          <w:szCs w:val="22"/>
        </w:rPr>
        <w:t xml:space="preserve"> usunąć zauważone usterki w terminie 5 dni roboczych od daty zgłoszenia w formie pisemnej przez ZAMAWIAJĄCEGO. Dopuszcza się zgłoszenie drogą elektroniczną za pomocą e-mail.</w:t>
      </w:r>
    </w:p>
    <w:p w14:paraId="28B763F6" w14:textId="6C91A2B4" w:rsidR="00B23A2D" w:rsidRPr="0013415D" w:rsidRDefault="00B23A2D" w:rsidP="00EB2F73">
      <w:pPr>
        <w:ind w:left="284" w:hanging="284"/>
        <w:jc w:val="both"/>
        <w:rPr>
          <w:rFonts w:ascii="Arial" w:hAnsi="Arial" w:cs="Arial"/>
          <w:bCs/>
          <w:sz w:val="22"/>
          <w:szCs w:val="22"/>
        </w:rPr>
      </w:pPr>
      <w:bookmarkStart w:id="5" w:name="_Hlk40966413"/>
      <w:r w:rsidRPr="0013415D">
        <w:rPr>
          <w:rFonts w:ascii="Arial" w:hAnsi="Arial" w:cs="Arial"/>
          <w:bCs/>
          <w:sz w:val="22"/>
          <w:szCs w:val="22"/>
        </w:rPr>
        <w:t xml:space="preserve">      Zgłoszone usterki, zagrażające bezpieczeństwu użytkowania oraz bezpieczeństwu konstrukcji a także awarie powstałe w okresie gwarancyjnym WYKONAWCA usunie w terminie 24 godzin od daty zgłoszenia.</w:t>
      </w:r>
    </w:p>
    <w:p w14:paraId="6B6AA291" w14:textId="77777777" w:rsidR="00C60EB7" w:rsidRPr="0013415D" w:rsidRDefault="00B23A2D" w:rsidP="00EB2F73">
      <w:pPr>
        <w:ind w:left="284" w:hanging="284"/>
        <w:jc w:val="both"/>
        <w:rPr>
          <w:rFonts w:ascii="Arial" w:hAnsi="Arial" w:cs="Arial"/>
          <w:bCs/>
          <w:sz w:val="22"/>
          <w:szCs w:val="22"/>
        </w:rPr>
      </w:pPr>
      <w:r w:rsidRPr="0013415D">
        <w:rPr>
          <w:rFonts w:ascii="Arial" w:hAnsi="Arial" w:cs="Arial"/>
          <w:bCs/>
          <w:sz w:val="22"/>
          <w:szCs w:val="22"/>
        </w:rPr>
        <w:lastRenderedPageBreak/>
        <w:t xml:space="preserve">     Dopuszcza się określenie innych terminów usunięcia usterek za zgodą obu stron (czas usunięcia awarii i usterek rozumie się, jako czas od chwili zgłoszenia do chwili naprawy na miejscu i protokolarnym odbiorze usuniętych awarii i usterek).</w:t>
      </w:r>
      <w:bookmarkEnd w:id="5"/>
    </w:p>
    <w:p w14:paraId="45053254" w14:textId="77777777" w:rsidR="00C60EB7"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WYKONAWCA ponosi odpowiedzialność z tytułu rękojmi za wady fizyczne i prawne zmniejszające wartość użytkową, techniczną i estetyczną wykonanych robót. W okresie rękojmi WYKONAWCA usunie stwierdzone wady własnym kosztem i staraniem w terminie wymaganym przez ZAMAWIAJĄCEGO w pisemnym powiadomieniu.</w:t>
      </w:r>
    </w:p>
    <w:p w14:paraId="5DFE59C3" w14:textId="77777777" w:rsidR="00C60EB7"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 xml:space="preserve">Jeżeli WYKONAWCA nie usunie wad w wymaganym terminie ZAMAWIAJĄCY może usunąć wady we własnym zakresie lub przez stronę trzecią na ryzyko i koszt WYKONAWCY, a poniesione koszty obciążą WYKONAWCĘ i w pierwszej kolejności zostaną pokryte z kwoty zabezpieczenia. </w:t>
      </w:r>
      <w:bookmarkStart w:id="6" w:name="_Hlk506380028"/>
    </w:p>
    <w:p w14:paraId="7D729259" w14:textId="69A4452A" w:rsidR="00B23A2D"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 xml:space="preserve">Okres </w:t>
      </w:r>
      <w:r w:rsidR="006E1BA8" w:rsidRPr="0013415D">
        <w:rPr>
          <w:rFonts w:ascii="Arial" w:hAnsi="Arial" w:cs="Arial"/>
          <w:bCs/>
        </w:rPr>
        <w:t>gwarancji</w:t>
      </w:r>
      <w:r w:rsidRPr="0013415D">
        <w:rPr>
          <w:rFonts w:ascii="Arial" w:hAnsi="Arial" w:cs="Arial"/>
          <w:bCs/>
        </w:rPr>
        <w:t xml:space="preserve"> na roboty naprawione będzie się rozpoczynał ponownie od dnia zakończenia naprawy i protokolarnego ich odbioru. Usunięcie powstałych szkód w związku z zaistniałą awarią, usterką należy wykonać zgodnie z ustaleniami objętymi gwarancją.</w:t>
      </w:r>
    </w:p>
    <w:bookmarkEnd w:id="6"/>
    <w:p w14:paraId="2F654D47" w14:textId="77777777" w:rsidR="00B23A2D" w:rsidRDefault="00B23A2D" w:rsidP="00EB2F73">
      <w:pPr>
        <w:jc w:val="both"/>
        <w:rPr>
          <w:rFonts w:ascii="Arial" w:hAnsi="Arial" w:cs="Arial"/>
          <w:color w:val="FF0000"/>
          <w:sz w:val="22"/>
          <w:szCs w:val="22"/>
        </w:rPr>
      </w:pPr>
    </w:p>
    <w:p w14:paraId="30B3AA27" w14:textId="77777777" w:rsidR="0013415D" w:rsidRDefault="0013415D" w:rsidP="00EB2F73">
      <w:pPr>
        <w:jc w:val="both"/>
        <w:rPr>
          <w:rFonts w:ascii="Arial" w:hAnsi="Arial" w:cs="Arial"/>
          <w:color w:val="FF0000"/>
          <w:sz w:val="22"/>
          <w:szCs w:val="22"/>
        </w:rPr>
      </w:pPr>
    </w:p>
    <w:p w14:paraId="57AA5E37" w14:textId="77777777" w:rsidR="0013415D" w:rsidRPr="00EB2F73" w:rsidRDefault="0013415D" w:rsidP="00EB2F73">
      <w:pPr>
        <w:jc w:val="both"/>
        <w:rPr>
          <w:rFonts w:ascii="Arial" w:hAnsi="Arial" w:cs="Arial"/>
          <w:color w:val="FF0000"/>
          <w:sz w:val="22"/>
          <w:szCs w:val="22"/>
        </w:rPr>
      </w:pPr>
    </w:p>
    <w:p w14:paraId="5C527AD4" w14:textId="0C1260E8"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0</w:t>
      </w:r>
    </w:p>
    <w:p w14:paraId="2A47BDF7" w14:textId="158F5091" w:rsidR="004050BE" w:rsidRPr="00EB2F73" w:rsidRDefault="004050BE" w:rsidP="00EB2F73">
      <w:pPr>
        <w:jc w:val="center"/>
        <w:rPr>
          <w:rFonts w:ascii="Arial" w:hAnsi="Arial" w:cs="Arial"/>
          <w:b/>
          <w:bCs/>
          <w:sz w:val="22"/>
          <w:szCs w:val="22"/>
        </w:rPr>
      </w:pPr>
      <w:r w:rsidRPr="00EB2F73">
        <w:rPr>
          <w:rFonts w:ascii="Arial" w:hAnsi="Arial" w:cs="Arial"/>
          <w:b/>
          <w:bCs/>
          <w:sz w:val="22"/>
          <w:szCs w:val="22"/>
        </w:rPr>
        <w:t>Zabezpieczenie należytego wykonania umowy</w:t>
      </w:r>
    </w:p>
    <w:p w14:paraId="1D4F6BBF"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Wykonawca wnosi zabezpieczenie należytego wykonania umowy </w:t>
      </w:r>
      <w:r w:rsidRPr="00EB2F73">
        <w:rPr>
          <w:rFonts w:ascii="Arial" w:hAnsi="Arial" w:cs="Arial"/>
          <w:b/>
          <w:sz w:val="22"/>
          <w:szCs w:val="22"/>
        </w:rPr>
        <w:t>w wysokości 5% ceny oferty</w:t>
      </w:r>
      <w:r w:rsidRPr="00EB2F73">
        <w:rPr>
          <w:rFonts w:ascii="Arial" w:hAnsi="Arial" w:cs="Arial"/>
          <w:sz w:val="22"/>
          <w:szCs w:val="22"/>
        </w:rPr>
        <w:t xml:space="preserve"> </w:t>
      </w:r>
      <w:r w:rsidRPr="00EB2F73">
        <w:rPr>
          <w:rFonts w:ascii="Arial" w:hAnsi="Arial" w:cs="Arial"/>
          <w:b/>
          <w:sz w:val="22"/>
          <w:szCs w:val="22"/>
        </w:rPr>
        <w:t>brutto</w:t>
      </w:r>
      <w:r w:rsidRPr="00EB2F73">
        <w:rPr>
          <w:rFonts w:ascii="Arial" w:hAnsi="Arial" w:cs="Arial"/>
          <w:sz w:val="22"/>
          <w:szCs w:val="22"/>
        </w:rPr>
        <w:t xml:space="preserve">, co stanowi kwotę w wysokości: </w:t>
      </w:r>
      <w:r w:rsidRPr="00EB2F73">
        <w:rPr>
          <w:rFonts w:ascii="Arial" w:hAnsi="Arial" w:cs="Arial"/>
          <w:b/>
          <w:sz w:val="22"/>
          <w:szCs w:val="22"/>
        </w:rPr>
        <w:t>…………………………. zł</w:t>
      </w:r>
    </w:p>
    <w:p w14:paraId="0AE54F03" w14:textId="77777777" w:rsidR="004050BE" w:rsidRPr="00EB2F73" w:rsidRDefault="004050BE" w:rsidP="00EB2F73">
      <w:pPr>
        <w:jc w:val="both"/>
        <w:rPr>
          <w:rFonts w:ascii="Arial" w:hAnsi="Arial" w:cs="Arial"/>
          <w:sz w:val="22"/>
          <w:szCs w:val="22"/>
        </w:rPr>
      </w:pPr>
      <w:r w:rsidRPr="00EB2F73">
        <w:rPr>
          <w:rFonts w:ascii="Arial" w:hAnsi="Arial" w:cs="Arial"/>
          <w:sz w:val="22"/>
          <w:szCs w:val="22"/>
        </w:rPr>
        <w:t>(słownie: ………………………………………………………………………..)</w:t>
      </w:r>
    </w:p>
    <w:p w14:paraId="1A14EAA7"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 xml:space="preserve">Zabezpieczenie będzie wniesione w formie: …………………………………………………….. </w:t>
      </w:r>
    </w:p>
    <w:p w14:paraId="2F7AC3DD" w14:textId="67999BF4"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 przypadku nienależytego wykonania zamówienia lub nieusunięcia wad przedmiotu zamówienia, zabezpieczenie wraz z powstałymi odsetkami staje się własnością Zamawiającego i będzie wykorzystane do zgodnego z umową wykonania robót </w:t>
      </w:r>
      <w:r w:rsidRPr="00EB2F73">
        <w:rPr>
          <w:rFonts w:ascii="Arial" w:hAnsi="Arial" w:cs="Arial"/>
          <w:sz w:val="22"/>
          <w:szCs w:val="22"/>
        </w:rPr>
        <w:br/>
        <w:t xml:space="preserve">i do pokrycia roszczeń z tytułu gwarancji. </w:t>
      </w:r>
    </w:p>
    <w:p w14:paraId="13B8BBCC"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 xml:space="preserve">W przypadku stwierdzenia, że roboty objęte umową zostały wykonane w sposób należyty - 70%  zabezpieczenia zostanie zwrócone lub zwolnione w ciągu 30 dni po  odbiorze końcowym całego przedmiotu umowy, potwierdzającym jego należyte wykonanie.  </w:t>
      </w:r>
      <w:r w:rsidRPr="00EB2F73">
        <w:rPr>
          <w:rFonts w:ascii="Arial" w:hAnsi="Arial" w:cs="Arial"/>
          <w:b/>
          <w:sz w:val="22"/>
          <w:szCs w:val="22"/>
        </w:rPr>
        <w:t>Pozostała część, tj. 30%, zostanie zwrócona lub zwolniona w ciągu 15 dni po upływie okresu gwarancji liczonego od daty odbioru końcowego.</w:t>
      </w:r>
    </w:p>
    <w:p w14:paraId="310931AA"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48C31535"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Wykonawca zobowiązany jest do przedłużenia terminu ważności wniesionego zabezpieczenia należytego wykonania umowy albo – jeśli nie jest to możliwe – do wniesienia nowego zabezpieczenia na okres zwłoki w  wykonaniu przedmiotu umowy.</w:t>
      </w:r>
    </w:p>
    <w:p w14:paraId="7F1172E8"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W trakcie realizacji umowy Wykonawca może dokonać zmiany formy zabezpieczenia na jedną lub kilka form, o których mowa w  specyfikacji. Zmiana formy zabezpieczenia musi być dokonana z zachowaniem ciągłości zabezpieczenia i bez zmiany jego.</w:t>
      </w:r>
    </w:p>
    <w:p w14:paraId="006E75F3" w14:textId="77777777" w:rsidR="00B23A2D" w:rsidRPr="00EB2F73" w:rsidRDefault="00B23A2D" w:rsidP="00EB2F73">
      <w:pPr>
        <w:jc w:val="both"/>
        <w:rPr>
          <w:rFonts w:ascii="Arial" w:hAnsi="Arial" w:cs="Arial"/>
          <w:color w:val="FF0000"/>
          <w:sz w:val="22"/>
          <w:szCs w:val="22"/>
        </w:rPr>
      </w:pPr>
    </w:p>
    <w:p w14:paraId="687DC305" w14:textId="77777777" w:rsidR="00B23A2D" w:rsidRPr="00EB2F73" w:rsidRDefault="00B23A2D" w:rsidP="00EB2F73">
      <w:pPr>
        <w:jc w:val="both"/>
        <w:rPr>
          <w:rFonts w:ascii="Arial" w:hAnsi="Arial" w:cs="Arial"/>
          <w:color w:val="FF0000"/>
          <w:sz w:val="22"/>
          <w:szCs w:val="22"/>
        </w:rPr>
      </w:pPr>
    </w:p>
    <w:p w14:paraId="3BAF9047" w14:textId="34118B9F"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1</w:t>
      </w:r>
    </w:p>
    <w:p w14:paraId="35F60193" w14:textId="6A6F4286" w:rsidR="00E27564" w:rsidRPr="00EB2F73" w:rsidRDefault="00E27564" w:rsidP="00EB2F73">
      <w:pPr>
        <w:jc w:val="center"/>
        <w:rPr>
          <w:rFonts w:ascii="Arial" w:hAnsi="Arial" w:cs="Arial"/>
          <w:b/>
          <w:sz w:val="22"/>
          <w:szCs w:val="22"/>
        </w:rPr>
      </w:pPr>
      <w:r w:rsidRPr="00EB2F73">
        <w:rPr>
          <w:rFonts w:ascii="Arial" w:hAnsi="Arial" w:cs="Arial"/>
          <w:b/>
          <w:sz w:val="22"/>
          <w:szCs w:val="22"/>
        </w:rPr>
        <w:t>Podwykonawcy</w:t>
      </w:r>
    </w:p>
    <w:p w14:paraId="593EB820" w14:textId="77777777" w:rsidR="00B23A2D" w:rsidRPr="00EB2F73" w:rsidRDefault="00B23A2D" w:rsidP="00EB2F73">
      <w:pPr>
        <w:numPr>
          <w:ilvl w:val="0"/>
          <w:numId w:val="74"/>
        </w:numPr>
        <w:jc w:val="both"/>
        <w:rPr>
          <w:rFonts w:ascii="Arial" w:hAnsi="Arial" w:cs="Arial"/>
          <w:color w:val="000000"/>
          <w:sz w:val="22"/>
          <w:szCs w:val="22"/>
        </w:rPr>
      </w:pPr>
      <w:r w:rsidRPr="00EB2F73">
        <w:rPr>
          <w:rFonts w:ascii="Arial" w:hAnsi="Arial" w:cs="Arial"/>
          <w:color w:val="000000"/>
          <w:sz w:val="22"/>
          <w:szCs w:val="22"/>
        </w:rPr>
        <w:t>Cały zakres robót Wykonawca wykona siłami własnymi.</w:t>
      </w:r>
    </w:p>
    <w:p w14:paraId="562A96A4" w14:textId="77777777" w:rsidR="00B23A2D" w:rsidRPr="00EB2F73" w:rsidRDefault="00B23A2D" w:rsidP="00EB2F73">
      <w:pPr>
        <w:jc w:val="both"/>
        <w:rPr>
          <w:rFonts w:ascii="Arial" w:hAnsi="Arial" w:cs="Arial"/>
          <w:color w:val="000000"/>
          <w:sz w:val="22"/>
          <w:szCs w:val="22"/>
        </w:rPr>
      </w:pPr>
    </w:p>
    <w:p w14:paraId="3AE1E473" w14:textId="77777777" w:rsidR="00B23A2D" w:rsidRPr="00EB2F73" w:rsidRDefault="00B23A2D" w:rsidP="00EB2F73">
      <w:pPr>
        <w:jc w:val="both"/>
        <w:rPr>
          <w:rFonts w:ascii="Arial" w:hAnsi="Arial" w:cs="Arial"/>
          <w:b/>
          <w:bCs/>
          <w:color w:val="000000"/>
          <w:sz w:val="22"/>
          <w:szCs w:val="22"/>
          <w:u w:val="single"/>
        </w:rPr>
      </w:pPr>
      <w:r w:rsidRPr="00EB2F73">
        <w:rPr>
          <w:rFonts w:ascii="Arial" w:hAnsi="Arial" w:cs="Arial"/>
          <w:b/>
          <w:bCs/>
          <w:color w:val="000000"/>
          <w:sz w:val="22"/>
          <w:szCs w:val="22"/>
          <w:u w:val="single"/>
        </w:rPr>
        <w:t>Zapisy umowne w przypadku angażowania Podwykonawców:</w:t>
      </w:r>
    </w:p>
    <w:p w14:paraId="0705E593"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WYKONAWCA zobowiązuje się wykonać zamówienie siłami własnymi oraz przy udziale podwykonawców.</w:t>
      </w:r>
    </w:p>
    <w:p w14:paraId="0844EB0F"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Zakres rzeczowy robót, który WYKONAWCA zrealizuje angażując podwykonawców:</w:t>
      </w:r>
    </w:p>
    <w:p w14:paraId="56FA49D5" w14:textId="77777777" w:rsidR="00B23A2D" w:rsidRPr="0013415D" w:rsidRDefault="00B23A2D" w:rsidP="00EB2F73">
      <w:pPr>
        <w:jc w:val="both"/>
        <w:rPr>
          <w:rFonts w:ascii="Arial" w:hAnsi="Arial" w:cs="Arial"/>
          <w:color w:val="000000"/>
          <w:sz w:val="22"/>
          <w:szCs w:val="22"/>
        </w:rPr>
      </w:pPr>
      <w:r w:rsidRPr="0013415D">
        <w:rPr>
          <w:rFonts w:ascii="Arial" w:hAnsi="Arial" w:cs="Arial"/>
          <w:color w:val="000000"/>
          <w:sz w:val="22"/>
          <w:szCs w:val="22"/>
        </w:rPr>
        <w:t>……………………………………………………………………………………………………</w:t>
      </w:r>
    </w:p>
    <w:p w14:paraId="5AEF50BC" w14:textId="77777777" w:rsidR="00B23A2D" w:rsidRPr="0013415D" w:rsidRDefault="00B23A2D" w:rsidP="00EB2F73">
      <w:pPr>
        <w:numPr>
          <w:ilvl w:val="0"/>
          <w:numId w:val="73"/>
        </w:numPr>
        <w:ind w:left="142" w:hanging="228"/>
        <w:jc w:val="both"/>
        <w:rPr>
          <w:rFonts w:ascii="Arial" w:hAnsi="Arial" w:cs="Arial"/>
          <w:color w:val="000000"/>
          <w:sz w:val="22"/>
          <w:szCs w:val="22"/>
        </w:rPr>
      </w:pPr>
      <w:r w:rsidRPr="0013415D">
        <w:rPr>
          <w:rFonts w:ascii="Arial" w:hAnsi="Arial" w:cs="Arial"/>
          <w:color w:val="000000"/>
          <w:sz w:val="22"/>
          <w:szCs w:val="22"/>
        </w:rPr>
        <w:lastRenderedPageBreak/>
        <w:t xml:space="preserve">ZAMAWIAJĄCY dopuszcza realizację zadania przez podwykonawców na zasadach ustalonych </w:t>
      </w:r>
      <w:r w:rsidRPr="0013415D">
        <w:rPr>
          <w:rFonts w:ascii="Arial" w:hAnsi="Arial" w:cs="Arial"/>
          <w:color w:val="000000"/>
          <w:sz w:val="22"/>
          <w:szCs w:val="22"/>
        </w:rPr>
        <w:br/>
        <w:t>w Dziale VII ustawy z dnia 11 września 2019 r. – Prawo zamówień publicznych (zwanej dalej „ustawą PZP”), a w sprawach w ustawie tej nieuregulowanych – stosownie do art. 647¹ Kodeksu cywilnego.</w:t>
      </w:r>
    </w:p>
    <w:p w14:paraId="29F92CC4"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WYKONAWCA ponosi pełną odpowiedzialność za roboty/usługi/dostawy, które wykonuje przy pomocy podwykonawcy/ów.</w:t>
      </w:r>
    </w:p>
    <w:p w14:paraId="57372754" w14:textId="56E69202"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 xml:space="preserve">WYKONAWCA,  podwykonawca   lub    dalszy    podwykonawca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Projekt umowy winien określać zakres robót przeznaczonych do wykonania przez podwykonawcę oraz kwotę należnego mu z tego tytułu wynagrodzenia, przy czym wynagrodzenie przewidziane w umowie o podwykonawstwo nie może być wyższe, niż wartość zleconego podwykonawcy zakresu robót, wynikająca z </w:t>
      </w:r>
      <w:r w:rsidR="009C2413" w:rsidRPr="0013415D">
        <w:rPr>
          <w:rFonts w:ascii="Arial" w:hAnsi="Arial" w:cs="Arial"/>
          <w:color w:val="000000"/>
          <w:sz w:val="22"/>
          <w:szCs w:val="22"/>
        </w:rPr>
        <w:t>o</w:t>
      </w:r>
      <w:r w:rsidRPr="0013415D">
        <w:rPr>
          <w:rFonts w:ascii="Arial" w:hAnsi="Arial" w:cs="Arial"/>
          <w:color w:val="000000"/>
          <w:sz w:val="22"/>
          <w:szCs w:val="22"/>
        </w:rPr>
        <w:t>ferty WYKONAWCY, w przeciwnym razie zastosowanie ma art. 647¹ § 3 k.c.</w:t>
      </w:r>
    </w:p>
    <w:p w14:paraId="79ECB055"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8359F86"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Przed przystąpieniem do wykonania robót WYKONAWCA ma obowiązek przedłożenia Zamawiającemu informacji w zakresie nazwy, danych kontaktowych oraz przedstawicieli podwykonawców zaangażowanych w roboty, jeżeli są już znani. O zmianach powyższych informacji w trakcie realizacji zamówienia WYKONAWCA zawiadamia zgodnie z art. 462 ust. 3.ustawy PZP.</w:t>
      </w:r>
    </w:p>
    <w:p w14:paraId="0C3587DD" w14:textId="77777777" w:rsidR="00B23A2D" w:rsidRPr="0013415D" w:rsidRDefault="00B23A2D" w:rsidP="00EB2F73">
      <w:pPr>
        <w:numPr>
          <w:ilvl w:val="0"/>
          <w:numId w:val="73"/>
        </w:numPr>
        <w:ind w:left="284" w:hanging="426"/>
        <w:jc w:val="both"/>
        <w:rPr>
          <w:rFonts w:ascii="Arial" w:hAnsi="Arial" w:cs="Arial"/>
          <w:sz w:val="22"/>
          <w:szCs w:val="22"/>
        </w:rPr>
      </w:pPr>
      <w:r w:rsidRPr="0013415D">
        <w:rPr>
          <w:rFonts w:ascii="Arial" w:hAnsi="Arial" w:cs="Arial"/>
          <w:sz w:val="22"/>
          <w:szCs w:val="22"/>
        </w:rPr>
        <w:t xml:space="preserve">Termin zapłaty wynagrodzenia podwykonawcy lub dalszemu podwykonawcy przewidziany </w:t>
      </w:r>
      <w:r w:rsidRPr="0013415D">
        <w:rPr>
          <w:rFonts w:ascii="Arial" w:hAnsi="Arial" w:cs="Arial"/>
          <w:sz w:val="22"/>
          <w:szCs w:val="22"/>
        </w:rPr>
        <w:br/>
        <w:t>w umowie o podwykonawstwo nie może być dłuższy niż 21 dni od dnia doręczenia wykonawcy, podwykonawcy lub dalszemu podwykonawcy faktury lub rachunku, potwierdzających wykonanie zleconej podwykonawcy lub dalszemu podwykonawcy roboty budowlanej/usługi/dostawy.</w:t>
      </w:r>
    </w:p>
    <w:p w14:paraId="7CA9D4E4" w14:textId="3D9A97A5"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ZAMAWIAJĄCY w terminie do 14 dni od daty złożenia ZAMAWIAJ</w:t>
      </w:r>
      <w:r w:rsidR="00EC11E4" w:rsidRPr="0013415D">
        <w:rPr>
          <w:rFonts w:ascii="Arial" w:hAnsi="Arial" w:cs="Arial"/>
          <w:color w:val="000000"/>
          <w:sz w:val="22"/>
          <w:szCs w:val="22"/>
        </w:rPr>
        <w:t>ĄC</w:t>
      </w:r>
      <w:r w:rsidRPr="0013415D">
        <w:rPr>
          <w:rFonts w:ascii="Arial" w:hAnsi="Arial" w:cs="Arial"/>
          <w:color w:val="000000"/>
          <w:sz w:val="22"/>
          <w:szCs w:val="22"/>
        </w:rPr>
        <w:t xml:space="preserve">EMU projektu umowy </w:t>
      </w:r>
      <w:r w:rsidRPr="0013415D">
        <w:rPr>
          <w:rFonts w:ascii="Arial" w:hAnsi="Arial" w:cs="Arial"/>
          <w:color w:val="000000"/>
          <w:sz w:val="22"/>
          <w:szCs w:val="22"/>
        </w:rPr>
        <w:br/>
        <w:t xml:space="preserve">o podwykonawstwo, o którym mowa w ust. 5, zgłasza w formie pisemnej zastrzeżenia do projektu umowy o podwykonawstwo w </w:t>
      </w:r>
      <w:r w:rsidR="009C2413" w:rsidRPr="0013415D">
        <w:rPr>
          <w:rFonts w:ascii="Arial" w:hAnsi="Arial" w:cs="Arial"/>
          <w:color w:val="000000"/>
          <w:sz w:val="22"/>
          <w:szCs w:val="22"/>
        </w:rPr>
        <w:t>przypadku,</w:t>
      </w:r>
      <w:r w:rsidRPr="0013415D">
        <w:rPr>
          <w:rFonts w:ascii="Arial" w:hAnsi="Arial" w:cs="Arial"/>
          <w:color w:val="000000"/>
          <w:sz w:val="22"/>
          <w:szCs w:val="22"/>
        </w:rPr>
        <w:t xml:space="preserve"> gdy:</w:t>
      </w:r>
    </w:p>
    <w:p w14:paraId="1A592418"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nie spełnia ona wymagań określonych w dokumentach zamówienia,</w:t>
      </w:r>
    </w:p>
    <w:p w14:paraId="68CA6A88"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przewiduje ona termin zapłaty wynagrodzenia dłuższy niż określony w ust. 8,</w:t>
      </w:r>
    </w:p>
    <w:p w14:paraId="3865DDFD"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zawiera ona postanowienia niezgodne z ust. 6 (art. 463 ustawy PZP).</w:t>
      </w:r>
    </w:p>
    <w:p w14:paraId="3702130B"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WYKONAWCA, podwykonawca lub dalszy podwykonawca przedkłada ZAMAWIAJĄCEMU poświadczoną za zgodność z oryginałem kopię zawartej umowy o podwykonawstwo i jej zmiany, której przedmiotem są roboty budowlane, w terminie 7 dni od dnia jej zawarcia. WYKONAWCA, podwykonawca lub dalszy podwykonawca przedkłada ZAMAWIAJĄCEMU poświadczoną za zgodność z oryginałem</w:t>
      </w:r>
      <w:r w:rsidRPr="00EB2F73">
        <w:rPr>
          <w:rFonts w:ascii="Arial" w:hAnsi="Arial" w:cs="Arial"/>
          <w:color w:val="000000"/>
          <w:sz w:val="22"/>
          <w:szCs w:val="22"/>
        </w:rPr>
        <w:t xml:space="preserve"> kopię zawartej umowy o podwykonawstwo, której przedmiotem są dostawy lub usługi, w terminie 7 dni od dnia jej zawarcia, z wyłączeniem umów o podwykonawstwo o wartości mniejszej niż 0,5% wynagrodzenia umownego brutto </w:t>
      </w:r>
      <w:r w:rsidRPr="0013415D">
        <w:rPr>
          <w:rFonts w:ascii="Arial" w:hAnsi="Arial" w:cs="Arial"/>
          <w:color w:val="000000"/>
          <w:sz w:val="22"/>
          <w:szCs w:val="22"/>
        </w:rPr>
        <w:t>określonego w §5.</w:t>
      </w:r>
    </w:p>
    <w:p w14:paraId="65A1688E"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ZAMAWIAJĄCY  w  terminie  do  7  dni  roboczych  od  daty  złożenia  ZAMAWIAJĄCEMU  umowy o podwykonawstwo, której przedmiotem są roboty budowlane, zgłasza w formie pisemnej sprzeciw do umowy o podwykonawstwo w przypadkach, o których mowa w ust. 9. Nadto w przypadku umów o podwykonawstwo, których przedmiotem są usługi/dostawy, jeśli termin zapłaty wynagrodzenia podwykonawcy lub dalszemu podwykonawcy jest dłuższy niż określony w ust. 8, ZAMAWIAJĄCY informuje o tym WYKONAWCĘ i wzywa go do doprowadzenia do zmiany tej umowy pod rygorem wystąpienia o zapłatę kary umownej.</w:t>
      </w:r>
    </w:p>
    <w:p w14:paraId="7C350E70"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 xml:space="preserve">Postanowienia   zawarte   w   ust.   5   -   11   stosuje   się   odpowiednio   do   zmian   umowy </w:t>
      </w:r>
      <w:r w:rsidRPr="0013415D">
        <w:rPr>
          <w:rFonts w:ascii="Arial" w:hAnsi="Arial" w:cs="Arial"/>
          <w:color w:val="000000"/>
          <w:sz w:val="22"/>
          <w:szCs w:val="22"/>
        </w:rPr>
        <w:br/>
        <w:t>o podwykonawstwo.</w:t>
      </w:r>
    </w:p>
    <w:p w14:paraId="1A77CC63"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Ustala się, że:</w:t>
      </w:r>
    </w:p>
    <w:p w14:paraId="00E8A273" w14:textId="77777777"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 xml:space="preserve">uregulowanie należności na rzecz WYKONAWCY uzależnia się od uprzedniego przedłożenia przez Wykonawcę oświadczeń podwykonawców o uregulowaniu wobec nich </w:t>
      </w:r>
      <w:r w:rsidRPr="0013415D">
        <w:rPr>
          <w:rFonts w:ascii="Arial" w:hAnsi="Arial" w:cs="Arial"/>
          <w:color w:val="000000"/>
          <w:sz w:val="22"/>
          <w:szCs w:val="22"/>
        </w:rPr>
        <w:lastRenderedPageBreak/>
        <w:t>przez WYKONAWCĘ wszystkich należności wynikających z zawartych umów WYKONAWCY z podwykonawcami lub innych dowodów potwierdzających zapłatę wymagalnego wynagrodzenia podwykonawcom lub dalszym podwykonawcom,</w:t>
      </w:r>
    </w:p>
    <w:p w14:paraId="77ACB6E5" w14:textId="77777777"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w przypadku niedostarczenia oświadczeń, o których mowa w pkt. 1, ZAMAWIAJĄCY  wstrzyma zapłatę części należności wynikających z umów z podwykonawcami. Pozostała należność uregulowana zostanie zgodnie z § 6,</w:t>
      </w:r>
    </w:p>
    <w:p w14:paraId="37F153F9" w14:textId="7E1086F3"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w przypadku, o którym mowa w pkt. 2 ZAMAWIAJĄCY dokona płatności wymagalnego wynagrodzenia bezpośrednio na rzecz podwykonawców lub dalszych podwykonawców. W takim wypadku zapłata wynagrodzenia na rzecz podwykonawców zwalnia ZAMAWIAJĄCEGO z obowiązku zapłaty na rzecz WYKONAWCY tej części wynagrodzenia, co WYKONAWCA w pełni akceptuje.</w:t>
      </w:r>
    </w:p>
    <w:p w14:paraId="402F4250"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WYKONAWCA, bez zgody ZAMAWIAJĄCEGO wyrażonej na piśmie pod rygorem nieważności, nie może dokonać cesji wierzytelności przysługujących mu z tytułu realizacji niniejszej umowy.</w:t>
      </w:r>
    </w:p>
    <w:p w14:paraId="700FBC25"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Bezpośrednia zapłata obejmuje wyłącznie należne wynagrodzenie, bez odsetek, należnych podwykonawcy lub dalszemu podwykonawcy.</w:t>
      </w:r>
    </w:p>
    <w:p w14:paraId="26B1C36A"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 xml:space="preserve">Wynagrodzenie, o którym mowa w ust. 13 pkt. 3, dotyczy wyłącznie należności powstałych po zaakceptowaniu przez ZAMAWIAJĄCEGO umowy o podwykonawstwo, której przedmiotem są roboty budowlane lub po przedłożeniu ZAMAWIAJĄCEMU poświadczonej za zgodność </w:t>
      </w:r>
      <w:r w:rsidRPr="0013415D">
        <w:rPr>
          <w:rFonts w:ascii="Arial" w:hAnsi="Arial" w:cs="Arial"/>
          <w:color w:val="000000"/>
          <w:sz w:val="22"/>
          <w:szCs w:val="22"/>
        </w:rPr>
        <w:br/>
        <w:t>z oryginałem kopii umowy o podwykonawstwo, której przedmiotem są usługi/dostawy.</w:t>
      </w:r>
    </w:p>
    <w:p w14:paraId="0CA2899C"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Przed dokonaniem bezpośredniej zapłaty ZAMAWIAJĄCY jest obowiązany umożliwić WYKONAWCY zgłoszenie w formie pisemnej uwag dotyczących zasadności bezpośredniej zapłaty wynagrodzenia podwykonawcy lub dalszemu podwykonawcy, o których mowa w ust. 13 pkt. 3.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285DFD1"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 przypadku zgłoszenia uwag, o których mowa w ust. 17, w terminie wskazanym przez ZAMAWIAJĄCEGO, ZAMAWIAJĄCY może:</w:t>
      </w:r>
    </w:p>
    <w:p w14:paraId="74E82CF7"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nie dokonać bezpośredniej zapłaty wynagrodzenia podwykonawcy lub dalszemu podwykonawcy, jeżeli wykonawca wykaże niezasadność takiej zapłaty albo</w:t>
      </w:r>
    </w:p>
    <w:p w14:paraId="0A11E9FB"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4A0B89"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6FA9804D"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 przypadku dokonania bezpośredniej zapłaty podwykonawcy lub dalszemu podwykonawcy, ZAMAWIAJĄCY potrąca kwotę wypłaconego wynagrodzenia z wynagrodzenia należnego WYKONAWCY. W takim przypadku WYKONAWCA nie będzie domagał się zapłaty wynagrodzenia w części przekazanej bezpośrednio podwykonawcy lub dalszemu podwykonawcy.</w:t>
      </w:r>
    </w:p>
    <w:p w14:paraId="54ABFBCA"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WYKONAWCA zapewni ustalenie w umowach z podwykonawcami lub dalszymi podwykonawcami takiego okresu odpowiedzialności za wady, aby nie był on krótszy od okresu odpowiedzialności WYKONAWCY wobec ZAMAWIAJĄCEGO za wady.</w:t>
      </w:r>
    </w:p>
    <w:p w14:paraId="64E74AEC"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Rozliczenia z podwykonawcami prowadzi WYKONAWCA.</w:t>
      </w:r>
    </w:p>
    <w:p w14:paraId="18323812" w14:textId="77777777" w:rsidR="00B23A2D" w:rsidRPr="0013415D" w:rsidRDefault="00B23A2D" w:rsidP="00EB2F73">
      <w:pPr>
        <w:ind w:left="426" w:hanging="426"/>
        <w:jc w:val="both"/>
        <w:rPr>
          <w:rFonts w:ascii="Arial" w:hAnsi="Arial" w:cs="Arial"/>
          <w:color w:val="FF0000"/>
          <w:sz w:val="22"/>
          <w:szCs w:val="22"/>
        </w:rPr>
      </w:pPr>
    </w:p>
    <w:p w14:paraId="599DD970" w14:textId="7233D101"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2</w:t>
      </w:r>
    </w:p>
    <w:p w14:paraId="4D3ADF95" w14:textId="5233E1E9" w:rsidR="00E27564" w:rsidRPr="00EB2F73" w:rsidRDefault="00E27564" w:rsidP="00EB2F73">
      <w:pPr>
        <w:jc w:val="center"/>
        <w:rPr>
          <w:rFonts w:ascii="Arial" w:hAnsi="Arial" w:cs="Arial"/>
          <w:b/>
          <w:sz w:val="22"/>
          <w:szCs w:val="22"/>
        </w:rPr>
      </w:pPr>
      <w:r w:rsidRPr="00EB2F73">
        <w:rPr>
          <w:rFonts w:ascii="Arial" w:hAnsi="Arial" w:cs="Arial"/>
          <w:b/>
          <w:sz w:val="22"/>
          <w:szCs w:val="22"/>
        </w:rPr>
        <w:t>Obowiązek zatrudniania na umowę o pracę</w:t>
      </w:r>
    </w:p>
    <w:p w14:paraId="17AB81CB" w14:textId="43BDA390" w:rsidR="00B23A2D" w:rsidRPr="00EB2F73" w:rsidRDefault="00B23A2D" w:rsidP="00EB2F73">
      <w:pPr>
        <w:tabs>
          <w:tab w:val="left" w:pos="142"/>
          <w:tab w:val="left" w:pos="284"/>
        </w:tabs>
        <w:ind w:left="284" w:hanging="284"/>
        <w:jc w:val="both"/>
        <w:rPr>
          <w:rFonts w:ascii="Arial" w:hAnsi="Arial" w:cs="Arial"/>
          <w:sz w:val="22"/>
          <w:szCs w:val="22"/>
          <w:lang w:eastAsia="ar-SA"/>
        </w:rPr>
      </w:pPr>
      <w:r w:rsidRPr="00EB2F73">
        <w:rPr>
          <w:rFonts w:ascii="Arial" w:hAnsi="Arial" w:cs="Arial"/>
          <w:bCs/>
          <w:sz w:val="22"/>
          <w:szCs w:val="22"/>
          <w:lang w:eastAsia="ar-SA"/>
        </w:rPr>
        <w:t>1.</w:t>
      </w:r>
      <w:r w:rsidRPr="00EB2F73">
        <w:rPr>
          <w:rFonts w:ascii="Arial" w:hAnsi="Arial" w:cs="Arial"/>
          <w:color w:val="FF0000"/>
          <w:sz w:val="22"/>
          <w:szCs w:val="22"/>
          <w:lang w:eastAsia="ar-SA"/>
        </w:rPr>
        <w:t xml:space="preserve"> </w:t>
      </w:r>
      <w:r w:rsidRPr="00EB2F73">
        <w:rPr>
          <w:rFonts w:ascii="Arial" w:hAnsi="Arial" w:cs="Arial"/>
          <w:sz w:val="22"/>
          <w:szCs w:val="22"/>
          <w:lang w:eastAsia="ar-SA"/>
        </w:rPr>
        <w:t>Stosownie do art. 95 ustawy Prawo Zamówień Publicznych, Zamawiający wymaga zatrudnienia przez Wykonawcę lub podwykonawcę na podstawie umowy o pracę, osób wykonujących określone poniżej czynności w zakresie realizacji zamówienia, polegające na wykonywaniu pracy w sposób określony w art. 22 §1 ustawy z dnia 26 czerwca 1974 r. -Kodeks pracy (</w:t>
      </w:r>
      <w:proofErr w:type="spellStart"/>
      <w:r w:rsidRPr="00EB2F73">
        <w:rPr>
          <w:rFonts w:ascii="Arial" w:hAnsi="Arial" w:cs="Arial"/>
          <w:sz w:val="22"/>
          <w:szCs w:val="22"/>
          <w:lang w:eastAsia="ar-SA"/>
        </w:rPr>
        <w:t>t.j</w:t>
      </w:r>
      <w:proofErr w:type="spellEnd"/>
      <w:r w:rsidRPr="00EB2F73">
        <w:rPr>
          <w:rFonts w:ascii="Arial" w:hAnsi="Arial" w:cs="Arial"/>
          <w:sz w:val="22"/>
          <w:szCs w:val="22"/>
          <w:lang w:eastAsia="ar-SA"/>
        </w:rPr>
        <w:t xml:space="preserve">. Dz. U. z 2025 r. poz. 277 z </w:t>
      </w:r>
      <w:proofErr w:type="spellStart"/>
      <w:r w:rsidRPr="00EB2F73">
        <w:rPr>
          <w:rFonts w:ascii="Arial" w:hAnsi="Arial" w:cs="Arial"/>
          <w:sz w:val="22"/>
          <w:szCs w:val="22"/>
          <w:lang w:eastAsia="ar-SA"/>
        </w:rPr>
        <w:t>późn</w:t>
      </w:r>
      <w:proofErr w:type="spellEnd"/>
      <w:r w:rsidRPr="00EB2F73">
        <w:rPr>
          <w:rFonts w:ascii="Arial" w:hAnsi="Arial" w:cs="Arial"/>
          <w:sz w:val="22"/>
          <w:szCs w:val="22"/>
          <w:lang w:eastAsia="ar-SA"/>
        </w:rPr>
        <w:t xml:space="preserve">. zm.). </w:t>
      </w:r>
      <w:r w:rsidRPr="00EB2F73">
        <w:rPr>
          <w:rFonts w:ascii="Arial" w:hAnsi="Arial" w:cs="Arial"/>
          <w:b/>
          <w:bCs/>
          <w:i/>
          <w:sz w:val="22"/>
          <w:szCs w:val="22"/>
          <w:lang w:eastAsia="ar-SA"/>
        </w:rPr>
        <w:t>„Art. 22. § 1.</w:t>
      </w:r>
      <w:r w:rsidRPr="00EB2F73">
        <w:rPr>
          <w:rFonts w:ascii="Arial" w:hAnsi="Arial" w:cs="Arial"/>
          <w:i/>
          <w:sz w:val="22"/>
          <w:szCs w:val="22"/>
          <w:lang w:eastAsia="ar-SA"/>
        </w:rPr>
        <w:t xml:space="preserve">  Przez nawiązanie stosunku pracy pracownik zobowiązuje się do wykonywania pracy określonego rodzaju na </w:t>
      </w:r>
      <w:r w:rsidRPr="00EB2F73">
        <w:rPr>
          <w:rFonts w:ascii="Arial" w:hAnsi="Arial" w:cs="Arial"/>
          <w:i/>
          <w:sz w:val="22"/>
          <w:szCs w:val="22"/>
          <w:lang w:eastAsia="ar-SA"/>
        </w:rPr>
        <w:lastRenderedPageBreak/>
        <w:t>rzecz pracodawcy i pod jego kierownictwem oraz w miejscu i czasie wyznaczonym przez pracodawcę, a pracodawca - do zatrudniania pracownika za wynagrodzeniem.”</w:t>
      </w:r>
    </w:p>
    <w:p w14:paraId="299F1600" w14:textId="77777777" w:rsidR="00B23A2D" w:rsidRPr="00EB2F73" w:rsidRDefault="00B23A2D" w:rsidP="00EB2F73">
      <w:pPr>
        <w:tabs>
          <w:tab w:val="left" w:pos="142"/>
          <w:tab w:val="left" w:pos="284"/>
        </w:tabs>
        <w:ind w:left="284" w:hanging="284"/>
        <w:rPr>
          <w:rFonts w:ascii="Arial" w:hAnsi="Arial" w:cs="Arial"/>
          <w:sz w:val="22"/>
          <w:szCs w:val="22"/>
          <w:lang w:eastAsia="ar-SA"/>
        </w:rPr>
      </w:pPr>
    </w:p>
    <w:p w14:paraId="571BBBE4"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bCs/>
          <w:sz w:val="22"/>
          <w:szCs w:val="22"/>
          <w:lang w:eastAsia="ar-SA"/>
        </w:rPr>
        <w:t>2.</w:t>
      </w:r>
      <w:r w:rsidRPr="00EB2F73">
        <w:rPr>
          <w:rFonts w:ascii="Arial" w:hAnsi="Arial" w:cs="Arial"/>
          <w:b/>
          <w:sz w:val="22"/>
          <w:szCs w:val="22"/>
          <w:lang w:eastAsia="ar-SA"/>
        </w:rPr>
        <w:t xml:space="preserve"> </w:t>
      </w:r>
      <w:r w:rsidRPr="00EB2F73">
        <w:rPr>
          <w:rFonts w:ascii="Arial" w:hAnsi="Arial" w:cs="Arial"/>
          <w:bCs/>
          <w:sz w:val="22"/>
          <w:szCs w:val="22"/>
          <w:lang w:eastAsia="ar-SA"/>
        </w:rPr>
        <w:t>W przypadkach o których mowa w ust. 1</w:t>
      </w:r>
      <w:r w:rsidRPr="0013415D">
        <w:rPr>
          <w:rFonts w:ascii="Arial" w:hAnsi="Arial" w:cs="Arial"/>
          <w:sz w:val="22"/>
          <w:szCs w:val="22"/>
          <w:lang w:eastAsia="ar-SA"/>
        </w:rPr>
        <w:t xml:space="preserve"> ZAMAWIAJĄCY</w:t>
      </w:r>
      <w:r w:rsidRPr="00EB2F73">
        <w:rPr>
          <w:rFonts w:ascii="Arial" w:hAnsi="Arial" w:cs="Arial"/>
          <w:sz w:val="22"/>
          <w:szCs w:val="22"/>
          <w:lang w:eastAsia="ar-SA"/>
        </w:rPr>
        <w:t xml:space="preserve"> wymaga od WYKONAWCY lub podwykonawcy, aby na umowę o pracę zostały zatrudnione osoby wykonujące w trakcie realizacji zamówienia </w:t>
      </w:r>
      <w:r w:rsidRPr="00EB2F73">
        <w:rPr>
          <w:rFonts w:ascii="Arial" w:hAnsi="Arial" w:cs="Arial"/>
          <w:b/>
          <w:sz w:val="22"/>
          <w:szCs w:val="22"/>
          <w:lang w:eastAsia="ar-SA"/>
        </w:rPr>
        <w:t>następujące, bezpośrednie czynności wynikające z technologii i realizacji robót, określonych w dokumentacji projektowej:</w:t>
      </w:r>
    </w:p>
    <w:p w14:paraId="7434F501" w14:textId="567850EC" w:rsidR="00AC3161" w:rsidRPr="00EB2F73" w:rsidRDefault="00AC3161" w:rsidP="00EB2F73">
      <w:pPr>
        <w:ind w:left="284"/>
        <w:rPr>
          <w:rFonts w:ascii="Arial" w:hAnsi="Arial" w:cs="Arial"/>
          <w:sz w:val="22"/>
          <w:szCs w:val="22"/>
          <w:lang w:eastAsia="ar-SA"/>
        </w:rPr>
      </w:pPr>
      <w:r w:rsidRPr="00EB2F73">
        <w:rPr>
          <w:rFonts w:ascii="Arial" w:hAnsi="Arial" w:cs="Arial"/>
          <w:sz w:val="22"/>
          <w:szCs w:val="22"/>
          <w:lang w:eastAsia="ar-SA"/>
        </w:rPr>
        <w:t>- prace fizyczne ogólnobudowlane obejmujące: roboty ciesielskie związane ze budową wiaty, roboty dekarskie, roboty związane z pracami ziemnymi, układanie kostki betonowej, krawężników, montaż bramy wjazdowej, prace związane z zagospodarowaniem terenu, roboty elektryczne.</w:t>
      </w:r>
    </w:p>
    <w:p w14:paraId="58DB7677" w14:textId="77777777" w:rsidR="00B23A2D" w:rsidRPr="00EB2F73" w:rsidRDefault="00B23A2D" w:rsidP="00EB2F73">
      <w:pPr>
        <w:ind w:left="284" w:hanging="284"/>
        <w:rPr>
          <w:rFonts w:ascii="Arial" w:hAnsi="Arial" w:cs="Arial"/>
          <w:b/>
          <w:bCs/>
          <w:sz w:val="22"/>
          <w:szCs w:val="22"/>
          <w:lang w:eastAsia="ar-SA"/>
        </w:rPr>
      </w:pPr>
    </w:p>
    <w:p w14:paraId="765C8F2A" w14:textId="5D38B5EF" w:rsidR="00B23A2D" w:rsidRPr="00EB2F73" w:rsidRDefault="00B23A2D" w:rsidP="00EB2F73">
      <w:pPr>
        <w:ind w:left="284" w:hanging="284"/>
        <w:jc w:val="both"/>
        <w:rPr>
          <w:rFonts w:ascii="Arial" w:hAnsi="Arial" w:cs="Arial"/>
          <w:b/>
          <w:bCs/>
          <w:sz w:val="22"/>
          <w:szCs w:val="22"/>
          <w:lang w:eastAsia="ar-SA"/>
        </w:rPr>
      </w:pPr>
      <w:r w:rsidRPr="00EB2F73">
        <w:rPr>
          <w:rFonts w:ascii="Arial" w:hAnsi="Arial" w:cs="Arial"/>
          <w:sz w:val="22"/>
          <w:szCs w:val="22"/>
          <w:lang w:eastAsia="ar-SA"/>
        </w:rPr>
        <w:t>3.</w:t>
      </w:r>
      <w:r w:rsidRPr="00EB2F73">
        <w:rPr>
          <w:rFonts w:ascii="Arial" w:hAnsi="Arial" w:cs="Arial"/>
          <w:b/>
          <w:bCs/>
          <w:sz w:val="22"/>
          <w:szCs w:val="22"/>
          <w:lang w:eastAsia="ar-SA"/>
        </w:rPr>
        <w:t xml:space="preserve"> Uprawnienia Zamawiającego w zakresie kontroli spełniania przez Wykonawcę wymagań, o których mowa w art. 95 ust. 2 pkt 3, oraz sankcji z tytułu niespełnienia tych wymagań</w:t>
      </w:r>
    </w:p>
    <w:p w14:paraId="57ED3997" w14:textId="63A87DDE"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2C72F18" w14:textId="3FAA75AB" w:rsidR="00B23A2D" w:rsidRPr="00EB2F73" w:rsidRDefault="00B23A2D" w:rsidP="00EB2F73">
      <w:pPr>
        <w:ind w:left="284" w:hanging="284"/>
        <w:jc w:val="both"/>
        <w:rPr>
          <w:rFonts w:ascii="Arial" w:hAnsi="Arial" w:cs="Arial"/>
          <w:b/>
          <w:bCs/>
          <w:sz w:val="22"/>
          <w:szCs w:val="22"/>
          <w:lang w:eastAsia="ar-SA"/>
        </w:rPr>
      </w:pPr>
      <w:r w:rsidRPr="00EB2F73">
        <w:rPr>
          <w:rFonts w:ascii="Arial" w:hAnsi="Arial" w:cs="Arial"/>
          <w:bCs/>
          <w:sz w:val="22"/>
          <w:szCs w:val="22"/>
          <w:lang w:eastAsia="ar-SA"/>
        </w:rPr>
        <w:t>1)</w:t>
      </w:r>
      <w:r w:rsidRPr="00EB2F73">
        <w:rPr>
          <w:rFonts w:ascii="Arial" w:hAnsi="Arial" w:cs="Arial"/>
          <w:b/>
          <w:sz w:val="22"/>
          <w:szCs w:val="22"/>
          <w:lang w:eastAsia="ar-SA"/>
        </w:rPr>
        <w:t xml:space="preserve"> żądania oświadczeń i dokumentów w zakresie potwierdzenia spełniania ww. wymogów i dokonywania ich oceny.</w:t>
      </w:r>
    </w:p>
    <w:p w14:paraId="6E66925E"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sidRPr="00EB2F73">
        <w:rPr>
          <w:rFonts w:ascii="Arial" w:hAnsi="Arial" w:cs="Arial"/>
          <w:b/>
          <w:sz w:val="22"/>
          <w:szCs w:val="22"/>
          <w:lang w:eastAsia="ar-SA"/>
        </w:rPr>
        <w:t>w ustępie 2</w:t>
      </w:r>
      <w:r w:rsidRPr="00EB2F73">
        <w:rPr>
          <w:rFonts w:ascii="Arial" w:hAnsi="Arial" w:cs="Arial"/>
          <w:sz w:val="22"/>
          <w:szCs w:val="22"/>
          <w:lang w:eastAsia="ar-SA"/>
        </w:rPr>
        <w:t xml:space="preserve"> czynności w trakcie realizacji zamówienia:</w:t>
      </w:r>
    </w:p>
    <w:p w14:paraId="700A1A81" w14:textId="77777777" w:rsidR="00B23A2D" w:rsidRPr="0013415D" w:rsidRDefault="00B23A2D" w:rsidP="00EB2F73">
      <w:pPr>
        <w:numPr>
          <w:ilvl w:val="0"/>
          <w:numId w:val="60"/>
        </w:numPr>
        <w:suppressAutoHyphens/>
        <w:ind w:left="284" w:hanging="284"/>
        <w:jc w:val="both"/>
        <w:rPr>
          <w:rFonts w:ascii="Arial" w:hAnsi="Arial" w:cs="Arial"/>
          <w:i/>
          <w:sz w:val="22"/>
          <w:szCs w:val="22"/>
          <w:lang w:eastAsia="ar-SA"/>
        </w:rPr>
      </w:pPr>
      <w:r w:rsidRPr="00EB2F73">
        <w:rPr>
          <w:rFonts w:ascii="Arial" w:hAnsi="Arial" w:cs="Arial"/>
          <w:b/>
          <w:sz w:val="22"/>
          <w:szCs w:val="22"/>
          <w:lang w:eastAsia="ar-SA"/>
        </w:rPr>
        <w:t xml:space="preserve">oświadczenie wykonawcy lub podwykonawcy </w:t>
      </w:r>
      <w:r w:rsidRPr="00EB2F73">
        <w:rPr>
          <w:rFonts w:ascii="Arial" w:hAnsi="Arial" w:cs="Arial"/>
          <w:sz w:val="22"/>
          <w:szCs w:val="22"/>
          <w:lang w:eastAsia="ar-SA"/>
        </w:rPr>
        <w:t>o zatrudnieniu na podstawie umowy o pracę osób wykonujących czynności, których dotyczy wezwanie zamawiającego.</w:t>
      </w:r>
      <w:r w:rsidRPr="00EB2F73">
        <w:rPr>
          <w:rFonts w:ascii="Arial" w:hAnsi="Arial" w:cs="Arial"/>
          <w:b/>
          <w:sz w:val="22"/>
          <w:szCs w:val="22"/>
          <w:lang w:eastAsia="ar-SA"/>
        </w:rPr>
        <w:t xml:space="preserve"> </w:t>
      </w:r>
      <w:r w:rsidRPr="00EB2F73">
        <w:rPr>
          <w:rFonts w:ascii="Arial" w:hAnsi="Arial" w:cs="Arial"/>
          <w:sz w:val="22"/>
          <w:szCs w:val="22"/>
          <w:lang w:eastAsia="ar-SA"/>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Pr="00EB2F73">
        <w:rPr>
          <w:rFonts w:ascii="Arial" w:hAnsi="Arial" w:cs="Arial"/>
          <w:sz w:val="22"/>
          <w:szCs w:val="22"/>
          <w:lang w:eastAsia="ar-SA"/>
        </w:rPr>
        <w:br/>
        <w:t>o pracę oraz podpis osoby uprawnionej do złożenia oświadczenia w imieniu wykonawcy lub podwykonawcy;</w:t>
      </w:r>
    </w:p>
    <w:p w14:paraId="4EA7B887" w14:textId="77777777" w:rsidR="00B23A2D" w:rsidRPr="00EB2F73" w:rsidRDefault="00B23A2D" w:rsidP="00EB2F73">
      <w:pPr>
        <w:numPr>
          <w:ilvl w:val="0"/>
          <w:numId w:val="60"/>
        </w:numPr>
        <w:suppressAutoHyphens/>
        <w:ind w:left="284"/>
        <w:jc w:val="both"/>
        <w:rPr>
          <w:rFonts w:ascii="Arial" w:hAnsi="Arial" w:cs="Arial"/>
          <w:sz w:val="22"/>
          <w:szCs w:val="22"/>
          <w:lang w:eastAsia="ar-SA"/>
        </w:rPr>
      </w:pPr>
      <w:r w:rsidRPr="0013415D">
        <w:rPr>
          <w:rFonts w:ascii="Arial" w:hAnsi="Arial" w:cs="Arial"/>
          <w:sz w:val="22"/>
          <w:szCs w:val="22"/>
          <w:lang w:eastAsia="ar-SA"/>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w:t>
      </w:r>
      <w:r w:rsidRPr="00EB2F73">
        <w:rPr>
          <w:rFonts w:ascii="Arial" w:hAnsi="Arial" w:cs="Arial"/>
          <w:sz w:val="22"/>
          <w:szCs w:val="22"/>
          <w:lang w:eastAsia="ar-SA"/>
        </w:rPr>
        <w:t xml:space="preserve"> sposób zapewniający ochronę danych osobowych pracowników, zgodnie </w:t>
      </w:r>
      <w:r w:rsidRPr="00EB2F73">
        <w:rPr>
          <w:rFonts w:ascii="Arial" w:hAnsi="Arial" w:cs="Arial"/>
          <w:sz w:val="22"/>
          <w:szCs w:val="22"/>
          <w:lang w:eastAsia="ar-SA"/>
        </w:rPr>
        <w:br/>
        <w:t>z przepisami ustawy z dnia 29 sierpnia 1997r. o ochronie danych osobowych (tj. w szczególności bez adresów, nr PESEL pracowników). Informacje takie jak: data zawarcia umowy, rodzaj umowy o pracę i wymiar etatu powinny być możliwe do zidentyfikowania.</w:t>
      </w:r>
    </w:p>
    <w:p w14:paraId="135F0204" w14:textId="76EE800C" w:rsidR="00B23A2D" w:rsidRPr="00EB2F73" w:rsidRDefault="00B23A2D" w:rsidP="00EB2F73">
      <w:pPr>
        <w:ind w:left="284"/>
        <w:jc w:val="both"/>
        <w:rPr>
          <w:rFonts w:ascii="Arial" w:hAnsi="Arial" w:cs="Arial"/>
          <w:sz w:val="22"/>
          <w:szCs w:val="22"/>
          <w:lang w:eastAsia="ar-SA"/>
        </w:rPr>
      </w:pPr>
      <w:r w:rsidRPr="00EB2F73">
        <w:rPr>
          <w:rFonts w:ascii="Arial" w:hAnsi="Arial" w:cs="Arial"/>
          <w:sz w:val="22"/>
          <w:szCs w:val="22"/>
          <w:lang w:eastAsia="ar-SA"/>
        </w:rPr>
        <w:t xml:space="preserve">Uwaga: Umowa o pracę może zawierać również inne dane, które podlegają </w:t>
      </w:r>
      <w:proofErr w:type="spellStart"/>
      <w:r w:rsidRPr="00EB2F73">
        <w:rPr>
          <w:rFonts w:ascii="Arial" w:hAnsi="Arial" w:cs="Arial"/>
          <w:sz w:val="22"/>
          <w:szCs w:val="22"/>
          <w:lang w:eastAsia="ar-SA"/>
        </w:rPr>
        <w:t>anonimizacji</w:t>
      </w:r>
      <w:proofErr w:type="spellEnd"/>
      <w:r w:rsidRPr="00EB2F73">
        <w:rPr>
          <w:rFonts w:ascii="Arial" w:hAnsi="Arial" w:cs="Arial"/>
          <w:sz w:val="22"/>
          <w:szCs w:val="22"/>
          <w:lang w:eastAsia="ar-SA"/>
        </w:rPr>
        <w:t xml:space="preserve">. Każda umowa powinna zostać przeanalizowana przez składającego pod kątem przepisów ustawy z dnia 29 sierpnia 1997r. o ochronie danych osobowych; zakres </w:t>
      </w:r>
      <w:proofErr w:type="spellStart"/>
      <w:r w:rsidRPr="00EB2F73">
        <w:rPr>
          <w:rFonts w:ascii="Arial" w:hAnsi="Arial" w:cs="Arial"/>
          <w:sz w:val="22"/>
          <w:szCs w:val="22"/>
          <w:lang w:eastAsia="ar-SA"/>
        </w:rPr>
        <w:t>anonimizacji</w:t>
      </w:r>
      <w:proofErr w:type="spellEnd"/>
      <w:r w:rsidRPr="00EB2F73">
        <w:rPr>
          <w:rFonts w:ascii="Arial" w:hAnsi="Arial" w:cs="Arial"/>
          <w:sz w:val="22"/>
          <w:szCs w:val="22"/>
          <w:lang w:eastAsia="ar-SA"/>
        </w:rPr>
        <w:t xml:space="preserve"> umowy musi być zgodny z przepisami w/w ustawy.</w:t>
      </w:r>
    </w:p>
    <w:p w14:paraId="3EDD074E" w14:textId="77777777" w:rsidR="00B23A2D" w:rsidRPr="00EB2F73" w:rsidRDefault="00B23A2D" w:rsidP="00EB2F73">
      <w:pPr>
        <w:ind w:left="284"/>
        <w:jc w:val="both"/>
        <w:rPr>
          <w:rFonts w:ascii="Arial" w:hAnsi="Arial" w:cs="Arial"/>
          <w:sz w:val="22"/>
          <w:szCs w:val="22"/>
          <w:u w:val="single"/>
          <w:lang w:eastAsia="ar-SA"/>
        </w:rPr>
      </w:pPr>
      <w:r w:rsidRPr="00EB2F73">
        <w:rPr>
          <w:rFonts w:ascii="Arial" w:hAnsi="Arial" w:cs="Arial"/>
          <w:sz w:val="22"/>
          <w:szCs w:val="22"/>
          <w:u w:val="single"/>
          <w:lang w:eastAsia="ar-SA"/>
        </w:rPr>
        <w:t xml:space="preserve">Za wszelkie wynikłe szkody w przypadku niedokonania </w:t>
      </w:r>
      <w:proofErr w:type="spellStart"/>
      <w:r w:rsidRPr="00EB2F73">
        <w:rPr>
          <w:rFonts w:ascii="Arial" w:hAnsi="Arial" w:cs="Arial"/>
          <w:sz w:val="22"/>
          <w:szCs w:val="22"/>
          <w:u w:val="single"/>
          <w:lang w:eastAsia="ar-SA"/>
        </w:rPr>
        <w:t>anonimizacji</w:t>
      </w:r>
      <w:proofErr w:type="spellEnd"/>
      <w:r w:rsidRPr="00EB2F73">
        <w:rPr>
          <w:rFonts w:ascii="Arial" w:hAnsi="Arial" w:cs="Arial"/>
          <w:sz w:val="22"/>
          <w:szCs w:val="22"/>
          <w:u w:val="single"/>
          <w:lang w:eastAsia="ar-SA"/>
        </w:rPr>
        <w:t xml:space="preserve"> lub dokonania wadliwej </w:t>
      </w:r>
      <w:proofErr w:type="spellStart"/>
      <w:r w:rsidRPr="00EB2F73">
        <w:rPr>
          <w:rFonts w:ascii="Arial" w:hAnsi="Arial" w:cs="Arial"/>
          <w:sz w:val="22"/>
          <w:szCs w:val="22"/>
          <w:u w:val="single"/>
          <w:lang w:eastAsia="ar-SA"/>
        </w:rPr>
        <w:t>anonimizacji</w:t>
      </w:r>
      <w:proofErr w:type="spellEnd"/>
      <w:r w:rsidRPr="00EB2F73">
        <w:rPr>
          <w:rFonts w:ascii="Arial" w:hAnsi="Arial" w:cs="Arial"/>
          <w:sz w:val="22"/>
          <w:szCs w:val="22"/>
          <w:u w:val="single"/>
          <w:lang w:eastAsia="ar-SA"/>
        </w:rPr>
        <w:t xml:space="preserve"> odpowiada WYKONAWCA.</w:t>
      </w:r>
    </w:p>
    <w:p w14:paraId="406E097D" w14:textId="77777777" w:rsidR="00B23A2D" w:rsidRPr="00EB2F73" w:rsidRDefault="00B23A2D" w:rsidP="00EB2F73">
      <w:pPr>
        <w:ind w:left="284"/>
        <w:jc w:val="both"/>
        <w:rPr>
          <w:rFonts w:ascii="Arial" w:hAnsi="Arial" w:cs="Arial"/>
          <w:i/>
          <w:sz w:val="22"/>
          <w:szCs w:val="22"/>
          <w:u w:val="single"/>
          <w:lang w:eastAsia="ar-SA"/>
        </w:rPr>
      </w:pPr>
    </w:p>
    <w:p w14:paraId="586EC531" w14:textId="0970F0EC" w:rsidR="00B23A2D" w:rsidRPr="00EB2F73" w:rsidRDefault="00B23A2D" w:rsidP="00EB2F73">
      <w:pPr>
        <w:ind w:left="284"/>
        <w:jc w:val="both"/>
        <w:rPr>
          <w:rFonts w:ascii="Arial" w:hAnsi="Arial" w:cs="Arial"/>
          <w:b/>
          <w:sz w:val="22"/>
          <w:szCs w:val="22"/>
          <w:lang w:eastAsia="ar-SA"/>
        </w:rPr>
      </w:pPr>
      <w:r w:rsidRPr="00EB2F73">
        <w:rPr>
          <w:rFonts w:ascii="Arial" w:hAnsi="Arial" w:cs="Arial"/>
          <w:b/>
          <w:sz w:val="22"/>
          <w:szCs w:val="22"/>
          <w:lang w:eastAsia="ar-SA"/>
        </w:rPr>
        <w:t xml:space="preserve">Zamawiający dopuszcza możliwość wezwania do złożenia tylko jednego </w:t>
      </w:r>
      <w:r w:rsidR="00CB2B16">
        <w:rPr>
          <w:rFonts w:ascii="Arial" w:hAnsi="Arial" w:cs="Arial"/>
          <w:b/>
          <w:sz w:val="22"/>
          <w:szCs w:val="22"/>
          <w:lang w:eastAsia="ar-SA"/>
        </w:rPr>
        <w:br/>
      </w:r>
      <w:r w:rsidRPr="00EB2F73">
        <w:rPr>
          <w:rFonts w:ascii="Arial" w:hAnsi="Arial" w:cs="Arial"/>
          <w:b/>
          <w:sz w:val="22"/>
          <w:szCs w:val="22"/>
          <w:lang w:eastAsia="ar-SA"/>
        </w:rPr>
        <w:t>z dokumentów, o których mowa powyżej.</w:t>
      </w:r>
    </w:p>
    <w:p w14:paraId="2C8FDF44" w14:textId="77777777" w:rsidR="00B23A2D" w:rsidRPr="00EB2F73" w:rsidRDefault="00B23A2D" w:rsidP="00EB2F73">
      <w:pPr>
        <w:jc w:val="both"/>
        <w:rPr>
          <w:rFonts w:ascii="Arial" w:hAnsi="Arial" w:cs="Arial"/>
          <w:sz w:val="22"/>
          <w:szCs w:val="22"/>
          <w:lang w:eastAsia="ar-SA"/>
        </w:rPr>
      </w:pPr>
    </w:p>
    <w:p w14:paraId="2674EDD9" w14:textId="77777777" w:rsidR="00B23A2D" w:rsidRPr="00EB2F73" w:rsidRDefault="00B23A2D" w:rsidP="00EB2F73">
      <w:pPr>
        <w:ind w:left="284" w:hanging="284"/>
        <w:jc w:val="both"/>
        <w:rPr>
          <w:rFonts w:ascii="Arial" w:hAnsi="Arial" w:cs="Arial"/>
          <w:b/>
          <w:sz w:val="22"/>
          <w:szCs w:val="22"/>
          <w:lang w:eastAsia="ar-SA"/>
        </w:rPr>
      </w:pPr>
      <w:r w:rsidRPr="00EB2F73">
        <w:rPr>
          <w:rFonts w:ascii="Arial" w:hAnsi="Arial" w:cs="Arial"/>
          <w:bCs/>
          <w:sz w:val="22"/>
          <w:szCs w:val="22"/>
          <w:lang w:eastAsia="ar-SA"/>
        </w:rPr>
        <w:t>2)</w:t>
      </w:r>
      <w:r w:rsidRPr="00EB2F73">
        <w:rPr>
          <w:rFonts w:ascii="Arial" w:hAnsi="Arial" w:cs="Arial"/>
          <w:b/>
          <w:sz w:val="22"/>
          <w:szCs w:val="22"/>
          <w:lang w:eastAsia="ar-SA"/>
        </w:rPr>
        <w:t xml:space="preserve"> żądania wyjaśnień w przypadku wątpliwości w zakresie potwierdzenia spełniania ww. wymogów.</w:t>
      </w:r>
    </w:p>
    <w:p w14:paraId="6ED575DF" w14:textId="77777777" w:rsidR="00B23A2D" w:rsidRPr="00EB2F73" w:rsidRDefault="00B23A2D" w:rsidP="00EB2F73">
      <w:pPr>
        <w:ind w:left="284" w:hanging="284"/>
        <w:jc w:val="both"/>
        <w:rPr>
          <w:rFonts w:ascii="Arial" w:hAnsi="Arial" w:cs="Arial"/>
          <w:sz w:val="22"/>
          <w:szCs w:val="22"/>
          <w:lang w:eastAsia="ar-SA"/>
        </w:rPr>
      </w:pPr>
      <w:r w:rsidRPr="0013415D">
        <w:rPr>
          <w:rFonts w:ascii="Arial" w:hAnsi="Arial" w:cs="Arial"/>
          <w:sz w:val="22"/>
          <w:szCs w:val="22"/>
          <w:lang w:eastAsia="ar-SA"/>
        </w:rPr>
        <w:t xml:space="preserve">     ZAMAWIAJĄCY</w:t>
      </w:r>
      <w:r w:rsidRPr="00EB2F73">
        <w:rPr>
          <w:rFonts w:ascii="Arial" w:hAnsi="Arial" w:cs="Arial"/>
          <w:sz w:val="22"/>
          <w:szCs w:val="22"/>
          <w:lang w:eastAsia="ar-SA"/>
        </w:rPr>
        <w:t xml:space="preserve"> może na każdym etapie realizacji zamówienia wezwać wykonawcę do wyjaśnień, jeżeli zajdą wątpliwości co do wywiązywania się Wykonawcy z obowiązku </w:t>
      </w:r>
      <w:r w:rsidRPr="00EB2F73">
        <w:rPr>
          <w:rFonts w:ascii="Arial" w:hAnsi="Arial" w:cs="Arial"/>
          <w:sz w:val="22"/>
          <w:szCs w:val="22"/>
          <w:lang w:eastAsia="ar-SA"/>
        </w:rPr>
        <w:lastRenderedPageBreak/>
        <w:t>zatrudniania na podstawie umowy o pracę pracowników wykonujących czynności przy realizacji zamówienia.</w:t>
      </w:r>
    </w:p>
    <w:p w14:paraId="0E17D643" w14:textId="77777777" w:rsidR="00B23A2D" w:rsidRPr="00EB2F73" w:rsidRDefault="00B23A2D" w:rsidP="00EB2F73">
      <w:pPr>
        <w:ind w:left="284" w:hanging="284"/>
        <w:jc w:val="both"/>
        <w:rPr>
          <w:rFonts w:ascii="Arial" w:hAnsi="Arial" w:cs="Arial"/>
          <w:sz w:val="22"/>
          <w:szCs w:val="22"/>
          <w:lang w:eastAsia="ar-SA"/>
        </w:rPr>
      </w:pPr>
    </w:p>
    <w:p w14:paraId="438391B2" w14:textId="77777777" w:rsidR="00B23A2D" w:rsidRPr="00EB2F73" w:rsidRDefault="00B23A2D" w:rsidP="00EB2F73">
      <w:pPr>
        <w:rPr>
          <w:rFonts w:ascii="Arial" w:hAnsi="Arial" w:cs="Arial"/>
          <w:b/>
          <w:sz w:val="22"/>
          <w:szCs w:val="22"/>
          <w:lang w:eastAsia="ar-SA"/>
        </w:rPr>
      </w:pPr>
      <w:r w:rsidRPr="00EB2F73">
        <w:rPr>
          <w:rFonts w:ascii="Arial" w:hAnsi="Arial" w:cs="Arial"/>
          <w:bCs/>
          <w:sz w:val="22"/>
          <w:szCs w:val="22"/>
          <w:lang w:eastAsia="ar-SA"/>
        </w:rPr>
        <w:t>3)</w:t>
      </w:r>
      <w:r w:rsidRPr="00EB2F73">
        <w:rPr>
          <w:rFonts w:ascii="Arial" w:hAnsi="Arial" w:cs="Arial"/>
          <w:b/>
          <w:sz w:val="22"/>
          <w:szCs w:val="22"/>
          <w:lang w:eastAsia="ar-SA"/>
        </w:rPr>
        <w:t xml:space="preserve"> przeprowadzania kontroli na miejscu wykonywania świadczenia.</w:t>
      </w:r>
    </w:p>
    <w:p w14:paraId="29792CD6"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przypadku uzasadnionych wątpliwości co do przestrzegania prawa pracy przez wykonawcę lub podwykonawcę, zamawiający może zwrócić się o przeprowadzenie kontroli przez Państwową Inspekcję Pracy.</w:t>
      </w:r>
    </w:p>
    <w:p w14:paraId="28B9D90C" w14:textId="77777777" w:rsidR="00B23A2D" w:rsidRPr="00EB2F73" w:rsidRDefault="00B23A2D" w:rsidP="00EB2F73">
      <w:pPr>
        <w:ind w:left="284" w:hanging="284"/>
        <w:rPr>
          <w:rFonts w:ascii="Arial" w:hAnsi="Arial" w:cs="Arial"/>
          <w:sz w:val="22"/>
          <w:szCs w:val="22"/>
          <w:lang w:eastAsia="ar-SA"/>
        </w:rPr>
      </w:pPr>
    </w:p>
    <w:p w14:paraId="7CC869E3"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bCs/>
          <w:sz w:val="22"/>
          <w:szCs w:val="22"/>
          <w:lang w:eastAsia="ar-SA"/>
        </w:rPr>
        <w:t>4.</w:t>
      </w:r>
      <w:r w:rsidRPr="00EB2F73">
        <w:rPr>
          <w:rFonts w:ascii="Arial" w:hAnsi="Arial" w:cs="Arial"/>
          <w:sz w:val="22"/>
          <w:szCs w:val="22"/>
          <w:lang w:eastAsia="ar-SA"/>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 </w:t>
      </w:r>
    </w:p>
    <w:p w14:paraId="2F932313"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Z tytułu niespełnienia przez wykonawcę lub podwykonawcę wymogu zatrudnienia na podstawie umowy o pracę osób wykonujących wskazane w ust. 2 czynności zamawiający przewiduje sankcję </w:t>
      </w:r>
      <w:r w:rsidRPr="00EB2F73">
        <w:rPr>
          <w:rFonts w:ascii="Arial" w:hAnsi="Arial" w:cs="Arial"/>
          <w:sz w:val="22"/>
          <w:szCs w:val="22"/>
          <w:lang w:eastAsia="ar-SA"/>
        </w:rPr>
        <w:br/>
        <w:t>w postaci obowiązku zapłaty przez wykonawcę kary umownej w wysokości określonej w §25 ust.1</w:t>
      </w:r>
    </w:p>
    <w:p w14:paraId="3AB56240" w14:textId="77777777" w:rsidR="00B23A2D" w:rsidRPr="00EB2F73" w:rsidRDefault="00B23A2D" w:rsidP="00EB2F73">
      <w:pPr>
        <w:jc w:val="both"/>
        <w:rPr>
          <w:rFonts w:ascii="Arial" w:hAnsi="Arial" w:cs="Arial"/>
          <w:color w:val="FF0000"/>
          <w:sz w:val="22"/>
          <w:szCs w:val="22"/>
        </w:rPr>
      </w:pPr>
    </w:p>
    <w:p w14:paraId="5B86FCA0" w14:textId="3C3922A1" w:rsidR="00B23A2D"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3</w:t>
      </w:r>
    </w:p>
    <w:p w14:paraId="3AC9AFF9" w14:textId="46A6AB4D" w:rsidR="0013415D" w:rsidRDefault="0013415D" w:rsidP="00EB2F73">
      <w:pPr>
        <w:jc w:val="center"/>
        <w:rPr>
          <w:rFonts w:ascii="Arial" w:hAnsi="Arial" w:cs="Arial"/>
          <w:b/>
          <w:sz w:val="22"/>
          <w:szCs w:val="22"/>
        </w:rPr>
      </w:pPr>
      <w:r>
        <w:rPr>
          <w:rFonts w:ascii="Arial" w:hAnsi="Arial" w:cs="Arial"/>
          <w:b/>
          <w:sz w:val="22"/>
          <w:szCs w:val="22"/>
        </w:rPr>
        <w:t>Odstąpienie od umowy</w:t>
      </w:r>
    </w:p>
    <w:p w14:paraId="39FA4BE8" w14:textId="77777777" w:rsidR="0013415D" w:rsidRPr="008D6303" w:rsidRDefault="0013415D" w:rsidP="0013415D">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bCs/>
        </w:rPr>
        <w:t>Zamawiającemu</w:t>
      </w:r>
      <w:r w:rsidRPr="008D6303">
        <w:rPr>
          <w:rFonts w:ascii="Arial" w:hAnsi="Arial" w:cs="Arial"/>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523ED879" w14:textId="77777777" w:rsidR="0013415D" w:rsidRPr="008D6303" w:rsidRDefault="0013415D" w:rsidP="0013415D">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rPr>
        <w:t xml:space="preserve">Zamawiającemu przysługuje prawo do odstąpienia od Umowy również </w:t>
      </w:r>
      <w:r w:rsidRPr="008D6303">
        <w:rPr>
          <w:rFonts w:ascii="Arial" w:hAnsi="Arial" w:cs="Arial"/>
        </w:rPr>
        <w:br/>
        <w:t>w następujących okolicznościach, jeżeli:</w:t>
      </w:r>
    </w:p>
    <w:p w14:paraId="500387F3" w14:textId="77777777" w:rsidR="0013415D" w:rsidRPr="005539E8" w:rsidRDefault="0013415D" w:rsidP="0013415D">
      <w:pPr>
        <w:tabs>
          <w:tab w:val="num" w:pos="0"/>
        </w:tabs>
        <w:suppressAutoHyphens/>
        <w:spacing w:line="276" w:lineRule="auto"/>
        <w:ind w:left="851" w:hanging="488"/>
        <w:contextualSpacing/>
        <w:jc w:val="both"/>
        <w:rPr>
          <w:rFonts w:ascii="Arial" w:hAnsi="Arial" w:cs="Arial"/>
          <w:sz w:val="22"/>
          <w:szCs w:val="22"/>
        </w:rPr>
      </w:pPr>
      <w:r w:rsidRPr="005539E8">
        <w:rPr>
          <w:rFonts w:ascii="Arial" w:hAnsi="Arial" w:cs="Arial"/>
          <w:sz w:val="22"/>
          <w:szCs w:val="22"/>
        </w:rPr>
        <w:t>1</w:t>
      </w:r>
      <w:r>
        <w:rPr>
          <w:rFonts w:ascii="Arial" w:hAnsi="Arial" w:cs="Arial"/>
          <w:sz w:val="22"/>
          <w:szCs w:val="22"/>
        </w:rPr>
        <w:t>)     </w:t>
      </w:r>
      <w:r w:rsidRPr="005539E8">
        <w:rPr>
          <w:rFonts w:ascii="Arial" w:hAnsi="Arial" w:cs="Arial"/>
          <w:sz w:val="22"/>
          <w:szCs w:val="22"/>
        </w:rPr>
        <w:t xml:space="preserve">w stosunku do Wykonawcy sąd odmówi ogłoszenia upadłości z uwagi na niewystarczające aktywa na prowadzenie upadłości, jeżeli Wykonawca zawrze </w:t>
      </w:r>
      <w:r>
        <w:rPr>
          <w:rFonts w:ascii="Arial" w:hAnsi="Arial" w:cs="Arial"/>
          <w:sz w:val="22"/>
          <w:szCs w:val="22"/>
        </w:rPr>
        <w:br/>
      </w:r>
      <w:r w:rsidRPr="005539E8">
        <w:rPr>
          <w:rFonts w:ascii="Arial" w:hAnsi="Arial" w:cs="Arial"/>
          <w:sz w:val="22"/>
          <w:szCs w:val="22"/>
        </w:rPr>
        <w:t>z wierzycielami układ powodujący zagrożenie dla realizacji Umowy lub nastąpi likwidacja przedsiębiorstwa Wykonawcy, jeżeli w wyniku wszczętego postępowania egzekucyjnego nastąpi zajęcie majątku Wykonawcy lub jego znacznej części;</w:t>
      </w:r>
    </w:p>
    <w:p w14:paraId="328367FE" w14:textId="77777777" w:rsidR="0013415D" w:rsidRDefault="0013415D"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2)     </w:t>
      </w:r>
      <w:r w:rsidRPr="005539E8">
        <w:rPr>
          <w:rFonts w:ascii="Arial" w:hAnsi="Arial" w:cs="Arial"/>
          <w:sz w:val="22"/>
          <w:szCs w:val="22"/>
        </w:rPr>
        <w:t xml:space="preserve">Wykonawca nie rozpoczął realizacji przedmiotu Umowy bez uzasadnionych przyczyn lub </w:t>
      </w:r>
      <w:r w:rsidRPr="005539E8">
        <w:rPr>
          <w:rFonts w:ascii="Arial" w:eastAsia="Liberation Serif" w:hAnsi="Arial" w:cs="Arial"/>
          <w:sz w:val="22"/>
          <w:szCs w:val="22"/>
        </w:rPr>
        <w:t>–</w:t>
      </w:r>
      <w:r w:rsidRPr="005539E8">
        <w:rPr>
          <w:rFonts w:ascii="Arial" w:hAnsi="Arial" w:cs="Arial"/>
          <w:sz w:val="22"/>
          <w:szCs w:val="22"/>
        </w:rPr>
        <w:t xml:space="preserve"> mimo otrzymania pisemnego wezwania </w:t>
      </w:r>
      <w:r w:rsidRPr="005539E8">
        <w:rPr>
          <w:rFonts w:ascii="Arial" w:eastAsia="Liberation Serif" w:hAnsi="Arial" w:cs="Arial"/>
          <w:sz w:val="22"/>
          <w:szCs w:val="22"/>
        </w:rPr>
        <w:t>–</w:t>
      </w:r>
      <w:r w:rsidRPr="005539E8">
        <w:rPr>
          <w:rFonts w:ascii="Arial" w:hAnsi="Arial" w:cs="Arial"/>
          <w:sz w:val="22"/>
          <w:szCs w:val="22"/>
        </w:rPr>
        <w:t xml:space="preserve"> nie wykonuje lub nienależycie wykonuje zobowiązania wynikające z Umowy.</w:t>
      </w:r>
    </w:p>
    <w:p w14:paraId="714D5A1D" w14:textId="5D5631CB" w:rsidR="0028022C"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r>
      <w:r w:rsidRPr="0028022C">
        <w:rPr>
          <w:rFonts w:ascii="Arial" w:hAnsi="Arial" w:cs="Arial"/>
          <w:sz w:val="22"/>
          <w:szCs w:val="22"/>
        </w:rPr>
        <w:t>nastąpi rozwiązanie firmy Wykonawcy</w:t>
      </w:r>
    </w:p>
    <w:p w14:paraId="5F409E2E" w14:textId="2757D41E" w:rsidR="0028022C"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28022C">
        <w:rPr>
          <w:rFonts w:ascii="Arial" w:hAnsi="Arial" w:cs="Arial"/>
          <w:sz w:val="22"/>
          <w:szCs w:val="22"/>
        </w:rPr>
        <w:t>zostanie wydany nakaz zajęcia majątku Wykonawcy</w:t>
      </w:r>
    </w:p>
    <w:p w14:paraId="66FA7EA1" w14:textId="5D1C2F24" w:rsidR="0028022C" w:rsidRPr="005539E8"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8022C">
        <w:rPr>
          <w:rFonts w:ascii="Arial" w:hAnsi="Arial" w:cs="Arial"/>
          <w:sz w:val="22"/>
          <w:szCs w:val="22"/>
        </w:rPr>
        <w:t>Wykonawca przerwał realizację robót i przerwa ta trwa dłużej niż 3 dni z winy Wykonawcy</w:t>
      </w:r>
    </w:p>
    <w:p w14:paraId="763958A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Powyższe uprawnienie Zamawiającego nie uchybia możliwości odstąpienia od Umowy przez którąkolwiek ze Stron, na podstawie przepisów Kodeksu cywilnego.</w:t>
      </w:r>
    </w:p>
    <w:p w14:paraId="110A252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14:paraId="4D3F3A94"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Oświadczenie o odstąpieniu od Umowy należy złożyć drugiej Stronie w formie pisemnej </w:t>
      </w:r>
      <w:r w:rsidRPr="008D6303">
        <w:rPr>
          <w:rStyle w:val="Pogrubienie"/>
          <w:rFonts w:ascii="Arial" w:hAnsi="Arial" w:cs="Arial"/>
        </w:rPr>
        <w:t>lub w postaci elektronicznej, na zasadach wskazanych w art. 77</w:t>
      </w:r>
      <w:r w:rsidRPr="008D6303">
        <w:rPr>
          <w:rStyle w:val="Pogrubienie"/>
          <w:rFonts w:ascii="Arial" w:hAnsi="Arial" w:cs="Arial"/>
          <w:vertAlign w:val="superscript"/>
        </w:rPr>
        <w:t>2</w:t>
      </w:r>
      <w:r w:rsidRPr="008D6303">
        <w:rPr>
          <w:rStyle w:val="Pogrubienie"/>
          <w:rFonts w:ascii="Arial" w:hAnsi="Arial" w:cs="Arial"/>
        </w:rPr>
        <w:t xml:space="preserve"> Kodeksu cywilnego</w:t>
      </w:r>
      <w:r w:rsidRPr="008D6303">
        <w:rPr>
          <w:rFonts w:ascii="Arial" w:hAnsi="Arial" w:cs="Arial"/>
        </w:rPr>
        <w:t>. Oświadczenie to musi zawierać uzasadnienie.</w:t>
      </w:r>
    </w:p>
    <w:p w14:paraId="0DB7269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odstąpienia od Umowy przez którąkolwiek ze Stron, Wykonawca zachowuje prawo do wynagrodzenia wyłącznie za przedmiot Umowy zrealizowany </w:t>
      </w:r>
      <w:r w:rsidRPr="008D6303">
        <w:rPr>
          <w:rFonts w:ascii="Arial" w:hAnsi="Arial" w:cs="Arial"/>
        </w:rPr>
        <w:br/>
      </w:r>
      <w:r w:rsidRPr="008D6303">
        <w:rPr>
          <w:rFonts w:ascii="Arial" w:hAnsi="Arial" w:cs="Arial"/>
        </w:rPr>
        <w:lastRenderedPageBreak/>
        <w:t>i odebrany przez Zamawiającego do dnia odstąpienia od Umowy. Wykonawcy nie przysługują żadne inne roszczenia.</w:t>
      </w:r>
    </w:p>
    <w:p w14:paraId="464F6A9B"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Odstąpienie Zamawiającego od Umowy nie zwalnia Wykonawcy od zapłaty kary umownej lub odszkodowania.</w:t>
      </w:r>
    </w:p>
    <w:p w14:paraId="6FB9A5A8" w14:textId="77777777" w:rsidR="0013415D" w:rsidRPr="008D6303" w:rsidRDefault="0013415D" w:rsidP="0013415D">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401506B5" w14:textId="77777777" w:rsidR="0013415D" w:rsidRPr="008D6303" w:rsidRDefault="0013415D" w:rsidP="0013415D">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bCs/>
        </w:rPr>
        <w:t xml:space="preserve">Zamawiający może odstąpić od Umowy w terminie 30 dni od powzięcia wiadomości </w:t>
      </w:r>
      <w:r w:rsidRPr="008D6303">
        <w:rPr>
          <w:rFonts w:ascii="Arial" w:hAnsi="Arial" w:cs="Arial"/>
          <w:bCs/>
        </w:rPr>
        <w:br/>
        <w:t xml:space="preserve">o okolicznościach określonych w art. 456 ust. 1 pkt 2 Ustawy. W tym przypadku Wykonawca może żądać wyłącznie wynagrodzenia należnego z tytułu wykonania części Umowy. </w:t>
      </w:r>
      <w:bookmarkStart w:id="7" w:name="_Hlk511214829"/>
      <w:bookmarkEnd w:id="7"/>
      <w:r w:rsidRPr="008D6303">
        <w:rPr>
          <w:rFonts w:ascii="Arial" w:hAnsi="Arial" w:cs="Arial"/>
          <w:bCs/>
        </w:rPr>
        <w:t>Do oświadczenia o rozwiązaniu Umowy odpowiednie zastosowanie ma ust. 5.</w:t>
      </w:r>
    </w:p>
    <w:p w14:paraId="01AF1E28" w14:textId="6DB46676" w:rsidR="0013415D" w:rsidRDefault="0013415D" w:rsidP="0013415D">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8D6303">
        <w:rPr>
          <w:rFonts w:ascii="Arial" w:hAnsi="Arial" w:cs="Arial"/>
          <w:bCs/>
        </w:rPr>
        <w:t xml:space="preserve">Zmawiający może odstąpić od Umowy, jeśli </w:t>
      </w:r>
      <w:r w:rsidRPr="008D6303">
        <w:rPr>
          <w:rFonts w:ascii="Arial" w:hAnsi="Arial" w:cs="Arial"/>
        </w:rPr>
        <w:t xml:space="preserve">Wykonawca nie przystąpił do realizacji Umowy bez uzasadnionych przyczyn lub Wykonawca realizuje Umowę niezgodnie </w:t>
      </w:r>
      <w:r w:rsidRPr="008D6303">
        <w:rPr>
          <w:rFonts w:ascii="Arial" w:hAnsi="Arial" w:cs="Arial"/>
        </w:rPr>
        <w:br/>
        <w:t>z jej postanowieniami, lub realizuje Umowę nieprawidłowo lub niestarannie, wykonuje umowę za pomocą niesprawnego sprzętu, lub sprzętu który zagraża ochronie środowiska lub nie wywiązuje się z pozostałych obowiązków określonych w Umowie</w:t>
      </w:r>
      <w:r w:rsidRPr="008D6303">
        <w:rPr>
          <w:rFonts w:ascii="Arial" w:hAnsi="Arial" w:cs="Arial"/>
          <w:bCs/>
        </w:rPr>
        <w:t>. W takim przypadku Wykonawca może żądać wyłącznie wynagrodzenia należnego z tytułu wykonania części Umowy. Do oświadczenia o odstąpieniu od Umowy odpowiednie zastosowanie ma ust. 4 i ust. 5.</w:t>
      </w:r>
    </w:p>
    <w:p w14:paraId="4321A452" w14:textId="77777777" w:rsidR="0028022C" w:rsidRPr="0028022C" w:rsidRDefault="0028022C" w:rsidP="0028022C">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28022C">
        <w:rPr>
          <w:rFonts w:ascii="Arial" w:hAnsi="Arial" w:cs="Arial"/>
          <w:bCs/>
        </w:rPr>
        <w:t>Wykonawcy przysługuje prawo odstąpienia od umowy, jeżeli Zamawiający odmawia bez uzasadnionej przyczyny odbioru robót lub odmawia podpisania protokołu odbioru.</w:t>
      </w:r>
    </w:p>
    <w:p w14:paraId="472D5112" w14:textId="22D0E659" w:rsidR="0028022C" w:rsidRPr="0028022C" w:rsidRDefault="0028022C" w:rsidP="0028022C">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28022C">
        <w:rPr>
          <w:rFonts w:ascii="Arial" w:hAnsi="Arial" w:cs="Arial"/>
        </w:rPr>
        <w:t>W wypadku odstąpienia od umowy, Wykonawcę oraz Zamawiającego obciążają następujące obowiązki szczegółowe:</w:t>
      </w:r>
    </w:p>
    <w:p w14:paraId="308BF136"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 terminie 3 dni od daty odstąpienia od umowy Wykonawca przy udziale Zamawiającego sporządzi szczegółowy protokół inwentaryzacji robót w toku wg stanu na dzień odstąpienia.</w:t>
      </w:r>
    </w:p>
    <w:p w14:paraId="03B17E03"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Wykonawca zabezpieczy przerwane roboty w zakresie obustronnie uzgodnionym na koszt tej strony, z której winy odstąpiono od Umowy.</w:t>
      </w:r>
    </w:p>
    <w:p w14:paraId="51CA90B6"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Wykonawca niezwłocznie, a najpóźniej w terminie 3 dni, usunie z budowy oraz zaplecza urządzenia przez niego dostarczone lub wzniesione.</w:t>
      </w:r>
    </w:p>
    <w:p w14:paraId="1BF45A92" w14:textId="77777777" w:rsidR="0028022C" w:rsidRPr="0028022C" w:rsidRDefault="0028022C" w:rsidP="0028022C">
      <w:pPr>
        <w:pStyle w:val="Akapitzlist"/>
        <w:numPr>
          <w:ilvl w:val="0"/>
          <w:numId w:val="15"/>
        </w:numPr>
        <w:jc w:val="both"/>
        <w:rPr>
          <w:rFonts w:ascii="Arial" w:hAnsi="Arial" w:cs="Arial"/>
        </w:rPr>
      </w:pPr>
      <w:r w:rsidRPr="0028022C">
        <w:rPr>
          <w:rFonts w:ascii="Arial" w:hAnsi="Arial" w:cs="Arial"/>
        </w:rPr>
        <w:t>Zamawiający w razie odstąpienia od umowy z przyczyn, za które Wykonawca nie odpowiada obowiązany jest do:</w:t>
      </w:r>
    </w:p>
    <w:p w14:paraId="6D2748D2" w14:textId="77777777" w:rsidR="0028022C" w:rsidRPr="0028022C" w:rsidRDefault="0028022C" w:rsidP="0028022C">
      <w:pPr>
        <w:pStyle w:val="Akapitzlist"/>
        <w:numPr>
          <w:ilvl w:val="2"/>
          <w:numId w:val="87"/>
        </w:numPr>
        <w:tabs>
          <w:tab w:val="clear" w:pos="1440"/>
          <w:tab w:val="num" w:pos="709"/>
        </w:tabs>
        <w:ind w:left="709" w:hanging="425"/>
        <w:jc w:val="both"/>
        <w:rPr>
          <w:rFonts w:ascii="Arial" w:hAnsi="Arial" w:cs="Arial"/>
        </w:rPr>
      </w:pPr>
      <w:r w:rsidRPr="0028022C">
        <w:rPr>
          <w:rFonts w:ascii="Arial" w:hAnsi="Arial" w:cs="Arial"/>
        </w:rPr>
        <w:t>dokonania odbioru robót przerwanych oraz do zapłaty wynagrodzenia za roboty które zostały wykonane do dnia odstąpienia,</w:t>
      </w:r>
    </w:p>
    <w:p w14:paraId="0C96CFBE" w14:textId="1C811AEF" w:rsidR="0013415D" w:rsidRPr="0028022C" w:rsidRDefault="0028022C" w:rsidP="0028022C">
      <w:pPr>
        <w:pStyle w:val="Akapitzlist"/>
        <w:numPr>
          <w:ilvl w:val="2"/>
          <w:numId w:val="87"/>
        </w:numPr>
        <w:ind w:left="709" w:hanging="425"/>
        <w:jc w:val="both"/>
        <w:rPr>
          <w:rFonts w:ascii="Arial" w:hAnsi="Arial" w:cs="Arial"/>
        </w:rPr>
      </w:pPr>
      <w:r w:rsidRPr="0028022C">
        <w:rPr>
          <w:rFonts w:ascii="Arial" w:hAnsi="Arial" w:cs="Arial"/>
        </w:rPr>
        <w:t>przejęcia od Wykonawcy pod swój dozór terenu budowy.</w:t>
      </w:r>
    </w:p>
    <w:p w14:paraId="0F9A5993" w14:textId="77777777" w:rsidR="00B23A2D" w:rsidRPr="00EB2F73" w:rsidRDefault="00B23A2D" w:rsidP="00EB2F73">
      <w:pPr>
        <w:jc w:val="both"/>
        <w:rPr>
          <w:rFonts w:ascii="Arial" w:hAnsi="Arial" w:cs="Arial"/>
          <w:color w:val="FF0000"/>
          <w:sz w:val="22"/>
          <w:szCs w:val="22"/>
        </w:rPr>
      </w:pPr>
    </w:p>
    <w:p w14:paraId="2F6B2156" w14:textId="07BFD163"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4</w:t>
      </w:r>
    </w:p>
    <w:p w14:paraId="4BCE882C" w14:textId="152CA7DE" w:rsidR="00E27564" w:rsidRPr="00EB2F73" w:rsidRDefault="00E27564" w:rsidP="00EB2F73">
      <w:pPr>
        <w:jc w:val="center"/>
        <w:rPr>
          <w:rFonts w:ascii="Arial" w:hAnsi="Arial" w:cs="Arial"/>
          <w:b/>
          <w:sz w:val="22"/>
          <w:szCs w:val="22"/>
        </w:rPr>
      </w:pPr>
      <w:r w:rsidRPr="00EB2F73">
        <w:rPr>
          <w:rFonts w:ascii="Arial" w:hAnsi="Arial" w:cs="Arial"/>
          <w:b/>
          <w:sz w:val="22"/>
          <w:szCs w:val="22"/>
        </w:rPr>
        <w:t>Zmiany umowy</w:t>
      </w:r>
    </w:p>
    <w:p w14:paraId="3BEABE47" w14:textId="3DF8B101" w:rsidR="00B23A2D" w:rsidRPr="00EB2F73" w:rsidRDefault="00B23A2D" w:rsidP="00EB2F73">
      <w:pPr>
        <w:numPr>
          <w:ilvl w:val="0"/>
          <w:numId w:val="59"/>
        </w:numPr>
        <w:tabs>
          <w:tab w:val="clear" w:pos="720"/>
          <w:tab w:val="left" w:pos="284"/>
        </w:tabs>
        <w:ind w:left="284" w:hanging="284"/>
        <w:jc w:val="both"/>
        <w:rPr>
          <w:rFonts w:ascii="Arial" w:hAnsi="Arial" w:cs="Arial"/>
          <w:sz w:val="22"/>
          <w:szCs w:val="22"/>
        </w:rPr>
      </w:pPr>
      <w:r w:rsidRPr="00EB2F73">
        <w:rPr>
          <w:rFonts w:ascii="Arial" w:hAnsi="Arial" w:cs="Arial"/>
          <w:sz w:val="22"/>
          <w:szCs w:val="22"/>
        </w:rPr>
        <w:t>Zmiana postanowień niniejszej umowy może być dokonana przez obie strony w drodze aneksu w zakresie określonym w ogłoszeniu o zamówieniu lub SWZ.</w:t>
      </w:r>
    </w:p>
    <w:p w14:paraId="3792820F" w14:textId="77777777" w:rsidR="00B23A2D" w:rsidRPr="00EB2F73" w:rsidRDefault="00B23A2D" w:rsidP="00EB2F73">
      <w:pPr>
        <w:numPr>
          <w:ilvl w:val="0"/>
          <w:numId w:val="59"/>
        </w:numPr>
        <w:tabs>
          <w:tab w:val="left" w:pos="284"/>
        </w:tabs>
        <w:ind w:left="284" w:hanging="284"/>
        <w:jc w:val="both"/>
        <w:rPr>
          <w:rFonts w:ascii="Arial" w:hAnsi="Arial" w:cs="Arial"/>
          <w:sz w:val="22"/>
          <w:szCs w:val="22"/>
        </w:rPr>
      </w:pPr>
      <w:r w:rsidRPr="00EB2F73">
        <w:rPr>
          <w:rFonts w:ascii="Arial" w:hAnsi="Arial" w:cs="Arial"/>
          <w:sz w:val="22"/>
          <w:szCs w:val="22"/>
        </w:rPr>
        <w:t xml:space="preserve">W uzasadnionych przypadkach dopuszcza się wprowadzenie zmian w stosunku do dokumentacji projektowej za zgodą </w:t>
      </w:r>
      <w:r w:rsidRPr="00EB2F73">
        <w:rPr>
          <w:rFonts w:ascii="Arial" w:hAnsi="Arial" w:cs="Arial"/>
          <w:b/>
          <w:sz w:val="22"/>
          <w:szCs w:val="22"/>
        </w:rPr>
        <w:t>ZAMAWIAJĄCEGO</w:t>
      </w:r>
      <w:r w:rsidRPr="00EB2F73">
        <w:rPr>
          <w:rFonts w:ascii="Arial" w:hAnsi="Arial" w:cs="Arial"/>
          <w:sz w:val="22"/>
          <w:szCs w:val="22"/>
        </w:rPr>
        <w:t xml:space="preserve"> i projektanta.</w:t>
      </w:r>
    </w:p>
    <w:p w14:paraId="0A94523E" w14:textId="77777777" w:rsidR="00B23A2D" w:rsidRPr="00EB2F73" w:rsidRDefault="00B23A2D" w:rsidP="00EB2F73">
      <w:pPr>
        <w:numPr>
          <w:ilvl w:val="0"/>
          <w:numId w:val="59"/>
        </w:numPr>
        <w:tabs>
          <w:tab w:val="left" w:pos="284"/>
        </w:tabs>
        <w:ind w:left="284" w:hanging="284"/>
        <w:jc w:val="both"/>
        <w:rPr>
          <w:rFonts w:ascii="Arial" w:hAnsi="Arial" w:cs="Arial"/>
          <w:sz w:val="22"/>
          <w:szCs w:val="22"/>
        </w:rPr>
      </w:pPr>
      <w:r w:rsidRPr="00EB2F73">
        <w:rPr>
          <w:rFonts w:ascii="Arial" w:hAnsi="Arial" w:cs="Arial"/>
          <w:sz w:val="22"/>
          <w:szCs w:val="22"/>
        </w:rPr>
        <w:t xml:space="preserve">Na wniosek </w:t>
      </w:r>
      <w:r w:rsidRPr="00EB2F73">
        <w:rPr>
          <w:rFonts w:ascii="Arial" w:hAnsi="Arial" w:cs="Arial"/>
          <w:b/>
          <w:sz w:val="22"/>
          <w:szCs w:val="22"/>
        </w:rPr>
        <w:t>WYKONAWCY</w:t>
      </w:r>
      <w:r w:rsidRPr="00EB2F73">
        <w:rPr>
          <w:rFonts w:ascii="Arial" w:hAnsi="Arial" w:cs="Arial"/>
          <w:sz w:val="22"/>
          <w:szCs w:val="22"/>
        </w:rPr>
        <w:t xml:space="preserve">, za zgodą </w:t>
      </w:r>
      <w:r w:rsidRPr="00EB2F73">
        <w:rPr>
          <w:rFonts w:ascii="Arial" w:hAnsi="Arial" w:cs="Arial"/>
          <w:b/>
          <w:sz w:val="22"/>
          <w:szCs w:val="22"/>
        </w:rPr>
        <w:t>ZAMAWIAJĄCEGO</w:t>
      </w:r>
      <w:r w:rsidRPr="00EB2F73">
        <w:rPr>
          <w:rFonts w:ascii="Arial" w:hAnsi="Arial" w:cs="Arial"/>
          <w:sz w:val="22"/>
          <w:szCs w:val="22"/>
        </w:rPr>
        <w:t xml:space="preserve"> i projektanta mogą być dokonywane zmiany technologii oraz materiałów wykonania elementów robót. W tym przypadku </w:t>
      </w:r>
      <w:r w:rsidRPr="00EB2F73">
        <w:rPr>
          <w:rFonts w:ascii="Arial" w:hAnsi="Arial" w:cs="Arial"/>
          <w:b/>
          <w:sz w:val="22"/>
          <w:szCs w:val="22"/>
        </w:rPr>
        <w:t>WYKONAWCA</w:t>
      </w:r>
      <w:r w:rsidRPr="00EB2F73">
        <w:rPr>
          <w:rFonts w:ascii="Arial" w:hAnsi="Arial" w:cs="Arial"/>
          <w:sz w:val="22"/>
          <w:szCs w:val="22"/>
        </w:rPr>
        <w:t xml:space="preserve"> przedstawi zaakceptowany projekt zamiany zawierający opis proponowanych zmian, rysunki. Projekt taki wymaga akceptacji projektanta i zatwierdzenia do realizacji przez </w:t>
      </w:r>
      <w:r w:rsidRPr="00EB2F73">
        <w:rPr>
          <w:rFonts w:ascii="Arial" w:hAnsi="Arial" w:cs="Arial"/>
          <w:b/>
          <w:sz w:val="22"/>
          <w:szCs w:val="22"/>
        </w:rPr>
        <w:t>ZAMAWIAJĄCEGO</w:t>
      </w:r>
      <w:r w:rsidRPr="00EB2F73">
        <w:rPr>
          <w:rFonts w:ascii="Arial" w:hAnsi="Arial" w:cs="Arial"/>
          <w:sz w:val="22"/>
          <w:szCs w:val="22"/>
        </w:rPr>
        <w:t xml:space="preserve">. Wprowadzone zmiany muszą być korzystne dla </w:t>
      </w:r>
      <w:r w:rsidRPr="00EB2F73">
        <w:rPr>
          <w:rFonts w:ascii="Arial" w:hAnsi="Arial" w:cs="Arial"/>
          <w:b/>
          <w:sz w:val="22"/>
          <w:szCs w:val="22"/>
        </w:rPr>
        <w:t>ZAMAWIAJĄCEGO</w:t>
      </w:r>
      <w:r w:rsidRPr="00EB2F73">
        <w:rPr>
          <w:rFonts w:ascii="Arial" w:hAnsi="Arial" w:cs="Arial"/>
          <w:sz w:val="22"/>
          <w:szCs w:val="22"/>
        </w:rPr>
        <w:t xml:space="preserve"> (np. skrócenie czasu realizacji inwestycji, obniżenie kosztów inwestycji, poprawa jakości)</w:t>
      </w:r>
      <w:r w:rsidRPr="00EB2F73">
        <w:rPr>
          <w:rFonts w:ascii="Arial" w:hAnsi="Arial" w:cs="Arial"/>
          <w:b/>
          <w:sz w:val="22"/>
          <w:szCs w:val="22"/>
        </w:rPr>
        <w:t>.</w:t>
      </w:r>
    </w:p>
    <w:p w14:paraId="7723D15D" w14:textId="77777777" w:rsidR="00B23A2D" w:rsidRPr="00EB2F73" w:rsidRDefault="00B23A2D" w:rsidP="00EB2F73">
      <w:pPr>
        <w:tabs>
          <w:tab w:val="left" w:pos="0"/>
          <w:tab w:val="left" w:pos="284"/>
        </w:tabs>
        <w:ind w:left="284" w:hanging="284"/>
        <w:jc w:val="both"/>
        <w:rPr>
          <w:rFonts w:ascii="Arial" w:hAnsi="Arial" w:cs="Arial"/>
          <w:sz w:val="22"/>
          <w:szCs w:val="22"/>
        </w:rPr>
      </w:pPr>
    </w:p>
    <w:p w14:paraId="3423C982" w14:textId="2F1CDF0A" w:rsidR="00B23A2D" w:rsidRPr="00EB2F73" w:rsidRDefault="00B23A2D" w:rsidP="00EB2F73">
      <w:pPr>
        <w:tabs>
          <w:tab w:val="left" w:pos="284"/>
        </w:tabs>
        <w:ind w:left="284" w:hanging="284"/>
        <w:jc w:val="center"/>
        <w:rPr>
          <w:rFonts w:ascii="Arial" w:hAnsi="Arial" w:cs="Arial"/>
          <w:b/>
          <w:sz w:val="22"/>
          <w:szCs w:val="22"/>
        </w:rPr>
      </w:pPr>
      <w:r w:rsidRPr="00EB2F73">
        <w:rPr>
          <w:rFonts w:ascii="Arial" w:hAnsi="Arial" w:cs="Arial"/>
          <w:b/>
          <w:sz w:val="22"/>
          <w:szCs w:val="22"/>
        </w:rPr>
        <w:lastRenderedPageBreak/>
        <w:t xml:space="preserve">§ </w:t>
      </w:r>
      <w:r w:rsidR="00C854BC">
        <w:rPr>
          <w:rFonts w:ascii="Arial" w:hAnsi="Arial" w:cs="Arial"/>
          <w:b/>
          <w:sz w:val="22"/>
          <w:szCs w:val="22"/>
        </w:rPr>
        <w:t>1</w:t>
      </w:r>
      <w:r w:rsidR="001A19EB">
        <w:rPr>
          <w:rFonts w:ascii="Arial" w:hAnsi="Arial" w:cs="Arial"/>
          <w:b/>
          <w:sz w:val="22"/>
          <w:szCs w:val="22"/>
        </w:rPr>
        <w:t>5</w:t>
      </w:r>
    </w:p>
    <w:p w14:paraId="5BF64948" w14:textId="77777777" w:rsidR="00B23A2D" w:rsidRPr="00EB2F73" w:rsidRDefault="00B23A2D" w:rsidP="00EB2F73">
      <w:pPr>
        <w:widowControl w:val="0"/>
        <w:numPr>
          <w:ilvl w:val="0"/>
          <w:numId w:val="61"/>
        </w:numPr>
        <w:tabs>
          <w:tab w:val="left" w:pos="284"/>
        </w:tabs>
        <w:suppressAutoHyphens/>
        <w:ind w:left="284" w:hanging="284"/>
        <w:jc w:val="both"/>
        <w:rPr>
          <w:rFonts w:ascii="Arial" w:hAnsi="Arial" w:cs="Arial"/>
          <w:sz w:val="22"/>
          <w:szCs w:val="22"/>
        </w:rPr>
      </w:pPr>
      <w:r w:rsidRPr="00EB2F73">
        <w:rPr>
          <w:rFonts w:ascii="Arial" w:hAnsi="Arial" w:cs="Arial"/>
          <w:sz w:val="22"/>
          <w:szCs w:val="22"/>
        </w:rPr>
        <w:t xml:space="preserve">Zakazana jest istotna zmiana postanowień zawartej umowy w stosunku do treści oferty, na podstawie której dokonano wyboru </w:t>
      </w:r>
      <w:r w:rsidRPr="00EB2F73">
        <w:rPr>
          <w:rFonts w:ascii="Arial" w:hAnsi="Arial" w:cs="Arial"/>
          <w:b/>
          <w:sz w:val="22"/>
          <w:szCs w:val="22"/>
        </w:rPr>
        <w:t>WYKONAWCY</w:t>
      </w:r>
      <w:r w:rsidRPr="00EB2F73">
        <w:rPr>
          <w:rFonts w:ascii="Arial" w:hAnsi="Arial" w:cs="Arial"/>
          <w:sz w:val="22"/>
          <w:szCs w:val="22"/>
        </w:rPr>
        <w:t>, z zastrzeżeniem ust. 2.</w:t>
      </w:r>
    </w:p>
    <w:p w14:paraId="12662CD2" w14:textId="77777777" w:rsidR="00B23A2D" w:rsidRPr="00EB2F73" w:rsidRDefault="00B23A2D" w:rsidP="00EB2F73">
      <w:pPr>
        <w:widowControl w:val="0"/>
        <w:numPr>
          <w:ilvl w:val="0"/>
          <w:numId w:val="61"/>
        </w:numPr>
        <w:tabs>
          <w:tab w:val="left" w:pos="284"/>
        </w:tabs>
        <w:suppressAutoHyphens/>
        <w:ind w:left="284" w:hanging="284"/>
        <w:jc w:val="both"/>
        <w:rPr>
          <w:rFonts w:ascii="Arial" w:hAnsi="Arial" w:cs="Arial"/>
          <w:sz w:val="22"/>
          <w:szCs w:val="22"/>
        </w:rPr>
      </w:pPr>
      <w:r w:rsidRPr="00EB2F73">
        <w:rPr>
          <w:rFonts w:ascii="Arial" w:hAnsi="Arial" w:cs="Arial"/>
          <w:sz w:val="22"/>
          <w:szCs w:val="22"/>
        </w:rPr>
        <w:t>Rodzaje i warunki zmiany treści umowy, wiążące strony umowy szczegółowo określono w SWZ.</w:t>
      </w:r>
    </w:p>
    <w:p w14:paraId="74D229B6" w14:textId="77777777" w:rsidR="00B23A2D" w:rsidRPr="00EB2F73" w:rsidRDefault="00B23A2D" w:rsidP="00EB2F73">
      <w:pPr>
        <w:tabs>
          <w:tab w:val="left" w:pos="284"/>
        </w:tabs>
        <w:ind w:left="284" w:hanging="284"/>
        <w:jc w:val="both"/>
        <w:rPr>
          <w:rFonts w:ascii="Arial" w:hAnsi="Arial" w:cs="Arial"/>
          <w:b/>
          <w:color w:val="FF0000"/>
          <w:sz w:val="22"/>
          <w:szCs w:val="22"/>
        </w:rPr>
      </w:pPr>
    </w:p>
    <w:p w14:paraId="3D971883" w14:textId="3DF3957C" w:rsidR="00B23A2D" w:rsidRPr="00EB2F73" w:rsidRDefault="00B23A2D" w:rsidP="00EB2F73">
      <w:pPr>
        <w:tabs>
          <w:tab w:val="left" w:pos="284"/>
        </w:tabs>
        <w:ind w:left="284" w:hanging="284"/>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6</w:t>
      </w:r>
    </w:p>
    <w:p w14:paraId="56B063F5" w14:textId="1DA58D22" w:rsidR="002813ED" w:rsidRPr="00EB2F73" w:rsidRDefault="002813ED" w:rsidP="00EB2F73">
      <w:pPr>
        <w:tabs>
          <w:tab w:val="left" w:pos="284"/>
        </w:tabs>
        <w:ind w:left="284" w:hanging="284"/>
        <w:jc w:val="center"/>
        <w:rPr>
          <w:rFonts w:ascii="Arial" w:hAnsi="Arial" w:cs="Arial"/>
          <w:b/>
          <w:sz w:val="22"/>
          <w:szCs w:val="22"/>
        </w:rPr>
      </w:pPr>
      <w:r w:rsidRPr="00EB2F73">
        <w:rPr>
          <w:rFonts w:ascii="Arial" w:hAnsi="Arial" w:cs="Arial"/>
          <w:b/>
          <w:sz w:val="22"/>
          <w:szCs w:val="22"/>
        </w:rPr>
        <w:t>Kary umowne</w:t>
      </w:r>
    </w:p>
    <w:p w14:paraId="68943AEB" w14:textId="77777777" w:rsidR="00B23A2D" w:rsidRPr="00EB2F73" w:rsidRDefault="00B23A2D" w:rsidP="00EB2F73">
      <w:pPr>
        <w:numPr>
          <w:ilvl w:val="0"/>
          <w:numId w:val="46"/>
        </w:numPr>
        <w:tabs>
          <w:tab w:val="left" w:pos="284"/>
        </w:tabs>
        <w:ind w:left="284" w:hanging="284"/>
        <w:jc w:val="both"/>
        <w:rPr>
          <w:rFonts w:ascii="Arial" w:hAnsi="Arial" w:cs="Arial"/>
          <w:sz w:val="22"/>
          <w:szCs w:val="22"/>
        </w:rPr>
      </w:pPr>
      <w:r w:rsidRPr="00EB2F73">
        <w:rPr>
          <w:rFonts w:ascii="Arial" w:hAnsi="Arial" w:cs="Arial"/>
          <w:b/>
          <w:sz w:val="22"/>
          <w:szCs w:val="22"/>
        </w:rPr>
        <w:t>WYKONAWCA</w:t>
      </w:r>
      <w:r w:rsidRPr="00EB2F73">
        <w:rPr>
          <w:rFonts w:ascii="Arial" w:hAnsi="Arial" w:cs="Arial"/>
          <w:sz w:val="22"/>
          <w:szCs w:val="22"/>
        </w:rPr>
        <w:t xml:space="preserve"> zapłaci kary umowne </w:t>
      </w:r>
      <w:r w:rsidRPr="00EB2F73">
        <w:rPr>
          <w:rFonts w:ascii="Arial" w:hAnsi="Arial" w:cs="Arial"/>
          <w:b/>
          <w:sz w:val="22"/>
          <w:szCs w:val="22"/>
        </w:rPr>
        <w:t>ZAMAWIAJĄCEMU</w:t>
      </w:r>
      <w:r w:rsidRPr="00EB2F73">
        <w:rPr>
          <w:rFonts w:ascii="Arial" w:hAnsi="Arial" w:cs="Arial"/>
          <w:sz w:val="22"/>
          <w:szCs w:val="22"/>
        </w:rPr>
        <w:t xml:space="preserve">: </w:t>
      </w:r>
    </w:p>
    <w:p w14:paraId="19A547B4"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odstąpienie od umowy z przyczyn, za które ponosi odpowiedzialność </w:t>
      </w:r>
      <w:r w:rsidRPr="00EB2F73">
        <w:rPr>
          <w:rFonts w:ascii="Arial" w:hAnsi="Arial" w:cs="Arial"/>
          <w:b/>
          <w:sz w:val="22"/>
          <w:szCs w:val="22"/>
        </w:rPr>
        <w:t>WYKONAWCA</w:t>
      </w:r>
      <w:r w:rsidRPr="00EB2F73">
        <w:rPr>
          <w:rFonts w:ascii="Arial" w:hAnsi="Arial" w:cs="Arial"/>
          <w:sz w:val="22"/>
          <w:szCs w:val="22"/>
        </w:rPr>
        <w:t xml:space="preserve"> </w:t>
      </w:r>
      <w:r w:rsidRPr="00EB2F73">
        <w:rPr>
          <w:rFonts w:ascii="Arial" w:hAnsi="Arial" w:cs="Arial"/>
          <w:sz w:val="22"/>
          <w:szCs w:val="22"/>
        </w:rPr>
        <w:br/>
        <w:t xml:space="preserve">w wysokości </w:t>
      </w:r>
      <w:r w:rsidRPr="00EB2F73">
        <w:rPr>
          <w:rFonts w:ascii="Arial" w:hAnsi="Arial" w:cs="Arial"/>
          <w:b/>
          <w:sz w:val="22"/>
          <w:szCs w:val="22"/>
        </w:rPr>
        <w:t>10 %</w:t>
      </w:r>
      <w:r w:rsidRPr="00EB2F73">
        <w:rPr>
          <w:rFonts w:ascii="Arial" w:hAnsi="Arial" w:cs="Arial"/>
          <w:sz w:val="22"/>
          <w:szCs w:val="22"/>
        </w:rPr>
        <w:t xml:space="preserve">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74BC814E" w14:textId="6C958EF5"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zwłokę w oddaniu określonego przedmiotu odbioru w wysokości </w:t>
      </w:r>
      <w:r w:rsidRPr="00EB2F73">
        <w:rPr>
          <w:rFonts w:ascii="Arial" w:hAnsi="Arial" w:cs="Arial"/>
          <w:b/>
          <w:sz w:val="22"/>
          <w:szCs w:val="22"/>
        </w:rPr>
        <w:t>0,</w:t>
      </w:r>
      <w:r w:rsidR="00C93996" w:rsidRPr="00EB2F73">
        <w:rPr>
          <w:rFonts w:ascii="Arial" w:hAnsi="Arial" w:cs="Arial"/>
          <w:b/>
          <w:sz w:val="22"/>
          <w:szCs w:val="22"/>
        </w:rPr>
        <w:t>5</w:t>
      </w:r>
      <w:r w:rsidRPr="00EB2F73">
        <w:rPr>
          <w:rFonts w:ascii="Arial" w:hAnsi="Arial" w:cs="Arial"/>
          <w:b/>
          <w:sz w:val="22"/>
          <w:szCs w:val="22"/>
        </w:rPr>
        <w:t xml:space="preserve"> % </w:t>
      </w:r>
      <w:r w:rsidRPr="00EB2F73">
        <w:rPr>
          <w:rFonts w:ascii="Arial" w:hAnsi="Arial" w:cs="Arial"/>
          <w:sz w:val="22"/>
          <w:szCs w:val="22"/>
        </w:rPr>
        <w:t xml:space="preserve">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7EB98106" w14:textId="7A8DDC34"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zwłokę w usunięciu wad stwierdzonych przy odbiorze lub powstałych w okresie gwarancji </w:t>
      </w:r>
      <w:r w:rsidRPr="00EB2F73">
        <w:rPr>
          <w:rFonts w:ascii="Arial" w:hAnsi="Arial" w:cs="Arial"/>
          <w:sz w:val="22"/>
          <w:szCs w:val="22"/>
        </w:rPr>
        <w:br/>
        <w:t xml:space="preserve">i rękojmi w wysokości </w:t>
      </w:r>
      <w:r w:rsidRPr="00EB2F73">
        <w:rPr>
          <w:rFonts w:ascii="Arial" w:hAnsi="Arial" w:cs="Arial"/>
          <w:b/>
          <w:sz w:val="22"/>
          <w:szCs w:val="22"/>
        </w:rPr>
        <w:t>0,</w:t>
      </w:r>
      <w:r w:rsidR="00C93996" w:rsidRPr="00EB2F73">
        <w:rPr>
          <w:rFonts w:ascii="Arial" w:hAnsi="Arial" w:cs="Arial"/>
          <w:b/>
          <w:sz w:val="22"/>
          <w:szCs w:val="22"/>
        </w:rPr>
        <w:t>2</w:t>
      </w:r>
      <w:r w:rsidRPr="00EB2F73">
        <w:rPr>
          <w:rFonts w:ascii="Arial" w:hAnsi="Arial" w:cs="Arial"/>
          <w:b/>
          <w:sz w:val="22"/>
          <w:szCs w:val="22"/>
        </w:rPr>
        <w:t xml:space="preserve"> %</w:t>
      </w:r>
      <w:r w:rsidRPr="00EB2F73">
        <w:rPr>
          <w:rFonts w:ascii="Arial" w:hAnsi="Arial" w:cs="Arial"/>
          <w:sz w:val="22"/>
          <w:szCs w:val="22"/>
        </w:rPr>
        <w:t xml:space="preserve">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 za każdy dzień zwłoki od dnia wyznaczonego na usunięcie wad,</w:t>
      </w:r>
    </w:p>
    <w:p w14:paraId="2D97AE67"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brak zapłaty wynagrodzenia należnego podwykonawcom lub dalszym podwykonawcom </w:t>
      </w:r>
      <w:r w:rsidRPr="00EB2F73">
        <w:rPr>
          <w:rFonts w:ascii="Arial" w:hAnsi="Arial" w:cs="Arial"/>
          <w:sz w:val="22"/>
          <w:szCs w:val="22"/>
        </w:rPr>
        <w:br/>
        <w:t xml:space="preserve">w wyznaczonym terminie w wysokości </w:t>
      </w:r>
      <w:r w:rsidRPr="00EB2F73">
        <w:rPr>
          <w:rFonts w:ascii="Arial" w:hAnsi="Arial" w:cs="Arial"/>
          <w:b/>
          <w:sz w:val="22"/>
          <w:szCs w:val="22"/>
        </w:rPr>
        <w:t>1 %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w:t>
      </w:r>
    </w:p>
    <w:p w14:paraId="2F0A7C90" w14:textId="1D71A95E"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nieterminową zapłatę wynagrodzenia należnego podwykonawcom lub dalszym podwykonawcom w wysokości </w:t>
      </w:r>
      <w:r w:rsidRPr="00EB2F73">
        <w:rPr>
          <w:rFonts w:ascii="Arial" w:hAnsi="Arial" w:cs="Arial"/>
          <w:b/>
          <w:sz w:val="22"/>
          <w:szCs w:val="22"/>
        </w:rPr>
        <w:t>0,</w:t>
      </w:r>
      <w:r w:rsidR="00C93996" w:rsidRPr="00EB2F73">
        <w:rPr>
          <w:rFonts w:ascii="Arial" w:hAnsi="Arial" w:cs="Arial"/>
          <w:b/>
          <w:sz w:val="22"/>
          <w:szCs w:val="22"/>
        </w:rPr>
        <w:t>2</w:t>
      </w:r>
      <w:r w:rsidRPr="00EB2F73">
        <w:rPr>
          <w:rFonts w:ascii="Arial" w:hAnsi="Arial" w:cs="Arial"/>
          <w:b/>
          <w:sz w:val="22"/>
          <w:szCs w:val="22"/>
        </w:rPr>
        <w:t xml:space="preserve">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40595D4E"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nieprzedłożenie do zaakceptowania projektu umowy o podwykonawstwo w wyznaczonym terminie, której przedmiotem są roboty budowlane lub projektu jej zmiany w wysokości </w:t>
      </w:r>
      <w:r w:rsidRPr="00EB2F73">
        <w:rPr>
          <w:rFonts w:ascii="Arial" w:hAnsi="Arial" w:cs="Arial"/>
          <w:b/>
          <w:sz w:val="22"/>
          <w:szCs w:val="22"/>
        </w:rPr>
        <w:t>2 %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F5D4DA1" w14:textId="0D569AB0"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nieprzedłożenie do zaakceptowania poświadczonej za zgodność z oryginałem kopii umowy o podwykonawstwo lub jej zmiany w wyznaczonym terminie, której przedmiotem są roboty budowlane lub projektu jej zmiany w wysokości </w:t>
      </w:r>
      <w:r w:rsidRPr="00EB2F73">
        <w:rPr>
          <w:rFonts w:ascii="Arial" w:hAnsi="Arial" w:cs="Arial"/>
          <w:b/>
          <w:sz w:val="22"/>
          <w:szCs w:val="22"/>
        </w:rPr>
        <w:t>0,5 %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79780096"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brak zmiany umowy o podwykonawstwo w zakresie terminu zapłaty w wysokości </w:t>
      </w:r>
      <w:r w:rsidRPr="00EB2F73">
        <w:rPr>
          <w:rFonts w:ascii="Arial" w:hAnsi="Arial" w:cs="Arial"/>
          <w:b/>
          <w:sz w:val="22"/>
          <w:szCs w:val="22"/>
        </w:rPr>
        <w:t>0,5 %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 licząc od dnia wyznaczonego przez </w:t>
      </w:r>
      <w:r w:rsidRPr="00EB2F73">
        <w:rPr>
          <w:rFonts w:ascii="Arial" w:hAnsi="Arial" w:cs="Arial"/>
          <w:b/>
          <w:sz w:val="22"/>
          <w:szCs w:val="22"/>
        </w:rPr>
        <w:t>ZAMAWIAJĄCEGO</w:t>
      </w:r>
      <w:r w:rsidRPr="00EB2F73">
        <w:rPr>
          <w:rFonts w:ascii="Arial" w:hAnsi="Arial" w:cs="Arial"/>
          <w:sz w:val="22"/>
          <w:szCs w:val="22"/>
        </w:rPr>
        <w:t xml:space="preserve"> w sprzeciwie lub wezwaniu do usunięcia nieprawidłowości do dnia otrzymania przez </w:t>
      </w:r>
      <w:r w:rsidRPr="00EB2F73">
        <w:rPr>
          <w:rFonts w:ascii="Arial" w:hAnsi="Arial" w:cs="Arial"/>
          <w:b/>
          <w:sz w:val="22"/>
          <w:szCs w:val="22"/>
        </w:rPr>
        <w:t>ZAMAWIAJĄCEGO</w:t>
      </w:r>
      <w:r w:rsidRPr="00EB2F73">
        <w:rPr>
          <w:rFonts w:ascii="Arial" w:hAnsi="Arial" w:cs="Arial"/>
          <w:sz w:val="22"/>
          <w:szCs w:val="22"/>
        </w:rPr>
        <w:t xml:space="preserve"> poświadczonej za zgodność </w:t>
      </w:r>
      <w:r w:rsidRPr="00EB2F73">
        <w:rPr>
          <w:rFonts w:ascii="Arial" w:hAnsi="Arial" w:cs="Arial"/>
          <w:sz w:val="22"/>
          <w:szCs w:val="22"/>
        </w:rPr>
        <w:br/>
        <w:t>z oryginałem kopii zmienionej umowy o podwykonawstwo,</w:t>
      </w:r>
    </w:p>
    <w:p w14:paraId="0BBB784D"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jeżeli roboty objęte przedmiotem niniejszej umowy będzie wykonywał podmiot inny niż </w:t>
      </w:r>
      <w:r w:rsidRPr="00EB2F73">
        <w:rPr>
          <w:rFonts w:ascii="Arial" w:hAnsi="Arial" w:cs="Arial"/>
          <w:b/>
          <w:sz w:val="22"/>
          <w:szCs w:val="22"/>
        </w:rPr>
        <w:t>WYKONAWCA</w:t>
      </w:r>
      <w:r w:rsidRPr="00EB2F73">
        <w:rPr>
          <w:rFonts w:ascii="Arial" w:hAnsi="Arial" w:cs="Arial"/>
          <w:sz w:val="22"/>
          <w:szCs w:val="22"/>
        </w:rPr>
        <w:t xml:space="preserve"> lub inny niż podwykonawca zaakceptowany przez </w:t>
      </w:r>
      <w:r w:rsidRPr="00EB2F73">
        <w:rPr>
          <w:rFonts w:ascii="Arial" w:hAnsi="Arial" w:cs="Arial"/>
          <w:b/>
          <w:sz w:val="22"/>
          <w:szCs w:val="22"/>
        </w:rPr>
        <w:t>ZAMAWIAJĄCEGO</w:t>
      </w:r>
      <w:r w:rsidRPr="00EB2F73">
        <w:rPr>
          <w:rFonts w:ascii="Arial" w:hAnsi="Arial" w:cs="Arial"/>
          <w:sz w:val="22"/>
          <w:szCs w:val="22"/>
        </w:rPr>
        <w:t xml:space="preserve"> – karę umowną w wysokości </w:t>
      </w:r>
      <w:r w:rsidRPr="00EB2F73">
        <w:rPr>
          <w:rFonts w:ascii="Arial" w:hAnsi="Arial" w:cs="Arial"/>
          <w:b/>
          <w:sz w:val="22"/>
          <w:szCs w:val="22"/>
        </w:rPr>
        <w:t>1 %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202D48D"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jeżeli czynności zastrzeżone dla kierownika budowy/robót, będzie wykonywała inna osoba niż zaakceptowana przez </w:t>
      </w:r>
      <w:r w:rsidRPr="00EB2F73">
        <w:rPr>
          <w:rFonts w:ascii="Arial" w:hAnsi="Arial" w:cs="Arial"/>
          <w:b/>
          <w:sz w:val="22"/>
          <w:szCs w:val="22"/>
        </w:rPr>
        <w:t>ZAMAWIAJĄCEGO</w:t>
      </w:r>
      <w:r w:rsidRPr="00EB2F73">
        <w:rPr>
          <w:rFonts w:ascii="Arial" w:hAnsi="Arial" w:cs="Arial"/>
          <w:sz w:val="22"/>
          <w:szCs w:val="22"/>
        </w:rPr>
        <w:t xml:space="preserve"> – w wysokości </w:t>
      </w:r>
      <w:r w:rsidRPr="00EB2F73">
        <w:rPr>
          <w:rFonts w:ascii="Arial" w:hAnsi="Arial" w:cs="Arial"/>
          <w:b/>
          <w:sz w:val="22"/>
          <w:szCs w:val="22"/>
        </w:rPr>
        <w:t xml:space="preserve">1 % </w:t>
      </w:r>
      <w:r w:rsidRPr="00EB2F73">
        <w:rPr>
          <w:rFonts w:ascii="Arial" w:hAnsi="Arial" w:cs="Arial"/>
          <w:sz w:val="22"/>
          <w:szCs w:val="22"/>
        </w:rPr>
        <w:t>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1A0F001"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niezłożenie w terminie wyznaczonym przez </w:t>
      </w:r>
      <w:r w:rsidRPr="00EB2F73">
        <w:rPr>
          <w:rFonts w:ascii="Arial" w:hAnsi="Arial" w:cs="Arial"/>
          <w:b/>
          <w:sz w:val="22"/>
          <w:szCs w:val="22"/>
        </w:rPr>
        <w:t>ZAMAWIAJĄCEGO</w:t>
      </w:r>
      <w:r w:rsidRPr="00EB2F73">
        <w:rPr>
          <w:rFonts w:ascii="Arial" w:hAnsi="Arial" w:cs="Arial"/>
          <w:sz w:val="22"/>
          <w:szCs w:val="22"/>
        </w:rPr>
        <w:t xml:space="preserve"> oświadczenia </w:t>
      </w:r>
      <w:r w:rsidRPr="00EB2F73">
        <w:rPr>
          <w:rFonts w:ascii="Arial" w:hAnsi="Arial" w:cs="Arial"/>
          <w:b/>
          <w:sz w:val="22"/>
          <w:szCs w:val="22"/>
        </w:rPr>
        <w:t>WYKONAWCY</w:t>
      </w:r>
      <w:r w:rsidRPr="00EB2F73">
        <w:rPr>
          <w:rFonts w:ascii="Arial" w:hAnsi="Arial" w:cs="Arial"/>
          <w:sz w:val="22"/>
          <w:szCs w:val="22"/>
        </w:rPr>
        <w:t xml:space="preserve"> lub podwykonawcy o zatrudnieniu na podstawie umowy o pracę osób wykonujących czynności w czasie realizacji zamówienia, </w:t>
      </w:r>
      <w:r w:rsidRPr="00EB2F73">
        <w:rPr>
          <w:rFonts w:ascii="Arial" w:hAnsi="Arial" w:cs="Arial"/>
          <w:b/>
          <w:sz w:val="22"/>
          <w:szCs w:val="22"/>
        </w:rPr>
        <w:t>WYKONAWCA</w:t>
      </w:r>
      <w:r w:rsidRPr="00EB2F73">
        <w:rPr>
          <w:rFonts w:ascii="Arial" w:hAnsi="Arial" w:cs="Arial"/>
          <w:sz w:val="22"/>
          <w:szCs w:val="22"/>
        </w:rPr>
        <w:t xml:space="preserve"> zapłaci karę umowną </w:t>
      </w:r>
      <w:r w:rsidRPr="00EB2F73">
        <w:rPr>
          <w:rFonts w:ascii="Arial" w:hAnsi="Arial" w:cs="Arial"/>
          <w:sz w:val="22"/>
          <w:szCs w:val="22"/>
        </w:rPr>
        <w:br/>
        <w:t xml:space="preserve">w wysokości </w:t>
      </w:r>
      <w:r w:rsidRPr="00EB2F73">
        <w:rPr>
          <w:rFonts w:ascii="Arial" w:hAnsi="Arial" w:cs="Arial"/>
          <w:b/>
          <w:sz w:val="22"/>
          <w:szCs w:val="22"/>
        </w:rPr>
        <w:t>500,00 zł</w:t>
      </w:r>
      <w:r w:rsidRPr="00EB2F73">
        <w:rPr>
          <w:rFonts w:ascii="Arial" w:hAnsi="Arial" w:cs="Arial"/>
          <w:sz w:val="22"/>
          <w:szCs w:val="22"/>
        </w:rPr>
        <w:t xml:space="preserve"> za każdy dzień spóźnienia,</w:t>
      </w:r>
    </w:p>
    <w:p w14:paraId="0624147C"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niezłożenie w terminie wyznaczonym przez </w:t>
      </w:r>
      <w:r w:rsidRPr="00EB2F73">
        <w:rPr>
          <w:rFonts w:ascii="Arial" w:hAnsi="Arial" w:cs="Arial"/>
          <w:b/>
          <w:sz w:val="22"/>
          <w:szCs w:val="22"/>
        </w:rPr>
        <w:t>ZAMAWIAJĄCEGO</w:t>
      </w:r>
      <w:r w:rsidRPr="00EB2F73">
        <w:rPr>
          <w:rFonts w:ascii="Arial" w:hAnsi="Arial" w:cs="Arial"/>
          <w:sz w:val="22"/>
          <w:szCs w:val="22"/>
        </w:rPr>
        <w:t xml:space="preserve"> zanonimizowanych kopii umów o pracę, </w:t>
      </w:r>
      <w:r w:rsidRPr="00EB2F73">
        <w:rPr>
          <w:rFonts w:ascii="Arial" w:hAnsi="Arial" w:cs="Arial"/>
          <w:b/>
          <w:sz w:val="22"/>
          <w:szCs w:val="22"/>
        </w:rPr>
        <w:t>WYKONAWCA</w:t>
      </w:r>
      <w:r w:rsidRPr="00EB2F73">
        <w:rPr>
          <w:rFonts w:ascii="Arial" w:hAnsi="Arial" w:cs="Arial"/>
          <w:sz w:val="22"/>
          <w:szCs w:val="22"/>
        </w:rPr>
        <w:t xml:space="preserve"> zapłaci karę umowną w wysokości </w:t>
      </w:r>
      <w:r w:rsidRPr="00EB2F73">
        <w:rPr>
          <w:rFonts w:ascii="Arial" w:hAnsi="Arial" w:cs="Arial"/>
          <w:b/>
          <w:sz w:val="22"/>
          <w:szCs w:val="22"/>
        </w:rPr>
        <w:t>500,00 zł</w:t>
      </w:r>
      <w:r w:rsidRPr="00EB2F73">
        <w:rPr>
          <w:rFonts w:ascii="Arial" w:hAnsi="Arial" w:cs="Arial"/>
          <w:sz w:val="22"/>
          <w:szCs w:val="22"/>
        </w:rPr>
        <w:t xml:space="preserve"> za każdy dzień spóźnienia,</w:t>
      </w:r>
    </w:p>
    <w:p w14:paraId="31327C6A" w14:textId="77777777" w:rsidR="00B23A2D" w:rsidRPr="00EB2F73" w:rsidRDefault="00B23A2D" w:rsidP="00EB2F73">
      <w:pPr>
        <w:numPr>
          <w:ilvl w:val="0"/>
          <w:numId w:val="47"/>
        </w:numPr>
        <w:tabs>
          <w:tab w:val="clear" w:pos="456"/>
          <w:tab w:val="num" w:pos="284"/>
        </w:tabs>
        <w:ind w:left="284"/>
        <w:jc w:val="both"/>
        <w:rPr>
          <w:rFonts w:ascii="Arial" w:hAnsi="Arial" w:cs="Arial"/>
          <w:sz w:val="22"/>
          <w:szCs w:val="22"/>
        </w:rPr>
      </w:pPr>
      <w:r w:rsidRPr="00EB2F73">
        <w:rPr>
          <w:rFonts w:ascii="Arial" w:hAnsi="Arial" w:cs="Arial"/>
          <w:sz w:val="22"/>
          <w:szCs w:val="22"/>
        </w:rPr>
        <w:t xml:space="preserve">z tytułu niespełnienia przez </w:t>
      </w:r>
      <w:r w:rsidRPr="00EB2F73">
        <w:rPr>
          <w:rFonts w:ascii="Arial" w:hAnsi="Arial" w:cs="Arial"/>
          <w:b/>
          <w:sz w:val="22"/>
          <w:szCs w:val="22"/>
        </w:rPr>
        <w:t>WYKONAWCĘ</w:t>
      </w:r>
      <w:r w:rsidRPr="00EB2F73">
        <w:rPr>
          <w:rFonts w:ascii="Arial" w:hAnsi="Arial" w:cs="Arial"/>
          <w:sz w:val="22"/>
          <w:szCs w:val="22"/>
        </w:rPr>
        <w:t xml:space="preserve"> lub podwykonawcę wymogu zatrudnienia na podstawie umowy o pracę osób wykonujących czynności wskazane w </w:t>
      </w:r>
      <w:r w:rsidRPr="00EB2F73">
        <w:rPr>
          <w:rFonts w:ascii="Arial" w:hAnsi="Arial" w:cs="Arial"/>
          <w:b/>
          <w:sz w:val="22"/>
          <w:szCs w:val="22"/>
        </w:rPr>
        <w:t xml:space="preserve">§ 18 </w:t>
      </w:r>
      <w:r w:rsidRPr="00EB2F73">
        <w:rPr>
          <w:rFonts w:ascii="Arial" w:hAnsi="Arial" w:cs="Arial"/>
          <w:sz w:val="22"/>
          <w:szCs w:val="22"/>
        </w:rPr>
        <w:t xml:space="preserve">umowy, </w:t>
      </w:r>
      <w:r w:rsidRPr="00EB2F73">
        <w:rPr>
          <w:rFonts w:ascii="Arial" w:hAnsi="Arial" w:cs="Arial"/>
          <w:b/>
          <w:sz w:val="22"/>
          <w:szCs w:val="22"/>
        </w:rPr>
        <w:t>WYKONAWCA</w:t>
      </w:r>
      <w:r w:rsidRPr="00EB2F73">
        <w:rPr>
          <w:rFonts w:ascii="Arial" w:hAnsi="Arial" w:cs="Arial"/>
          <w:sz w:val="22"/>
          <w:szCs w:val="22"/>
        </w:rPr>
        <w:t xml:space="preserve"> zapłaci karę umowną w wysokości </w:t>
      </w:r>
      <w:r w:rsidRPr="00EB2F73">
        <w:rPr>
          <w:rFonts w:ascii="Arial" w:hAnsi="Arial" w:cs="Arial"/>
          <w:b/>
          <w:sz w:val="22"/>
          <w:szCs w:val="22"/>
        </w:rPr>
        <w:t>2.000,00 zł</w:t>
      </w:r>
      <w:r w:rsidRPr="00EB2F73">
        <w:rPr>
          <w:rFonts w:ascii="Arial" w:hAnsi="Arial" w:cs="Arial"/>
          <w:sz w:val="22"/>
          <w:szCs w:val="22"/>
        </w:rPr>
        <w:t xml:space="preserve"> za każdą osobę, którą </w:t>
      </w:r>
      <w:r w:rsidRPr="00EB2F73">
        <w:rPr>
          <w:rFonts w:ascii="Arial" w:hAnsi="Arial" w:cs="Arial"/>
          <w:b/>
          <w:sz w:val="22"/>
          <w:szCs w:val="22"/>
        </w:rPr>
        <w:t>WYKONAWCA</w:t>
      </w:r>
      <w:r w:rsidRPr="00EB2F73">
        <w:rPr>
          <w:rFonts w:ascii="Arial" w:hAnsi="Arial" w:cs="Arial"/>
          <w:sz w:val="22"/>
          <w:szCs w:val="22"/>
        </w:rPr>
        <w:t xml:space="preserve"> był zobowiązany zatrudnić na podstawie umowy o pracę.</w:t>
      </w:r>
    </w:p>
    <w:p w14:paraId="78DBBE27" w14:textId="77777777" w:rsidR="00B23A2D" w:rsidRPr="00EB2F73" w:rsidRDefault="00B23A2D" w:rsidP="00EB2F73">
      <w:pPr>
        <w:numPr>
          <w:ilvl w:val="0"/>
          <w:numId w:val="46"/>
        </w:numPr>
        <w:tabs>
          <w:tab w:val="num" w:pos="284"/>
        </w:tabs>
        <w:ind w:left="284"/>
        <w:jc w:val="both"/>
        <w:rPr>
          <w:rFonts w:ascii="Arial" w:hAnsi="Arial" w:cs="Arial"/>
          <w:sz w:val="22"/>
          <w:szCs w:val="22"/>
        </w:rPr>
      </w:pPr>
      <w:r w:rsidRPr="00EB2F73">
        <w:rPr>
          <w:rFonts w:ascii="Arial" w:hAnsi="Arial" w:cs="Arial"/>
          <w:b/>
          <w:sz w:val="22"/>
          <w:szCs w:val="22"/>
        </w:rPr>
        <w:t xml:space="preserve"> ZAMAWIAJĄCY</w:t>
      </w:r>
      <w:r w:rsidRPr="00EB2F73">
        <w:rPr>
          <w:rFonts w:ascii="Arial" w:hAnsi="Arial" w:cs="Arial"/>
          <w:sz w:val="22"/>
          <w:szCs w:val="22"/>
        </w:rPr>
        <w:t xml:space="preserve"> zapłaci </w:t>
      </w:r>
      <w:r w:rsidRPr="00EB2F73">
        <w:rPr>
          <w:rFonts w:ascii="Arial" w:hAnsi="Arial" w:cs="Arial"/>
          <w:b/>
          <w:sz w:val="22"/>
          <w:szCs w:val="22"/>
        </w:rPr>
        <w:t>WYKONAWCY</w:t>
      </w:r>
      <w:r w:rsidRPr="00EB2F73">
        <w:rPr>
          <w:rFonts w:ascii="Arial" w:hAnsi="Arial" w:cs="Arial"/>
          <w:sz w:val="22"/>
          <w:szCs w:val="22"/>
        </w:rPr>
        <w:t xml:space="preserve"> karę umowną: </w:t>
      </w:r>
    </w:p>
    <w:p w14:paraId="211AE198" w14:textId="5B11D939" w:rsidR="00B23A2D" w:rsidRPr="00EB2F73" w:rsidRDefault="00B23A2D" w:rsidP="00EB2F73">
      <w:pPr>
        <w:numPr>
          <w:ilvl w:val="0"/>
          <w:numId w:val="48"/>
        </w:numPr>
        <w:tabs>
          <w:tab w:val="clear" w:pos="432"/>
          <w:tab w:val="num" w:pos="284"/>
        </w:tabs>
        <w:ind w:left="284"/>
        <w:jc w:val="both"/>
        <w:rPr>
          <w:rFonts w:ascii="Arial" w:hAnsi="Arial" w:cs="Arial"/>
          <w:b/>
          <w:sz w:val="22"/>
          <w:szCs w:val="22"/>
        </w:rPr>
      </w:pPr>
      <w:r w:rsidRPr="00EB2F73">
        <w:rPr>
          <w:rFonts w:ascii="Arial" w:hAnsi="Arial" w:cs="Arial"/>
          <w:sz w:val="22"/>
          <w:szCs w:val="22"/>
        </w:rPr>
        <w:lastRenderedPageBreak/>
        <w:t xml:space="preserve">za odstąpienie od umowy przez </w:t>
      </w:r>
      <w:r w:rsidRPr="00EB2F73">
        <w:rPr>
          <w:rFonts w:ascii="Arial" w:hAnsi="Arial" w:cs="Arial"/>
          <w:b/>
          <w:sz w:val="22"/>
          <w:szCs w:val="22"/>
        </w:rPr>
        <w:t>WYKONAWCĘ,</w:t>
      </w:r>
      <w:r w:rsidRPr="00EB2F73">
        <w:rPr>
          <w:rFonts w:ascii="Arial" w:hAnsi="Arial" w:cs="Arial"/>
          <w:sz w:val="22"/>
          <w:szCs w:val="22"/>
        </w:rPr>
        <w:t xml:space="preserve"> z zastrzeżeniem postanowień zawartych w </w:t>
      </w:r>
      <w:r w:rsidRPr="00EB2F73">
        <w:rPr>
          <w:rFonts w:ascii="Arial" w:hAnsi="Arial" w:cs="Arial"/>
          <w:b/>
          <w:sz w:val="22"/>
          <w:szCs w:val="22"/>
        </w:rPr>
        <w:t>§ </w:t>
      </w:r>
      <w:r w:rsidR="00914FAB">
        <w:rPr>
          <w:rFonts w:ascii="Arial" w:hAnsi="Arial" w:cs="Arial"/>
          <w:b/>
          <w:sz w:val="22"/>
          <w:szCs w:val="22"/>
        </w:rPr>
        <w:t>16</w:t>
      </w:r>
      <w:r w:rsidRPr="00EB2F73">
        <w:rPr>
          <w:rFonts w:ascii="Arial" w:hAnsi="Arial" w:cs="Arial"/>
          <w:b/>
          <w:sz w:val="22"/>
          <w:szCs w:val="22"/>
        </w:rPr>
        <w:t xml:space="preserve"> ust. 3</w:t>
      </w:r>
      <w:r w:rsidRPr="00EB2F73">
        <w:rPr>
          <w:rFonts w:ascii="Arial" w:hAnsi="Arial" w:cs="Arial"/>
          <w:sz w:val="22"/>
          <w:szCs w:val="22"/>
        </w:rPr>
        <w:t xml:space="preserve"> niniejszej umowy, z przyczyn, za które odpowiada </w:t>
      </w:r>
      <w:r w:rsidRPr="00EB2F73">
        <w:rPr>
          <w:rFonts w:ascii="Arial" w:hAnsi="Arial" w:cs="Arial"/>
          <w:b/>
          <w:sz w:val="22"/>
          <w:szCs w:val="22"/>
        </w:rPr>
        <w:t>ZAMAWIAJĄCY</w:t>
      </w:r>
      <w:r w:rsidRPr="00EB2F73">
        <w:rPr>
          <w:rFonts w:ascii="Arial" w:hAnsi="Arial" w:cs="Arial"/>
          <w:sz w:val="22"/>
          <w:szCs w:val="22"/>
        </w:rPr>
        <w:t xml:space="preserve"> w wysokości 10 %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1F4D4EC6" w14:textId="570C06F3" w:rsidR="00B23A2D" w:rsidRPr="00EB2F73" w:rsidRDefault="00B23A2D" w:rsidP="00EB2F73">
      <w:pPr>
        <w:numPr>
          <w:ilvl w:val="0"/>
          <w:numId w:val="48"/>
        </w:numPr>
        <w:tabs>
          <w:tab w:val="clear" w:pos="432"/>
          <w:tab w:val="num" w:pos="284"/>
        </w:tabs>
        <w:ind w:left="284"/>
        <w:jc w:val="both"/>
        <w:rPr>
          <w:rFonts w:ascii="Arial" w:hAnsi="Arial" w:cs="Arial"/>
          <w:sz w:val="22"/>
          <w:szCs w:val="22"/>
        </w:rPr>
      </w:pPr>
      <w:r w:rsidRPr="00EB2F73">
        <w:rPr>
          <w:rFonts w:ascii="Arial" w:hAnsi="Arial" w:cs="Arial"/>
          <w:sz w:val="22"/>
          <w:szCs w:val="22"/>
        </w:rPr>
        <w:t xml:space="preserve">za zwłokę w przekazaniu placu budowy w wysokości </w:t>
      </w:r>
      <w:r w:rsidRPr="00EB2F73">
        <w:rPr>
          <w:rFonts w:ascii="Arial" w:hAnsi="Arial" w:cs="Arial"/>
          <w:b/>
          <w:sz w:val="22"/>
          <w:szCs w:val="22"/>
        </w:rPr>
        <w:t xml:space="preserve">0,5 % </w:t>
      </w:r>
      <w:r w:rsidRPr="00EB2F73">
        <w:rPr>
          <w:rFonts w:ascii="Arial" w:hAnsi="Arial" w:cs="Arial"/>
          <w:sz w:val="22"/>
          <w:szCs w:val="22"/>
        </w:rPr>
        <w:t xml:space="preserve">wynagrodzenia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73D3D180" w14:textId="77777777" w:rsidR="00B23A2D" w:rsidRPr="00EB2F73" w:rsidRDefault="00B23A2D" w:rsidP="00EB2F73">
      <w:pPr>
        <w:numPr>
          <w:ilvl w:val="0"/>
          <w:numId w:val="46"/>
        </w:numPr>
        <w:tabs>
          <w:tab w:val="clear" w:pos="360"/>
          <w:tab w:val="num" w:pos="284"/>
          <w:tab w:val="num" w:pos="426"/>
        </w:tabs>
        <w:autoSpaceDE w:val="0"/>
        <w:autoSpaceDN w:val="0"/>
        <w:adjustRightInd w:val="0"/>
        <w:ind w:left="284" w:hanging="426"/>
        <w:jc w:val="both"/>
        <w:rPr>
          <w:rFonts w:ascii="Arial" w:hAnsi="Arial" w:cs="Arial"/>
          <w:sz w:val="22"/>
          <w:szCs w:val="22"/>
        </w:rPr>
      </w:pPr>
      <w:r w:rsidRPr="00EB2F73">
        <w:rPr>
          <w:rFonts w:ascii="Arial" w:hAnsi="Arial" w:cs="Arial"/>
          <w:sz w:val="22"/>
          <w:szCs w:val="22"/>
        </w:rPr>
        <w:t xml:space="preserve">W razie zaistnienia istotnej zmiany okoliczności powodującej, że wykonanie umowy nie leży </w:t>
      </w:r>
      <w:r w:rsidRPr="00EB2F73">
        <w:rPr>
          <w:rFonts w:ascii="Arial" w:hAnsi="Arial" w:cs="Arial"/>
          <w:sz w:val="22"/>
          <w:szCs w:val="22"/>
        </w:rPr>
        <w:br/>
        <w:t xml:space="preserve">w interesie publicznym, czego nie można było przewidzieć w chwili zawarcia umowy, </w:t>
      </w:r>
      <w:r w:rsidRPr="00EB2F73">
        <w:rPr>
          <w:rFonts w:ascii="Arial" w:hAnsi="Arial" w:cs="Arial"/>
          <w:b/>
          <w:sz w:val="22"/>
          <w:szCs w:val="22"/>
        </w:rPr>
        <w:t>ZAMAWIAJĄCY</w:t>
      </w:r>
      <w:r w:rsidRPr="00EB2F73">
        <w:rPr>
          <w:rFonts w:ascii="Arial" w:hAnsi="Arial" w:cs="Arial"/>
          <w:sz w:val="22"/>
          <w:szCs w:val="22"/>
        </w:rPr>
        <w:t xml:space="preserve"> może odstąpić od umowy w terminie </w:t>
      </w:r>
      <w:r w:rsidRPr="00EB2F73">
        <w:rPr>
          <w:rFonts w:ascii="Arial" w:hAnsi="Arial" w:cs="Arial"/>
          <w:b/>
          <w:sz w:val="22"/>
          <w:szCs w:val="22"/>
        </w:rPr>
        <w:t>15 dni</w:t>
      </w:r>
      <w:r w:rsidRPr="00EB2F73">
        <w:rPr>
          <w:rFonts w:ascii="Arial" w:hAnsi="Arial" w:cs="Arial"/>
          <w:sz w:val="22"/>
          <w:szCs w:val="22"/>
        </w:rPr>
        <w:t xml:space="preserve"> od powzięcia wiadomości o tych okolicznościach. W takim przypadku, </w:t>
      </w:r>
      <w:r w:rsidRPr="00EB2F73">
        <w:rPr>
          <w:rFonts w:ascii="Arial" w:hAnsi="Arial" w:cs="Arial"/>
          <w:b/>
          <w:sz w:val="22"/>
          <w:szCs w:val="22"/>
        </w:rPr>
        <w:t>WYKONAWCA</w:t>
      </w:r>
      <w:r w:rsidRPr="00EB2F73">
        <w:rPr>
          <w:rFonts w:ascii="Arial" w:hAnsi="Arial" w:cs="Arial"/>
          <w:sz w:val="22"/>
          <w:szCs w:val="22"/>
        </w:rPr>
        <w:t xml:space="preserve"> może żądać wyłącznie wynagrodzenia należnego z tytułu zrealizowanej części umowy.</w:t>
      </w:r>
    </w:p>
    <w:p w14:paraId="201917F5" w14:textId="69FBABE4" w:rsidR="00B23A2D" w:rsidRPr="00EB2F73" w:rsidRDefault="00B23A2D" w:rsidP="00EB2F73">
      <w:pPr>
        <w:pStyle w:val="Akapitzlist"/>
        <w:numPr>
          <w:ilvl w:val="0"/>
          <w:numId w:val="46"/>
        </w:numPr>
        <w:tabs>
          <w:tab w:val="clear" w:pos="360"/>
          <w:tab w:val="num" w:pos="284"/>
        </w:tabs>
        <w:spacing w:after="0" w:line="240" w:lineRule="auto"/>
        <w:ind w:left="284"/>
        <w:jc w:val="both"/>
        <w:rPr>
          <w:rFonts w:ascii="Arial" w:hAnsi="Arial" w:cs="Arial"/>
        </w:rPr>
      </w:pPr>
      <w:r w:rsidRPr="00EB2F73">
        <w:rPr>
          <w:rFonts w:ascii="Arial" w:hAnsi="Arial" w:cs="Arial"/>
        </w:rPr>
        <w:t xml:space="preserve">Jeżeli w trakcie odbioru robót lub w okresie </w:t>
      </w:r>
      <w:r w:rsidR="006E1BA8" w:rsidRPr="00EB2F73">
        <w:rPr>
          <w:rFonts w:ascii="Arial" w:hAnsi="Arial" w:cs="Arial"/>
        </w:rPr>
        <w:t>gwarancji</w:t>
      </w:r>
      <w:r w:rsidRPr="00EB2F73">
        <w:rPr>
          <w:rFonts w:ascii="Arial" w:hAnsi="Arial" w:cs="Arial"/>
        </w:rPr>
        <w:t xml:space="preserve"> stwierdzono usterki nadające się do poprawienia, </w:t>
      </w:r>
      <w:r w:rsidRPr="00EB2F73">
        <w:rPr>
          <w:rFonts w:ascii="Arial" w:hAnsi="Arial" w:cs="Arial"/>
          <w:b/>
        </w:rPr>
        <w:t>ZAMAWIAJĄCY</w:t>
      </w:r>
      <w:r w:rsidRPr="00EB2F73">
        <w:rPr>
          <w:rFonts w:ascii="Arial" w:hAnsi="Arial" w:cs="Arial"/>
        </w:rPr>
        <w:t xml:space="preserve"> może żądać ich usunięcia w wyznaczonym terminie. W wypadku nie usunięcia w/w usterek w określonym terminie </w:t>
      </w:r>
      <w:r w:rsidRPr="00EB2F73">
        <w:rPr>
          <w:rFonts w:ascii="Arial" w:hAnsi="Arial" w:cs="Arial"/>
          <w:b/>
        </w:rPr>
        <w:t xml:space="preserve">ZAMAWIAJĄCY </w:t>
      </w:r>
      <w:r w:rsidRPr="00EB2F73">
        <w:rPr>
          <w:rFonts w:ascii="Arial" w:hAnsi="Arial" w:cs="Arial"/>
        </w:rPr>
        <w:t>może</w:t>
      </w:r>
      <w:r w:rsidRPr="00EB2F73">
        <w:rPr>
          <w:rFonts w:ascii="Arial" w:hAnsi="Arial" w:cs="Arial"/>
          <w:b/>
        </w:rPr>
        <w:t xml:space="preserve"> </w:t>
      </w:r>
      <w:r w:rsidRPr="00EB2F73">
        <w:rPr>
          <w:rFonts w:ascii="Arial" w:hAnsi="Arial" w:cs="Arial"/>
        </w:rPr>
        <w:t xml:space="preserve">obniżyć wynagrodzenie, a roboty wykona inny </w:t>
      </w:r>
      <w:r w:rsidRPr="00EB2F73">
        <w:rPr>
          <w:rFonts w:ascii="Arial" w:hAnsi="Arial" w:cs="Arial"/>
          <w:b/>
        </w:rPr>
        <w:t xml:space="preserve">WYKONAWCA </w:t>
      </w:r>
      <w:r w:rsidRPr="00EB2F73">
        <w:rPr>
          <w:rFonts w:ascii="Arial" w:hAnsi="Arial" w:cs="Arial"/>
        </w:rPr>
        <w:t>na koszt zobowiązanego z tytułu umowy.</w:t>
      </w:r>
    </w:p>
    <w:p w14:paraId="7DB8E09A" w14:textId="77777777" w:rsidR="00B23A2D" w:rsidRPr="00EB2F73" w:rsidRDefault="00B23A2D" w:rsidP="00EB2F73">
      <w:pPr>
        <w:pStyle w:val="Akapitzlist"/>
        <w:numPr>
          <w:ilvl w:val="0"/>
          <w:numId w:val="46"/>
        </w:numPr>
        <w:tabs>
          <w:tab w:val="clear" w:pos="360"/>
          <w:tab w:val="num" w:pos="284"/>
        </w:tabs>
        <w:spacing w:after="0" w:line="240" w:lineRule="auto"/>
        <w:ind w:left="284"/>
        <w:jc w:val="both"/>
        <w:rPr>
          <w:rFonts w:ascii="Arial" w:hAnsi="Arial" w:cs="Arial"/>
        </w:rPr>
      </w:pPr>
      <w:r w:rsidRPr="00EB2F73">
        <w:rPr>
          <w:rFonts w:ascii="Arial" w:hAnsi="Arial" w:cs="Arial"/>
        </w:rPr>
        <w:t xml:space="preserve">Jeśli </w:t>
      </w:r>
      <w:r w:rsidRPr="00EB2F73">
        <w:rPr>
          <w:rFonts w:ascii="Arial" w:hAnsi="Arial" w:cs="Arial"/>
          <w:b/>
        </w:rPr>
        <w:t>WYKONAWCA</w:t>
      </w:r>
      <w:r w:rsidRPr="00EB2F73">
        <w:rPr>
          <w:rFonts w:ascii="Arial" w:hAnsi="Arial" w:cs="Arial"/>
        </w:rPr>
        <w:t xml:space="preserve"> opóźnia się z rozpoczęciem lub zakończeniem prac objętych umową tak dalece, że nie jest prawdopodobne, żeby zakończyć ją w terminie, </w:t>
      </w:r>
      <w:r w:rsidRPr="00EB2F73">
        <w:rPr>
          <w:rFonts w:ascii="Arial" w:hAnsi="Arial" w:cs="Arial"/>
          <w:b/>
        </w:rPr>
        <w:t>ZAMAWIAJĄCY</w:t>
      </w:r>
      <w:r w:rsidRPr="00EB2F73">
        <w:rPr>
          <w:rFonts w:ascii="Arial" w:hAnsi="Arial" w:cs="Arial"/>
        </w:rPr>
        <w:t xml:space="preserve"> może od umowy odstąpić z winy </w:t>
      </w:r>
      <w:r w:rsidRPr="00EB2F73">
        <w:rPr>
          <w:rFonts w:ascii="Arial" w:hAnsi="Arial" w:cs="Arial"/>
          <w:b/>
        </w:rPr>
        <w:t>WYKONAWCY</w:t>
      </w:r>
      <w:r w:rsidRPr="00EB2F73">
        <w:rPr>
          <w:rFonts w:ascii="Arial" w:hAnsi="Arial" w:cs="Arial"/>
        </w:rPr>
        <w:t xml:space="preserve"> jeszcze przed upływem terminu wykonania robót.</w:t>
      </w:r>
    </w:p>
    <w:p w14:paraId="388D628A" w14:textId="6F962734" w:rsidR="00B23A2D" w:rsidRPr="00EB2F73" w:rsidRDefault="00B23A2D" w:rsidP="00EB2F73">
      <w:pPr>
        <w:numPr>
          <w:ilvl w:val="0"/>
          <w:numId w:val="46"/>
        </w:numPr>
        <w:tabs>
          <w:tab w:val="num" w:pos="284"/>
        </w:tabs>
        <w:ind w:left="284"/>
        <w:rPr>
          <w:rFonts w:ascii="Arial" w:hAnsi="Arial" w:cs="Arial"/>
          <w:sz w:val="22"/>
          <w:szCs w:val="22"/>
        </w:rPr>
      </w:pPr>
      <w:r w:rsidRPr="00EB2F73">
        <w:rPr>
          <w:rFonts w:ascii="Arial" w:hAnsi="Arial" w:cs="Arial"/>
          <w:sz w:val="22"/>
          <w:szCs w:val="22"/>
        </w:rPr>
        <w:t xml:space="preserve">Limit kar umownych, jakich Strony mogą żądać od siebie z wszystkich tytułów przewidzianych w niniejszej umowie, wynosi </w:t>
      </w:r>
      <w:r w:rsidR="00C854BC">
        <w:rPr>
          <w:rFonts w:ascii="Arial" w:hAnsi="Arial" w:cs="Arial"/>
          <w:sz w:val="22"/>
          <w:szCs w:val="22"/>
        </w:rPr>
        <w:t>2</w:t>
      </w:r>
      <w:r w:rsidRPr="00EB2F73">
        <w:rPr>
          <w:rFonts w:ascii="Arial" w:hAnsi="Arial" w:cs="Arial"/>
          <w:sz w:val="22"/>
          <w:szCs w:val="22"/>
        </w:rPr>
        <w:t xml:space="preserve">0 % wynagrodzenia umownego brutto określonego w § 2 ust. </w:t>
      </w:r>
      <w:r w:rsidR="00E07A94">
        <w:rPr>
          <w:rFonts w:ascii="Arial" w:hAnsi="Arial" w:cs="Arial"/>
          <w:sz w:val="22"/>
          <w:szCs w:val="22"/>
        </w:rPr>
        <w:t>1</w:t>
      </w:r>
      <w:r w:rsidRPr="00EB2F73">
        <w:rPr>
          <w:rFonts w:ascii="Arial" w:hAnsi="Arial" w:cs="Arial"/>
          <w:sz w:val="22"/>
          <w:szCs w:val="22"/>
        </w:rPr>
        <w:t>.</w:t>
      </w:r>
    </w:p>
    <w:p w14:paraId="230A25DF" w14:textId="77777777" w:rsidR="00B23A2D" w:rsidRPr="00EB2F73" w:rsidRDefault="00B23A2D" w:rsidP="00EB2F73">
      <w:pPr>
        <w:ind w:left="284"/>
        <w:jc w:val="both"/>
        <w:rPr>
          <w:rFonts w:ascii="Arial" w:hAnsi="Arial" w:cs="Arial"/>
          <w:sz w:val="22"/>
          <w:szCs w:val="22"/>
        </w:rPr>
      </w:pPr>
    </w:p>
    <w:p w14:paraId="575B9867" w14:textId="4500AB29" w:rsidR="00B23A2D" w:rsidRPr="00EB2F73" w:rsidRDefault="00B23A2D" w:rsidP="00EB2F73">
      <w:pPr>
        <w:jc w:val="center"/>
        <w:rPr>
          <w:rFonts w:ascii="Arial" w:hAnsi="Arial" w:cs="Arial"/>
          <w:b/>
          <w:sz w:val="22"/>
          <w:szCs w:val="22"/>
        </w:rPr>
      </w:pPr>
      <w:bookmarkStart w:id="8" w:name="_Hlk488134698"/>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7</w:t>
      </w:r>
    </w:p>
    <w:bookmarkEnd w:id="8"/>
    <w:p w14:paraId="6FF290B1" w14:textId="77777777" w:rsidR="00B23A2D" w:rsidRPr="00EB2F73" w:rsidRDefault="00B23A2D" w:rsidP="00EB2F73">
      <w:pPr>
        <w:tabs>
          <w:tab w:val="left" w:pos="426"/>
        </w:tabs>
        <w:jc w:val="both"/>
        <w:rPr>
          <w:rFonts w:ascii="Arial" w:hAnsi="Arial" w:cs="Arial"/>
          <w:sz w:val="22"/>
          <w:szCs w:val="22"/>
        </w:rPr>
      </w:pPr>
      <w:r w:rsidRPr="00EB2F73">
        <w:rPr>
          <w:rFonts w:ascii="Arial" w:hAnsi="Arial" w:cs="Arial"/>
          <w:sz w:val="22"/>
          <w:szCs w:val="22"/>
        </w:rPr>
        <w:t>Jeżeli kara umowna nie pokrywa poniesionej szkody, strony mogą dochodzić odszkodowania uzupełniającego na zasadach ogólnych Kodeksu Cywilnego.</w:t>
      </w:r>
    </w:p>
    <w:p w14:paraId="47A5B802" w14:textId="77777777" w:rsidR="00B23A2D" w:rsidRPr="00EB2F73" w:rsidRDefault="00B23A2D" w:rsidP="00EB2F73">
      <w:pPr>
        <w:tabs>
          <w:tab w:val="left" w:pos="426"/>
        </w:tabs>
        <w:jc w:val="both"/>
        <w:rPr>
          <w:rFonts w:ascii="Arial" w:hAnsi="Arial" w:cs="Arial"/>
          <w:sz w:val="22"/>
          <w:szCs w:val="22"/>
        </w:rPr>
      </w:pPr>
    </w:p>
    <w:p w14:paraId="3B90F92C" w14:textId="032C8B1C"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8</w:t>
      </w:r>
    </w:p>
    <w:p w14:paraId="43B3DBA9" w14:textId="77777777" w:rsidR="00B23A2D" w:rsidRPr="00EB2F73" w:rsidRDefault="00B23A2D" w:rsidP="00EB2F73">
      <w:pPr>
        <w:pStyle w:val="Tekstpodstawowy"/>
        <w:rPr>
          <w:rFonts w:ascii="Arial" w:hAnsi="Arial" w:cs="Arial"/>
          <w:sz w:val="22"/>
          <w:szCs w:val="22"/>
        </w:rPr>
      </w:pPr>
      <w:r w:rsidRPr="00EB2F73">
        <w:rPr>
          <w:rFonts w:ascii="Arial" w:hAnsi="Arial" w:cs="Arial"/>
          <w:b/>
          <w:sz w:val="22"/>
          <w:szCs w:val="22"/>
        </w:rPr>
        <w:t>WYKONAWCY</w:t>
      </w:r>
      <w:r w:rsidRPr="00EB2F73">
        <w:rPr>
          <w:rFonts w:ascii="Arial" w:hAnsi="Arial" w:cs="Arial"/>
          <w:sz w:val="22"/>
          <w:szCs w:val="22"/>
        </w:rPr>
        <w:t xml:space="preserve"> przysługuje prawo naliczania odsetek ustawowych za nieterminowe zrealizowanie poprawnie wystawionych faktur.</w:t>
      </w:r>
    </w:p>
    <w:p w14:paraId="65FEB197" w14:textId="77777777" w:rsidR="00B23A2D" w:rsidRPr="00EB2F73" w:rsidRDefault="00B23A2D" w:rsidP="00EB2F73">
      <w:pPr>
        <w:jc w:val="both"/>
        <w:rPr>
          <w:rFonts w:ascii="Arial" w:hAnsi="Arial" w:cs="Arial"/>
          <w:b/>
          <w:sz w:val="22"/>
          <w:szCs w:val="22"/>
        </w:rPr>
      </w:pPr>
    </w:p>
    <w:p w14:paraId="76EFEDD4" w14:textId="5676A757" w:rsidR="00B23A2D" w:rsidRPr="00EB2F73" w:rsidRDefault="00B23A2D" w:rsidP="00EB2F73">
      <w:pPr>
        <w:ind w:left="284" w:hanging="284"/>
        <w:jc w:val="center"/>
        <w:rPr>
          <w:rFonts w:ascii="Arial" w:hAnsi="Arial" w:cs="Arial"/>
          <w:b/>
          <w:sz w:val="22"/>
          <w:szCs w:val="22"/>
        </w:rPr>
      </w:pPr>
      <w:r w:rsidRPr="00EB2F73">
        <w:rPr>
          <w:rFonts w:ascii="Arial" w:hAnsi="Arial" w:cs="Arial"/>
          <w:b/>
          <w:sz w:val="22"/>
          <w:szCs w:val="22"/>
        </w:rPr>
        <w:t xml:space="preserve">§ </w:t>
      </w:r>
      <w:r w:rsidR="001A19EB">
        <w:rPr>
          <w:rFonts w:ascii="Arial" w:hAnsi="Arial" w:cs="Arial"/>
          <w:b/>
          <w:sz w:val="22"/>
          <w:szCs w:val="22"/>
        </w:rPr>
        <w:t>19</w:t>
      </w:r>
    </w:p>
    <w:p w14:paraId="6D83E782" w14:textId="77777777" w:rsidR="00B23A2D" w:rsidRPr="00EB2F73" w:rsidRDefault="00B23A2D" w:rsidP="00EB2F73">
      <w:pPr>
        <w:widowControl w:val="0"/>
        <w:suppressAutoHyphens/>
        <w:ind w:left="284" w:hanging="284"/>
        <w:jc w:val="both"/>
        <w:rPr>
          <w:rFonts w:ascii="Arial" w:hAnsi="Arial" w:cs="Arial"/>
          <w:snapToGrid w:val="0"/>
          <w:sz w:val="22"/>
          <w:szCs w:val="22"/>
        </w:rPr>
      </w:pPr>
      <w:r w:rsidRPr="00EB2F73">
        <w:rPr>
          <w:rFonts w:ascii="Arial" w:hAnsi="Arial" w:cs="Arial"/>
          <w:snapToGrid w:val="0"/>
          <w:sz w:val="22"/>
          <w:szCs w:val="22"/>
        </w:rPr>
        <w:t>1. Strony oświadczają, iż w przypadku, gdy którekolwiek z postanowień niniejszej umowy, z mocy prawa lub ostatecznego albo prawomocnego orzeczenia jakiegoś organu administracyjnego lub sądu, zostaną uznane za nieważne lub nieskuteczne, pozostałe postanowienia niniejszej umowy zachowują pełną moc i skuteczność.</w:t>
      </w:r>
    </w:p>
    <w:p w14:paraId="78554C0D" w14:textId="77777777" w:rsidR="00B23A2D" w:rsidRPr="00EB2F73" w:rsidRDefault="00B23A2D" w:rsidP="00EB2F73">
      <w:pPr>
        <w:widowControl w:val="0"/>
        <w:suppressAutoHyphens/>
        <w:ind w:left="284" w:hanging="284"/>
        <w:jc w:val="both"/>
        <w:rPr>
          <w:rFonts w:ascii="Arial" w:hAnsi="Arial" w:cs="Arial"/>
          <w:snapToGrid w:val="0"/>
          <w:sz w:val="22"/>
          <w:szCs w:val="22"/>
        </w:rPr>
      </w:pPr>
      <w:r w:rsidRPr="00EB2F73">
        <w:rPr>
          <w:rFonts w:ascii="Arial" w:hAnsi="Arial" w:cs="Arial"/>
          <w:snapToGrid w:val="0"/>
          <w:sz w:val="22"/>
          <w:szCs w:val="22"/>
        </w:rPr>
        <w:t xml:space="preserve">2. 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gospodarczych dla każdej ze </w:t>
      </w:r>
      <w:r w:rsidRPr="00EB2F73">
        <w:rPr>
          <w:rFonts w:ascii="Arial" w:hAnsi="Arial" w:cs="Arial"/>
          <w:b/>
          <w:snapToGrid w:val="0"/>
          <w:sz w:val="22"/>
          <w:szCs w:val="22"/>
        </w:rPr>
        <w:t>STRON</w:t>
      </w:r>
      <w:r w:rsidRPr="00EB2F73">
        <w:rPr>
          <w:rFonts w:ascii="Arial" w:hAnsi="Arial" w:cs="Arial"/>
          <w:snapToGrid w:val="0"/>
          <w:sz w:val="22"/>
          <w:szCs w:val="22"/>
        </w:rPr>
        <w:t xml:space="preserve">. </w:t>
      </w:r>
    </w:p>
    <w:p w14:paraId="7B53893A" w14:textId="77777777" w:rsidR="00B23A2D" w:rsidRPr="00EB2F73" w:rsidRDefault="00B23A2D" w:rsidP="00EB2F73">
      <w:pPr>
        <w:jc w:val="both"/>
        <w:rPr>
          <w:rFonts w:ascii="Arial" w:hAnsi="Arial" w:cs="Arial"/>
          <w:b/>
          <w:sz w:val="22"/>
          <w:szCs w:val="22"/>
        </w:rPr>
      </w:pPr>
    </w:p>
    <w:p w14:paraId="4EC475AC" w14:textId="64601268" w:rsidR="00B23A2D" w:rsidRPr="00EB2F73" w:rsidRDefault="00B23A2D" w:rsidP="00EB2F73">
      <w:pPr>
        <w:jc w:val="center"/>
        <w:rPr>
          <w:rFonts w:ascii="Arial" w:hAnsi="Arial" w:cs="Arial"/>
          <w:b/>
          <w:sz w:val="22"/>
          <w:szCs w:val="22"/>
        </w:rPr>
      </w:pPr>
      <w:r w:rsidRPr="00EB2F73">
        <w:rPr>
          <w:rFonts w:ascii="Arial" w:hAnsi="Arial" w:cs="Arial"/>
          <w:b/>
          <w:sz w:val="22"/>
          <w:szCs w:val="22"/>
        </w:rPr>
        <w:t>§ 2</w:t>
      </w:r>
      <w:r w:rsidR="001A19EB">
        <w:rPr>
          <w:rFonts w:ascii="Arial" w:hAnsi="Arial" w:cs="Arial"/>
          <w:b/>
          <w:sz w:val="22"/>
          <w:szCs w:val="22"/>
        </w:rPr>
        <w:t>0</w:t>
      </w:r>
    </w:p>
    <w:p w14:paraId="61E32E36" w14:textId="77777777" w:rsidR="00B23A2D" w:rsidRPr="00EB2F73" w:rsidRDefault="00B23A2D" w:rsidP="00EB2F73">
      <w:pPr>
        <w:tabs>
          <w:tab w:val="left" w:pos="142"/>
        </w:tabs>
        <w:ind w:left="284" w:hanging="284"/>
        <w:jc w:val="both"/>
        <w:rPr>
          <w:rFonts w:ascii="Arial" w:hAnsi="Arial" w:cs="Arial"/>
          <w:sz w:val="22"/>
          <w:szCs w:val="22"/>
        </w:rPr>
      </w:pPr>
      <w:r w:rsidRPr="00EB2F73">
        <w:rPr>
          <w:rFonts w:ascii="Arial" w:hAnsi="Arial" w:cs="Arial"/>
          <w:sz w:val="22"/>
          <w:szCs w:val="22"/>
        </w:rPr>
        <w:t>1. W sprawach nieuregulowanych niniejszą umową mają zastosowanie odpowiednie przepisy Kodeksu Cywilnego.</w:t>
      </w:r>
    </w:p>
    <w:p w14:paraId="6370A894" w14:textId="77777777" w:rsidR="00B23A2D" w:rsidRPr="00EB2F73" w:rsidRDefault="00B23A2D" w:rsidP="00EB2F73">
      <w:pPr>
        <w:tabs>
          <w:tab w:val="left" w:pos="284"/>
        </w:tabs>
        <w:ind w:left="284" w:hanging="284"/>
        <w:jc w:val="both"/>
        <w:rPr>
          <w:rFonts w:ascii="Arial" w:hAnsi="Arial" w:cs="Arial"/>
          <w:sz w:val="22"/>
          <w:szCs w:val="22"/>
        </w:rPr>
      </w:pPr>
      <w:r w:rsidRPr="00EB2F73">
        <w:rPr>
          <w:rFonts w:ascii="Arial" w:hAnsi="Arial" w:cs="Arial"/>
          <w:sz w:val="22"/>
          <w:szCs w:val="22"/>
        </w:rPr>
        <w:t>2. Ewentualne spory powstałe na tle wykonania przedmiotu umowy strony poddają rozstrzygnięciu do właściwego Sądu.</w:t>
      </w:r>
    </w:p>
    <w:p w14:paraId="7400233C" w14:textId="77777777" w:rsidR="00B23A2D" w:rsidRPr="00EB2F73" w:rsidRDefault="00B23A2D" w:rsidP="00EB2F73">
      <w:pPr>
        <w:tabs>
          <w:tab w:val="left" w:pos="0"/>
        </w:tabs>
        <w:jc w:val="both"/>
        <w:rPr>
          <w:rFonts w:ascii="Arial" w:hAnsi="Arial" w:cs="Arial"/>
          <w:color w:val="FF0000"/>
          <w:sz w:val="22"/>
          <w:szCs w:val="22"/>
        </w:rPr>
      </w:pPr>
    </w:p>
    <w:p w14:paraId="44549D19" w14:textId="5AC476BD"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EB3948" w:rsidRPr="00EB2F73">
        <w:rPr>
          <w:rFonts w:ascii="Arial" w:hAnsi="Arial" w:cs="Arial"/>
          <w:b/>
          <w:sz w:val="22"/>
          <w:szCs w:val="22"/>
        </w:rPr>
        <w:t>2</w:t>
      </w:r>
      <w:r w:rsidR="001A19EB">
        <w:rPr>
          <w:rFonts w:ascii="Arial" w:hAnsi="Arial" w:cs="Arial"/>
          <w:b/>
          <w:sz w:val="22"/>
          <w:szCs w:val="22"/>
        </w:rPr>
        <w:t>1</w:t>
      </w:r>
    </w:p>
    <w:p w14:paraId="7D1B9BEC" w14:textId="77777777" w:rsidR="00B23A2D" w:rsidRPr="00EB2F73" w:rsidRDefault="00B23A2D" w:rsidP="00EB2F73">
      <w:pPr>
        <w:tabs>
          <w:tab w:val="left" w:pos="426"/>
        </w:tabs>
        <w:jc w:val="both"/>
        <w:rPr>
          <w:rFonts w:ascii="Arial" w:hAnsi="Arial" w:cs="Arial"/>
          <w:b/>
          <w:sz w:val="22"/>
          <w:szCs w:val="22"/>
        </w:rPr>
      </w:pPr>
      <w:r w:rsidRPr="00EB2F73">
        <w:rPr>
          <w:rFonts w:ascii="Arial" w:hAnsi="Arial" w:cs="Arial"/>
          <w:sz w:val="22"/>
          <w:szCs w:val="22"/>
        </w:rPr>
        <w:t xml:space="preserve">Umowę sporządzono w trzech jednobrzmiących egzemplarzach w tym jeden dla </w:t>
      </w:r>
      <w:r w:rsidRPr="00EB2F73">
        <w:rPr>
          <w:rFonts w:ascii="Arial" w:hAnsi="Arial" w:cs="Arial"/>
          <w:b/>
          <w:sz w:val="22"/>
          <w:szCs w:val="22"/>
        </w:rPr>
        <w:t>WYKONAWCY</w:t>
      </w:r>
      <w:r w:rsidRPr="00EB2F73">
        <w:rPr>
          <w:rFonts w:ascii="Arial" w:hAnsi="Arial" w:cs="Arial"/>
          <w:sz w:val="22"/>
          <w:szCs w:val="22"/>
        </w:rPr>
        <w:t xml:space="preserve"> i dwa dla </w:t>
      </w:r>
      <w:r w:rsidRPr="00EB2F73">
        <w:rPr>
          <w:rFonts w:ascii="Arial" w:hAnsi="Arial" w:cs="Arial"/>
          <w:b/>
          <w:sz w:val="22"/>
          <w:szCs w:val="22"/>
        </w:rPr>
        <w:t>ZAMAWIAJĄCEGO.</w:t>
      </w:r>
    </w:p>
    <w:p w14:paraId="2739B6C1" w14:textId="77777777" w:rsidR="00B23A2D" w:rsidRPr="00EB2F73" w:rsidRDefault="00B23A2D" w:rsidP="00EB2F73">
      <w:pPr>
        <w:tabs>
          <w:tab w:val="left" w:pos="426"/>
        </w:tabs>
        <w:jc w:val="both"/>
        <w:rPr>
          <w:rFonts w:ascii="Arial" w:hAnsi="Arial" w:cs="Arial"/>
          <w:b/>
          <w:sz w:val="22"/>
          <w:szCs w:val="22"/>
        </w:rPr>
      </w:pPr>
    </w:p>
    <w:p w14:paraId="6C24D411" w14:textId="70EFCBAB" w:rsidR="00B23A2D" w:rsidRPr="00EB2F73" w:rsidRDefault="00B23A2D" w:rsidP="00EB2F73">
      <w:pPr>
        <w:tabs>
          <w:tab w:val="left" w:pos="426"/>
        </w:tabs>
        <w:jc w:val="center"/>
        <w:rPr>
          <w:rFonts w:ascii="Arial" w:hAnsi="Arial" w:cs="Arial"/>
          <w:b/>
          <w:sz w:val="22"/>
          <w:szCs w:val="22"/>
        </w:rPr>
      </w:pPr>
      <w:r w:rsidRPr="00EB2F73">
        <w:rPr>
          <w:rFonts w:ascii="Arial" w:hAnsi="Arial" w:cs="Arial"/>
          <w:b/>
          <w:sz w:val="22"/>
          <w:szCs w:val="22"/>
        </w:rPr>
        <w:t xml:space="preserve">§ </w:t>
      </w:r>
      <w:r w:rsidR="00EB3948" w:rsidRPr="00EB2F73">
        <w:rPr>
          <w:rFonts w:ascii="Arial" w:hAnsi="Arial" w:cs="Arial"/>
          <w:b/>
          <w:sz w:val="22"/>
          <w:szCs w:val="22"/>
        </w:rPr>
        <w:t>2</w:t>
      </w:r>
      <w:r w:rsidR="001A19EB">
        <w:rPr>
          <w:rFonts w:ascii="Arial" w:hAnsi="Arial" w:cs="Arial"/>
          <w:b/>
          <w:sz w:val="22"/>
          <w:szCs w:val="22"/>
        </w:rPr>
        <w:t>2</w:t>
      </w:r>
    </w:p>
    <w:p w14:paraId="5BE874BA" w14:textId="77777777" w:rsidR="00B23A2D" w:rsidRPr="00EB2F73" w:rsidRDefault="00B23A2D" w:rsidP="00EB2F73">
      <w:pPr>
        <w:tabs>
          <w:tab w:val="left" w:pos="426"/>
        </w:tabs>
        <w:jc w:val="both"/>
        <w:rPr>
          <w:rFonts w:ascii="Arial" w:hAnsi="Arial" w:cs="Arial"/>
          <w:sz w:val="22"/>
          <w:szCs w:val="22"/>
        </w:rPr>
      </w:pPr>
      <w:r w:rsidRPr="00EB2F73">
        <w:rPr>
          <w:rFonts w:ascii="Arial" w:hAnsi="Arial" w:cs="Arial"/>
          <w:sz w:val="22"/>
          <w:szCs w:val="22"/>
        </w:rPr>
        <w:t xml:space="preserve">Integralnymi składnikami niniejszej umowy jest oferta </w:t>
      </w:r>
      <w:r w:rsidRPr="00EB2F73">
        <w:rPr>
          <w:rFonts w:ascii="Arial" w:hAnsi="Arial" w:cs="Arial"/>
          <w:b/>
          <w:sz w:val="22"/>
          <w:szCs w:val="22"/>
        </w:rPr>
        <w:t>WYKONAWCY</w:t>
      </w:r>
      <w:r w:rsidRPr="00EB2F73">
        <w:rPr>
          <w:rFonts w:ascii="Arial" w:hAnsi="Arial" w:cs="Arial"/>
          <w:sz w:val="22"/>
          <w:szCs w:val="22"/>
        </w:rPr>
        <w:t xml:space="preserve"> wraz z załącznikami (w tym kosztorysem ofertowym), SWZ oraz wzorem dokumentu udzielenia gwarancji.</w:t>
      </w:r>
    </w:p>
    <w:p w14:paraId="11FB39AF" w14:textId="77777777" w:rsidR="00496375" w:rsidRPr="00EB2F73" w:rsidRDefault="00496375" w:rsidP="00EB2F73">
      <w:pPr>
        <w:tabs>
          <w:tab w:val="left" w:pos="426"/>
        </w:tabs>
        <w:jc w:val="both"/>
        <w:rPr>
          <w:rFonts w:ascii="Arial" w:hAnsi="Arial" w:cs="Arial"/>
          <w:sz w:val="22"/>
          <w:szCs w:val="22"/>
        </w:rPr>
      </w:pPr>
    </w:p>
    <w:p w14:paraId="3948E21C" w14:textId="77777777" w:rsidR="00496375" w:rsidRPr="00EB2F73" w:rsidRDefault="00496375" w:rsidP="00EB2F73">
      <w:pPr>
        <w:jc w:val="both"/>
        <w:rPr>
          <w:rFonts w:ascii="Arial" w:hAnsi="Arial" w:cs="Arial"/>
          <w:b/>
          <w:sz w:val="22"/>
          <w:szCs w:val="22"/>
        </w:rPr>
      </w:pPr>
    </w:p>
    <w:p w14:paraId="3C17178D" w14:textId="59FBF375" w:rsidR="00496375" w:rsidRPr="00EB2F73" w:rsidRDefault="00496375" w:rsidP="00EB2F73">
      <w:pPr>
        <w:jc w:val="center"/>
        <w:rPr>
          <w:rFonts w:ascii="Arial" w:hAnsi="Arial" w:cs="Arial"/>
          <w:b/>
          <w:sz w:val="22"/>
          <w:szCs w:val="22"/>
        </w:rPr>
      </w:pPr>
      <w:r w:rsidRPr="00EB2F73">
        <w:rPr>
          <w:rFonts w:ascii="Arial" w:hAnsi="Arial" w:cs="Arial"/>
          <w:b/>
          <w:sz w:val="22"/>
          <w:szCs w:val="22"/>
        </w:rPr>
        <w:lastRenderedPageBreak/>
        <w:t xml:space="preserve">§ </w:t>
      </w:r>
      <w:r w:rsidR="00C854BC">
        <w:rPr>
          <w:rFonts w:ascii="Arial" w:hAnsi="Arial" w:cs="Arial"/>
          <w:b/>
          <w:sz w:val="22"/>
          <w:szCs w:val="22"/>
        </w:rPr>
        <w:t>2</w:t>
      </w:r>
      <w:r w:rsidR="001A19EB">
        <w:rPr>
          <w:rFonts w:ascii="Arial" w:hAnsi="Arial" w:cs="Arial"/>
          <w:b/>
          <w:sz w:val="22"/>
          <w:szCs w:val="22"/>
        </w:rPr>
        <w:t>3</w:t>
      </w:r>
    </w:p>
    <w:p w14:paraId="5CEF4BB8" w14:textId="77777777" w:rsidR="00496375" w:rsidRPr="00EB2F73" w:rsidRDefault="00496375" w:rsidP="00EB2F73">
      <w:pPr>
        <w:tabs>
          <w:tab w:val="left" w:pos="284"/>
        </w:tabs>
        <w:ind w:left="284"/>
        <w:jc w:val="center"/>
        <w:rPr>
          <w:rFonts w:ascii="Arial" w:hAnsi="Arial" w:cs="Arial"/>
          <w:b/>
          <w:bCs/>
          <w:sz w:val="22"/>
          <w:szCs w:val="22"/>
        </w:rPr>
      </w:pPr>
      <w:r w:rsidRPr="00EB2F73">
        <w:rPr>
          <w:rFonts w:ascii="Arial" w:hAnsi="Arial" w:cs="Arial"/>
          <w:b/>
          <w:bCs/>
          <w:sz w:val="22"/>
          <w:szCs w:val="22"/>
        </w:rPr>
        <w:t>Klauzula RODO</w:t>
      </w:r>
    </w:p>
    <w:p w14:paraId="6338C754" w14:textId="271D2933" w:rsidR="00496375" w:rsidRPr="00EB2F73" w:rsidRDefault="00496375" w:rsidP="00EB2F73">
      <w:pPr>
        <w:tabs>
          <w:tab w:val="left" w:pos="284"/>
        </w:tabs>
        <w:ind w:left="284"/>
        <w:jc w:val="both"/>
        <w:rPr>
          <w:rFonts w:ascii="Arial" w:hAnsi="Arial" w:cs="Arial"/>
          <w:sz w:val="22"/>
          <w:szCs w:val="22"/>
        </w:rPr>
      </w:pPr>
      <w:r w:rsidRPr="00EB2F73">
        <w:rPr>
          <w:rFonts w:ascii="Arial" w:hAnsi="Arial" w:cs="Arial"/>
          <w:sz w:val="22"/>
          <w:szCs w:val="22"/>
        </w:rPr>
        <w:t xml:space="preserve">Administratorem Pani/Pana danych osobowych jest Nadleśnictwo Brzeg ul. J. Kilińskiego 1, 49-300 Brzeg. Pani/Pana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Pani/Panu praw z </w:t>
      </w:r>
      <w:r w:rsidRPr="00EB2F73">
        <w:rPr>
          <w:rFonts w:ascii="Arial" w:hAnsi="Arial" w:cs="Arial"/>
          <w:sz w:val="22"/>
          <w:szCs w:val="22"/>
        </w:rPr>
        <w:tab/>
        <w:t xml:space="preserve">tego tytułu, jest dostępnych na stronie internetowej </w:t>
      </w:r>
      <w:hyperlink r:id="rId10" w:history="1">
        <w:r w:rsidR="00E47824" w:rsidRPr="00726282">
          <w:rPr>
            <w:rStyle w:val="Hipercze"/>
            <w:rFonts w:ascii="Arial" w:hAnsi="Arial" w:cs="Arial"/>
            <w:sz w:val="22"/>
            <w:szCs w:val="22"/>
          </w:rPr>
          <w:t>http://www.brzeg.katowice.lasy.gov.pl/ochrona-danych-osobowych</w:t>
        </w:r>
      </w:hyperlink>
      <w:r w:rsidRPr="00EB2F73">
        <w:rPr>
          <w:rFonts w:ascii="Arial" w:hAnsi="Arial" w:cs="Arial"/>
          <w:sz w:val="22"/>
          <w:szCs w:val="22"/>
        </w:rPr>
        <w:t xml:space="preserve"> lub w siedzibie Administratora.</w:t>
      </w:r>
    </w:p>
    <w:p w14:paraId="5C796C9E" w14:textId="77777777" w:rsidR="00496375" w:rsidRPr="00EB2F73" w:rsidRDefault="00496375" w:rsidP="00EB2F73">
      <w:pPr>
        <w:tabs>
          <w:tab w:val="left" w:pos="426"/>
        </w:tabs>
        <w:jc w:val="both"/>
        <w:rPr>
          <w:rFonts w:ascii="Arial" w:hAnsi="Arial" w:cs="Arial"/>
          <w:sz w:val="22"/>
          <w:szCs w:val="22"/>
        </w:rPr>
      </w:pPr>
    </w:p>
    <w:p w14:paraId="69EF1ACF" w14:textId="77777777" w:rsidR="009B5FB2" w:rsidRDefault="009B5FB2" w:rsidP="00EB2F73">
      <w:pPr>
        <w:tabs>
          <w:tab w:val="left" w:pos="426"/>
        </w:tabs>
        <w:jc w:val="both"/>
        <w:rPr>
          <w:rFonts w:ascii="Arial" w:hAnsi="Arial" w:cs="Arial"/>
          <w:sz w:val="22"/>
          <w:szCs w:val="22"/>
        </w:rPr>
      </w:pPr>
    </w:p>
    <w:p w14:paraId="5E0A2A87" w14:textId="77777777" w:rsidR="00410CC5" w:rsidRDefault="00410CC5" w:rsidP="00EB2F73">
      <w:pPr>
        <w:tabs>
          <w:tab w:val="left" w:pos="426"/>
        </w:tabs>
        <w:jc w:val="both"/>
        <w:rPr>
          <w:rFonts w:ascii="Arial" w:hAnsi="Arial" w:cs="Arial"/>
          <w:sz w:val="22"/>
          <w:szCs w:val="22"/>
        </w:rPr>
      </w:pPr>
    </w:p>
    <w:p w14:paraId="10F3568E" w14:textId="77777777" w:rsidR="00410CC5" w:rsidRDefault="00410CC5" w:rsidP="00EB2F73">
      <w:pPr>
        <w:tabs>
          <w:tab w:val="left" w:pos="426"/>
        </w:tabs>
        <w:jc w:val="both"/>
        <w:rPr>
          <w:rFonts w:ascii="Arial" w:hAnsi="Arial" w:cs="Arial"/>
          <w:sz w:val="22"/>
          <w:szCs w:val="22"/>
        </w:rPr>
      </w:pPr>
    </w:p>
    <w:p w14:paraId="49D7A658" w14:textId="77777777" w:rsidR="00410CC5" w:rsidRPr="00EB2F73" w:rsidRDefault="00410CC5" w:rsidP="00410CC5">
      <w:pPr>
        <w:pStyle w:val="Nagwek1"/>
        <w:numPr>
          <w:ilvl w:val="0"/>
          <w:numId w:val="0"/>
        </w:numPr>
        <w:tabs>
          <w:tab w:val="left" w:pos="426"/>
        </w:tabs>
        <w:rPr>
          <w:rFonts w:ascii="Arial" w:hAnsi="Arial" w:cs="Arial"/>
          <w:b/>
          <w:sz w:val="22"/>
          <w:szCs w:val="22"/>
        </w:rPr>
      </w:pPr>
      <w:r w:rsidRPr="00EB2F73">
        <w:rPr>
          <w:rFonts w:ascii="Arial" w:hAnsi="Arial" w:cs="Arial"/>
          <w:b/>
          <w:sz w:val="22"/>
          <w:szCs w:val="22"/>
        </w:rPr>
        <w:t>ZAMAWIAJĄCY</w:t>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b/>
          <w:sz w:val="22"/>
          <w:szCs w:val="22"/>
        </w:rPr>
        <w:t>WYKONAWCA</w:t>
      </w:r>
    </w:p>
    <w:p w14:paraId="21E54499" w14:textId="77777777" w:rsidR="00410CC5" w:rsidRDefault="00410CC5" w:rsidP="00EB2F73">
      <w:pPr>
        <w:tabs>
          <w:tab w:val="left" w:pos="426"/>
        </w:tabs>
        <w:jc w:val="both"/>
        <w:rPr>
          <w:rFonts w:ascii="Arial" w:hAnsi="Arial" w:cs="Arial"/>
          <w:sz w:val="22"/>
          <w:szCs w:val="22"/>
        </w:rPr>
      </w:pPr>
    </w:p>
    <w:p w14:paraId="5F9DF548" w14:textId="77777777" w:rsidR="00410CC5" w:rsidRPr="00EB2F73" w:rsidRDefault="00410CC5" w:rsidP="00EB2F73">
      <w:pPr>
        <w:tabs>
          <w:tab w:val="left" w:pos="426"/>
        </w:tabs>
        <w:jc w:val="both"/>
        <w:rPr>
          <w:rFonts w:ascii="Arial" w:hAnsi="Arial" w:cs="Arial"/>
          <w:sz w:val="22"/>
          <w:szCs w:val="22"/>
        </w:rPr>
      </w:pPr>
    </w:p>
    <w:p w14:paraId="197556BC" w14:textId="77777777" w:rsidR="009B5FB2" w:rsidRPr="00EB2F73" w:rsidRDefault="009B5FB2" w:rsidP="00EB2F73">
      <w:pPr>
        <w:tabs>
          <w:tab w:val="left" w:pos="426"/>
        </w:tabs>
        <w:jc w:val="both"/>
        <w:rPr>
          <w:rFonts w:ascii="Arial" w:hAnsi="Arial" w:cs="Arial"/>
          <w:sz w:val="22"/>
          <w:szCs w:val="22"/>
        </w:rPr>
      </w:pPr>
    </w:p>
    <w:p w14:paraId="52687ED7" w14:textId="77777777" w:rsidR="009B5FB2" w:rsidRPr="00EB2F73" w:rsidRDefault="009B5FB2" w:rsidP="00EB2F73">
      <w:pPr>
        <w:tabs>
          <w:tab w:val="left" w:pos="426"/>
        </w:tabs>
        <w:jc w:val="both"/>
        <w:rPr>
          <w:rFonts w:ascii="Arial" w:hAnsi="Arial" w:cs="Arial"/>
          <w:sz w:val="22"/>
          <w:szCs w:val="22"/>
        </w:rPr>
      </w:pPr>
    </w:p>
    <w:p w14:paraId="09464CA3" w14:textId="77777777" w:rsidR="009B5FB2" w:rsidRPr="00EB2F73" w:rsidRDefault="009B5FB2" w:rsidP="00EB2F73">
      <w:pPr>
        <w:tabs>
          <w:tab w:val="left" w:pos="426"/>
        </w:tabs>
        <w:jc w:val="both"/>
        <w:rPr>
          <w:rFonts w:ascii="Arial" w:hAnsi="Arial" w:cs="Arial"/>
          <w:sz w:val="22"/>
          <w:szCs w:val="22"/>
        </w:rPr>
      </w:pPr>
    </w:p>
    <w:p w14:paraId="5D699BB2" w14:textId="77777777" w:rsidR="009B5FB2" w:rsidRPr="00EB2F73" w:rsidRDefault="009B5FB2" w:rsidP="00EB2F73">
      <w:pPr>
        <w:tabs>
          <w:tab w:val="left" w:pos="426"/>
        </w:tabs>
        <w:jc w:val="both"/>
        <w:rPr>
          <w:rFonts w:ascii="Arial" w:hAnsi="Arial" w:cs="Arial"/>
          <w:sz w:val="22"/>
          <w:szCs w:val="22"/>
        </w:rPr>
      </w:pPr>
    </w:p>
    <w:p w14:paraId="4B604009" w14:textId="77777777" w:rsidR="009B5FB2" w:rsidRPr="00EB2F73" w:rsidRDefault="009B5FB2" w:rsidP="00EB2F73">
      <w:pPr>
        <w:tabs>
          <w:tab w:val="left" w:pos="426"/>
        </w:tabs>
        <w:jc w:val="both"/>
        <w:rPr>
          <w:rFonts w:ascii="Arial" w:hAnsi="Arial" w:cs="Arial"/>
          <w:sz w:val="22"/>
          <w:szCs w:val="22"/>
        </w:rPr>
      </w:pPr>
    </w:p>
    <w:p w14:paraId="07395AE2" w14:textId="77777777" w:rsidR="009B5FB2" w:rsidRPr="00EB2F73" w:rsidRDefault="009B5FB2" w:rsidP="00EB2F73">
      <w:pPr>
        <w:tabs>
          <w:tab w:val="left" w:pos="426"/>
        </w:tabs>
        <w:jc w:val="both"/>
        <w:rPr>
          <w:rFonts w:ascii="Arial" w:hAnsi="Arial" w:cs="Arial"/>
          <w:sz w:val="22"/>
          <w:szCs w:val="22"/>
        </w:rPr>
      </w:pPr>
    </w:p>
    <w:p w14:paraId="0FD38202" w14:textId="77777777" w:rsidR="009B5FB2" w:rsidRPr="00EB2F73" w:rsidRDefault="009B5FB2" w:rsidP="00EB2F73">
      <w:pPr>
        <w:tabs>
          <w:tab w:val="left" w:pos="426"/>
        </w:tabs>
        <w:jc w:val="both"/>
        <w:rPr>
          <w:rFonts w:ascii="Arial" w:hAnsi="Arial" w:cs="Arial"/>
          <w:sz w:val="22"/>
          <w:szCs w:val="22"/>
        </w:rPr>
      </w:pPr>
    </w:p>
    <w:p w14:paraId="6EEFAD86" w14:textId="77777777" w:rsidR="009B5FB2" w:rsidRPr="00EB2F73" w:rsidRDefault="009B5FB2" w:rsidP="00EB2F73">
      <w:pPr>
        <w:tabs>
          <w:tab w:val="left" w:pos="426"/>
        </w:tabs>
        <w:jc w:val="both"/>
        <w:rPr>
          <w:rFonts w:ascii="Arial" w:hAnsi="Arial" w:cs="Arial"/>
          <w:sz w:val="22"/>
          <w:szCs w:val="22"/>
        </w:rPr>
      </w:pPr>
    </w:p>
    <w:p w14:paraId="7FD0804F" w14:textId="77777777" w:rsidR="009B5FB2" w:rsidRPr="00EB2F73" w:rsidRDefault="009B5FB2" w:rsidP="00EB2F73">
      <w:pPr>
        <w:tabs>
          <w:tab w:val="left" w:pos="426"/>
        </w:tabs>
        <w:jc w:val="both"/>
        <w:rPr>
          <w:rFonts w:ascii="Arial" w:hAnsi="Arial" w:cs="Arial"/>
          <w:sz w:val="22"/>
          <w:szCs w:val="22"/>
        </w:rPr>
      </w:pPr>
    </w:p>
    <w:p w14:paraId="6CA6683B" w14:textId="77777777" w:rsidR="009B5FB2" w:rsidRPr="00EB2F73" w:rsidRDefault="009B5FB2" w:rsidP="00EB2F73">
      <w:pPr>
        <w:tabs>
          <w:tab w:val="left" w:pos="426"/>
        </w:tabs>
        <w:jc w:val="both"/>
        <w:rPr>
          <w:rFonts w:ascii="Arial" w:hAnsi="Arial" w:cs="Arial"/>
          <w:sz w:val="22"/>
          <w:szCs w:val="22"/>
        </w:rPr>
      </w:pPr>
    </w:p>
    <w:p w14:paraId="6F79D876" w14:textId="77777777" w:rsidR="009B5FB2" w:rsidRDefault="009B5FB2" w:rsidP="00EB2F73">
      <w:pPr>
        <w:tabs>
          <w:tab w:val="left" w:pos="426"/>
        </w:tabs>
        <w:jc w:val="both"/>
        <w:rPr>
          <w:rFonts w:ascii="Arial" w:hAnsi="Arial" w:cs="Arial"/>
          <w:sz w:val="22"/>
          <w:szCs w:val="22"/>
        </w:rPr>
      </w:pPr>
    </w:p>
    <w:p w14:paraId="51DE1B73" w14:textId="77777777" w:rsidR="001A4B2D" w:rsidRDefault="001A4B2D" w:rsidP="00EB2F73">
      <w:pPr>
        <w:tabs>
          <w:tab w:val="left" w:pos="426"/>
        </w:tabs>
        <w:jc w:val="both"/>
        <w:rPr>
          <w:rFonts w:ascii="Arial" w:hAnsi="Arial" w:cs="Arial"/>
          <w:sz w:val="22"/>
          <w:szCs w:val="22"/>
        </w:rPr>
      </w:pPr>
    </w:p>
    <w:p w14:paraId="55E66C03" w14:textId="77777777" w:rsidR="001A4B2D" w:rsidRDefault="001A4B2D" w:rsidP="00EB2F73">
      <w:pPr>
        <w:tabs>
          <w:tab w:val="left" w:pos="426"/>
        </w:tabs>
        <w:jc w:val="both"/>
        <w:rPr>
          <w:rFonts w:ascii="Arial" w:hAnsi="Arial" w:cs="Arial"/>
          <w:sz w:val="22"/>
          <w:szCs w:val="22"/>
        </w:rPr>
      </w:pPr>
    </w:p>
    <w:p w14:paraId="0F18BFED" w14:textId="77777777" w:rsidR="001A4B2D" w:rsidRDefault="001A4B2D" w:rsidP="00EB2F73">
      <w:pPr>
        <w:tabs>
          <w:tab w:val="left" w:pos="426"/>
        </w:tabs>
        <w:jc w:val="both"/>
        <w:rPr>
          <w:rFonts w:ascii="Arial" w:hAnsi="Arial" w:cs="Arial"/>
          <w:sz w:val="22"/>
          <w:szCs w:val="22"/>
        </w:rPr>
      </w:pPr>
    </w:p>
    <w:p w14:paraId="43BD9106" w14:textId="77777777" w:rsidR="001A4B2D" w:rsidRDefault="001A4B2D" w:rsidP="00EB2F73">
      <w:pPr>
        <w:tabs>
          <w:tab w:val="left" w:pos="426"/>
        </w:tabs>
        <w:jc w:val="both"/>
        <w:rPr>
          <w:rFonts w:ascii="Arial" w:hAnsi="Arial" w:cs="Arial"/>
          <w:sz w:val="22"/>
          <w:szCs w:val="22"/>
        </w:rPr>
      </w:pPr>
    </w:p>
    <w:p w14:paraId="4C08AF25" w14:textId="77777777" w:rsidR="001A4B2D" w:rsidRDefault="001A4B2D" w:rsidP="00EB2F73">
      <w:pPr>
        <w:tabs>
          <w:tab w:val="left" w:pos="426"/>
        </w:tabs>
        <w:jc w:val="both"/>
        <w:rPr>
          <w:rFonts w:ascii="Arial" w:hAnsi="Arial" w:cs="Arial"/>
          <w:sz w:val="22"/>
          <w:szCs w:val="22"/>
        </w:rPr>
      </w:pPr>
    </w:p>
    <w:p w14:paraId="57F3FD66" w14:textId="77777777" w:rsidR="001A4B2D" w:rsidRDefault="001A4B2D" w:rsidP="00EB2F73">
      <w:pPr>
        <w:tabs>
          <w:tab w:val="left" w:pos="426"/>
        </w:tabs>
        <w:jc w:val="both"/>
        <w:rPr>
          <w:rFonts w:ascii="Arial" w:hAnsi="Arial" w:cs="Arial"/>
          <w:sz w:val="22"/>
          <w:szCs w:val="22"/>
        </w:rPr>
      </w:pPr>
    </w:p>
    <w:p w14:paraId="14722601" w14:textId="77777777" w:rsidR="001A4B2D" w:rsidRDefault="001A4B2D" w:rsidP="00EB2F73">
      <w:pPr>
        <w:tabs>
          <w:tab w:val="left" w:pos="426"/>
        </w:tabs>
        <w:jc w:val="both"/>
        <w:rPr>
          <w:rFonts w:ascii="Arial" w:hAnsi="Arial" w:cs="Arial"/>
          <w:sz w:val="22"/>
          <w:szCs w:val="22"/>
        </w:rPr>
      </w:pPr>
    </w:p>
    <w:p w14:paraId="072E5897" w14:textId="77777777" w:rsidR="001A4B2D" w:rsidRDefault="001A4B2D" w:rsidP="00EB2F73">
      <w:pPr>
        <w:tabs>
          <w:tab w:val="left" w:pos="426"/>
        </w:tabs>
        <w:jc w:val="both"/>
        <w:rPr>
          <w:rFonts w:ascii="Arial" w:hAnsi="Arial" w:cs="Arial"/>
          <w:sz w:val="22"/>
          <w:szCs w:val="22"/>
        </w:rPr>
      </w:pPr>
    </w:p>
    <w:p w14:paraId="3549C701" w14:textId="77777777" w:rsidR="001A4B2D" w:rsidRDefault="001A4B2D" w:rsidP="00EB2F73">
      <w:pPr>
        <w:tabs>
          <w:tab w:val="left" w:pos="426"/>
        </w:tabs>
        <w:jc w:val="both"/>
        <w:rPr>
          <w:rFonts w:ascii="Arial" w:hAnsi="Arial" w:cs="Arial"/>
          <w:sz w:val="22"/>
          <w:szCs w:val="22"/>
        </w:rPr>
      </w:pPr>
    </w:p>
    <w:p w14:paraId="227834A7" w14:textId="77777777" w:rsidR="001A4B2D" w:rsidRDefault="001A4B2D" w:rsidP="00EB2F73">
      <w:pPr>
        <w:tabs>
          <w:tab w:val="left" w:pos="426"/>
        </w:tabs>
        <w:jc w:val="both"/>
        <w:rPr>
          <w:rFonts w:ascii="Arial" w:hAnsi="Arial" w:cs="Arial"/>
          <w:sz w:val="22"/>
          <w:szCs w:val="22"/>
        </w:rPr>
      </w:pPr>
    </w:p>
    <w:p w14:paraId="30EA8C48" w14:textId="77777777" w:rsidR="001A4B2D" w:rsidRDefault="001A4B2D" w:rsidP="00EB2F73">
      <w:pPr>
        <w:tabs>
          <w:tab w:val="left" w:pos="426"/>
        </w:tabs>
        <w:jc w:val="both"/>
        <w:rPr>
          <w:rFonts w:ascii="Arial" w:hAnsi="Arial" w:cs="Arial"/>
          <w:sz w:val="22"/>
          <w:szCs w:val="22"/>
        </w:rPr>
      </w:pPr>
    </w:p>
    <w:p w14:paraId="774ED009" w14:textId="77777777" w:rsidR="001A4B2D" w:rsidRDefault="001A4B2D" w:rsidP="00EB2F73">
      <w:pPr>
        <w:tabs>
          <w:tab w:val="left" w:pos="426"/>
        </w:tabs>
        <w:jc w:val="both"/>
        <w:rPr>
          <w:rFonts w:ascii="Arial" w:hAnsi="Arial" w:cs="Arial"/>
          <w:sz w:val="22"/>
          <w:szCs w:val="22"/>
        </w:rPr>
      </w:pPr>
    </w:p>
    <w:p w14:paraId="1A16FA13" w14:textId="77777777" w:rsidR="001A4B2D" w:rsidRDefault="001A4B2D" w:rsidP="00EB2F73">
      <w:pPr>
        <w:tabs>
          <w:tab w:val="left" w:pos="426"/>
        </w:tabs>
        <w:jc w:val="both"/>
        <w:rPr>
          <w:rFonts w:ascii="Arial" w:hAnsi="Arial" w:cs="Arial"/>
          <w:sz w:val="22"/>
          <w:szCs w:val="22"/>
        </w:rPr>
      </w:pPr>
    </w:p>
    <w:p w14:paraId="367BE88B" w14:textId="77777777" w:rsidR="001A4B2D" w:rsidRDefault="001A4B2D" w:rsidP="00EB2F73">
      <w:pPr>
        <w:tabs>
          <w:tab w:val="left" w:pos="426"/>
        </w:tabs>
        <w:jc w:val="both"/>
        <w:rPr>
          <w:rFonts w:ascii="Arial" w:hAnsi="Arial" w:cs="Arial"/>
          <w:sz w:val="22"/>
          <w:szCs w:val="22"/>
        </w:rPr>
      </w:pPr>
    </w:p>
    <w:p w14:paraId="4BDE3F67" w14:textId="77777777" w:rsidR="001A4B2D" w:rsidRDefault="001A4B2D" w:rsidP="00EB2F73">
      <w:pPr>
        <w:tabs>
          <w:tab w:val="left" w:pos="426"/>
        </w:tabs>
        <w:jc w:val="both"/>
        <w:rPr>
          <w:rFonts w:ascii="Arial" w:hAnsi="Arial" w:cs="Arial"/>
          <w:sz w:val="22"/>
          <w:szCs w:val="22"/>
        </w:rPr>
      </w:pPr>
    </w:p>
    <w:p w14:paraId="4DDF7587" w14:textId="77777777" w:rsidR="001A4B2D" w:rsidRDefault="001A4B2D" w:rsidP="00EB2F73">
      <w:pPr>
        <w:tabs>
          <w:tab w:val="left" w:pos="426"/>
        </w:tabs>
        <w:jc w:val="both"/>
        <w:rPr>
          <w:rFonts w:ascii="Arial" w:hAnsi="Arial" w:cs="Arial"/>
          <w:sz w:val="22"/>
          <w:szCs w:val="22"/>
        </w:rPr>
      </w:pPr>
    </w:p>
    <w:p w14:paraId="493542CE" w14:textId="77777777" w:rsidR="001A4B2D" w:rsidRDefault="001A4B2D" w:rsidP="00EB2F73">
      <w:pPr>
        <w:tabs>
          <w:tab w:val="left" w:pos="426"/>
        </w:tabs>
        <w:jc w:val="both"/>
        <w:rPr>
          <w:rFonts w:ascii="Arial" w:hAnsi="Arial" w:cs="Arial"/>
          <w:sz w:val="22"/>
          <w:szCs w:val="22"/>
        </w:rPr>
      </w:pPr>
    </w:p>
    <w:p w14:paraId="041C8EEB" w14:textId="77777777" w:rsidR="001A4B2D" w:rsidRDefault="001A4B2D" w:rsidP="00EB2F73">
      <w:pPr>
        <w:tabs>
          <w:tab w:val="left" w:pos="426"/>
        </w:tabs>
        <w:jc w:val="both"/>
        <w:rPr>
          <w:rFonts w:ascii="Arial" w:hAnsi="Arial" w:cs="Arial"/>
          <w:sz w:val="22"/>
          <w:szCs w:val="22"/>
        </w:rPr>
      </w:pPr>
    </w:p>
    <w:p w14:paraId="57F4E920" w14:textId="77777777" w:rsidR="001A4B2D" w:rsidRDefault="001A4B2D" w:rsidP="00EB2F73">
      <w:pPr>
        <w:tabs>
          <w:tab w:val="left" w:pos="426"/>
        </w:tabs>
        <w:jc w:val="both"/>
        <w:rPr>
          <w:rFonts w:ascii="Arial" w:hAnsi="Arial" w:cs="Arial"/>
          <w:sz w:val="22"/>
          <w:szCs w:val="22"/>
        </w:rPr>
      </w:pPr>
    </w:p>
    <w:p w14:paraId="47F62AA4" w14:textId="77777777" w:rsidR="001A4B2D" w:rsidRDefault="001A4B2D" w:rsidP="00EB2F73">
      <w:pPr>
        <w:tabs>
          <w:tab w:val="left" w:pos="426"/>
        </w:tabs>
        <w:jc w:val="both"/>
        <w:rPr>
          <w:rFonts w:ascii="Arial" w:hAnsi="Arial" w:cs="Arial"/>
          <w:sz w:val="22"/>
          <w:szCs w:val="22"/>
        </w:rPr>
      </w:pPr>
    </w:p>
    <w:p w14:paraId="1851F760" w14:textId="77777777" w:rsidR="001A4B2D" w:rsidRDefault="001A4B2D" w:rsidP="00EB2F73">
      <w:pPr>
        <w:tabs>
          <w:tab w:val="left" w:pos="426"/>
        </w:tabs>
        <w:jc w:val="both"/>
        <w:rPr>
          <w:rFonts w:ascii="Arial" w:hAnsi="Arial" w:cs="Arial"/>
          <w:sz w:val="22"/>
          <w:szCs w:val="22"/>
        </w:rPr>
      </w:pPr>
    </w:p>
    <w:p w14:paraId="5ECB7147" w14:textId="77777777" w:rsidR="001A4B2D" w:rsidRDefault="001A4B2D" w:rsidP="00EB2F73">
      <w:pPr>
        <w:tabs>
          <w:tab w:val="left" w:pos="426"/>
        </w:tabs>
        <w:jc w:val="both"/>
        <w:rPr>
          <w:rFonts w:ascii="Arial" w:hAnsi="Arial" w:cs="Arial"/>
          <w:sz w:val="22"/>
          <w:szCs w:val="22"/>
        </w:rPr>
      </w:pPr>
    </w:p>
    <w:p w14:paraId="61E5122C" w14:textId="77777777" w:rsidR="001A4B2D" w:rsidRDefault="001A4B2D" w:rsidP="00EB2F73">
      <w:pPr>
        <w:tabs>
          <w:tab w:val="left" w:pos="426"/>
        </w:tabs>
        <w:jc w:val="both"/>
        <w:rPr>
          <w:rFonts w:ascii="Arial" w:hAnsi="Arial" w:cs="Arial"/>
          <w:sz w:val="22"/>
          <w:szCs w:val="22"/>
        </w:rPr>
      </w:pPr>
    </w:p>
    <w:p w14:paraId="3FDF4007" w14:textId="77777777" w:rsidR="001A4B2D" w:rsidRDefault="001A4B2D" w:rsidP="00EB2F73">
      <w:pPr>
        <w:tabs>
          <w:tab w:val="left" w:pos="426"/>
        </w:tabs>
        <w:jc w:val="both"/>
        <w:rPr>
          <w:rFonts w:ascii="Arial" w:hAnsi="Arial" w:cs="Arial"/>
          <w:sz w:val="22"/>
          <w:szCs w:val="22"/>
        </w:rPr>
      </w:pPr>
    </w:p>
    <w:p w14:paraId="37C9CFCB" w14:textId="77777777" w:rsidR="001A4B2D" w:rsidRDefault="001A4B2D" w:rsidP="00EB2F73">
      <w:pPr>
        <w:tabs>
          <w:tab w:val="left" w:pos="426"/>
        </w:tabs>
        <w:jc w:val="both"/>
        <w:rPr>
          <w:rFonts w:ascii="Arial" w:hAnsi="Arial" w:cs="Arial"/>
          <w:sz w:val="22"/>
          <w:szCs w:val="22"/>
        </w:rPr>
      </w:pPr>
    </w:p>
    <w:p w14:paraId="1F0D0A72" w14:textId="77777777" w:rsidR="001A4B2D" w:rsidRDefault="001A4B2D" w:rsidP="00EB2F73">
      <w:pPr>
        <w:tabs>
          <w:tab w:val="left" w:pos="426"/>
        </w:tabs>
        <w:jc w:val="both"/>
        <w:rPr>
          <w:rFonts w:ascii="Arial" w:hAnsi="Arial" w:cs="Arial"/>
          <w:sz w:val="22"/>
          <w:szCs w:val="22"/>
        </w:rPr>
      </w:pPr>
    </w:p>
    <w:p w14:paraId="5CD30A82" w14:textId="77777777" w:rsidR="001A4B2D" w:rsidRDefault="001A4B2D" w:rsidP="00EB2F73">
      <w:pPr>
        <w:tabs>
          <w:tab w:val="left" w:pos="426"/>
        </w:tabs>
        <w:jc w:val="both"/>
        <w:rPr>
          <w:rFonts w:ascii="Arial" w:hAnsi="Arial" w:cs="Arial"/>
          <w:sz w:val="22"/>
          <w:szCs w:val="22"/>
        </w:rPr>
      </w:pPr>
    </w:p>
    <w:p w14:paraId="6D216390" w14:textId="77777777" w:rsidR="001A4B2D" w:rsidRDefault="001A4B2D" w:rsidP="00EB2F73">
      <w:pPr>
        <w:tabs>
          <w:tab w:val="left" w:pos="426"/>
        </w:tabs>
        <w:jc w:val="both"/>
        <w:rPr>
          <w:rFonts w:ascii="Arial" w:hAnsi="Arial" w:cs="Arial"/>
          <w:sz w:val="22"/>
          <w:szCs w:val="22"/>
        </w:rPr>
      </w:pPr>
    </w:p>
    <w:p w14:paraId="49696A8C" w14:textId="77777777" w:rsidR="001A4B2D" w:rsidRDefault="001A4B2D" w:rsidP="00EB2F73">
      <w:pPr>
        <w:tabs>
          <w:tab w:val="left" w:pos="426"/>
        </w:tabs>
        <w:jc w:val="both"/>
        <w:rPr>
          <w:rFonts w:ascii="Arial" w:hAnsi="Arial" w:cs="Arial"/>
          <w:sz w:val="22"/>
          <w:szCs w:val="22"/>
        </w:rPr>
      </w:pPr>
    </w:p>
    <w:p w14:paraId="08E74317" w14:textId="77777777" w:rsidR="001A4B2D" w:rsidRPr="00EB2F73" w:rsidRDefault="001A4B2D" w:rsidP="00EB2F73">
      <w:pPr>
        <w:tabs>
          <w:tab w:val="left" w:pos="426"/>
        </w:tabs>
        <w:jc w:val="both"/>
        <w:rPr>
          <w:rFonts w:ascii="Arial" w:hAnsi="Arial" w:cs="Arial"/>
          <w:sz w:val="22"/>
          <w:szCs w:val="22"/>
        </w:rPr>
      </w:pPr>
    </w:p>
    <w:p w14:paraId="25859865" w14:textId="77777777" w:rsidR="009B5FB2" w:rsidRPr="00EB2F73" w:rsidRDefault="009B5FB2" w:rsidP="00EB2F73">
      <w:pPr>
        <w:tabs>
          <w:tab w:val="left" w:pos="426"/>
        </w:tabs>
        <w:jc w:val="both"/>
        <w:rPr>
          <w:rFonts w:ascii="Arial" w:hAnsi="Arial" w:cs="Arial"/>
          <w:sz w:val="22"/>
          <w:szCs w:val="22"/>
        </w:rPr>
      </w:pPr>
    </w:p>
    <w:p w14:paraId="1899D08F" w14:textId="77777777" w:rsidR="009B5FB2" w:rsidRPr="00EB2F73" w:rsidRDefault="009B5FB2" w:rsidP="00EB2F73">
      <w:pPr>
        <w:tabs>
          <w:tab w:val="left" w:pos="426"/>
        </w:tabs>
        <w:jc w:val="both"/>
        <w:rPr>
          <w:rFonts w:ascii="Arial" w:hAnsi="Arial" w:cs="Arial"/>
          <w:sz w:val="22"/>
          <w:szCs w:val="22"/>
        </w:rPr>
      </w:pPr>
    </w:p>
    <w:p w14:paraId="179ACA50" w14:textId="77777777" w:rsidR="009B5FB2" w:rsidRPr="00EB2F73" w:rsidRDefault="009B5FB2" w:rsidP="00EB2F73">
      <w:pPr>
        <w:tabs>
          <w:tab w:val="left" w:pos="426"/>
        </w:tabs>
        <w:jc w:val="both"/>
        <w:rPr>
          <w:rFonts w:ascii="Arial" w:hAnsi="Arial" w:cs="Arial"/>
          <w:sz w:val="22"/>
          <w:szCs w:val="22"/>
        </w:rPr>
      </w:pPr>
    </w:p>
    <w:p w14:paraId="2702FA58" w14:textId="77777777" w:rsidR="009B5FB2" w:rsidRPr="00EB2F73" w:rsidRDefault="009B5FB2" w:rsidP="00EB2F73">
      <w:pPr>
        <w:tabs>
          <w:tab w:val="left" w:pos="426"/>
        </w:tabs>
        <w:jc w:val="both"/>
        <w:rPr>
          <w:rFonts w:ascii="Arial" w:hAnsi="Arial" w:cs="Arial"/>
          <w:sz w:val="22"/>
          <w:szCs w:val="22"/>
        </w:rPr>
      </w:pPr>
    </w:p>
    <w:p w14:paraId="7FD2FAC7" w14:textId="77777777" w:rsidR="00B23A2D" w:rsidRPr="00EB2F73" w:rsidRDefault="00B23A2D" w:rsidP="00EB2F73">
      <w:pPr>
        <w:jc w:val="both"/>
        <w:rPr>
          <w:rFonts w:ascii="Arial" w:hAnsi="Arial" w:cs="Arial"/>
          <w:sz w:val="22"/>
          <w:szCs w:val="22"/>
        </w:rPr>
      </w:pPr>
    </w:p>
    <w:p w14:paraId="25E103D3" w14:textId="77777777" w:rsidR="001B519D" w:rsidRPr="00EB2F73" w:rsidRDefault="001B519D" w:rsidP="00EB2F73">
      <w:pPr>
        <w:jc w:val="both"/>
        <w:rPr>
          <w:rFonts w:ascii="Arial" w:hAnsi="Arial" w:cs="Arial"/>
          <w:sz w:val="22"/>
          <w:szCs w:val="22"/>
        </w:rPr>
      </w:pPr>
    </w:p>
    <w:p w14:paraId="35A8DEED" w14:textId="77777777" w:rsidR="001B519D" w:rsidRPr="00EB2F73" w:rsidRDefault="001B519D" w:rsidP="00EB2F73">
      <w:pPr>
        <w:jc w:val="both"/>
        <w:rPr>
          <w:rFonts w:ascii="Arial" w:hAnsi="Arial" w:cs="Arial"/>
          <w:sz w:val="22"/>
          <w:szCs w:val="22"/>
        </w:rPr>
      </w:pPr>
    </w:p>
    <w:p w14:paraId="44318DC0" w14:textId="77777777" w:rsidR="009B5FB2" w:rsidRPr="00EB2F73" w:rsidRDefault="009B5FB2" w:rsidP="00EB2F73">
      <w:pPr>
        <w:autoSpaceDE w:val="0"/>
        <w:autoSpaceDN w:val="0"/>
        <w:adjustRightInd w:val="0"/>
        <w:jc w:val="right"/>
        <w:rPr>
          <w:rFonts w:ascii="Arial" w:hAnsi="Arial" w:cs="Arial"/>
          <w:sz w:val="22"/>
          <w:szCs w:val="22"/>
        </w:rPr>
      </w:pPr>
      <w:r w:rsidRPr="00EB2F73">
        <w:rPr>
          <w:rFonts w:ascii="Arial" w:hAnsi="Arial" w:cs="Arial"/>
          <w:sz w:val="22"/>
          <w:szCs w:val="22"/>
        </w:rPr>
        <w:t>Załącznik nr 1 do umowy</w:t>
      </w:r>
    </w:p>
    <w:p w14:paraId="3C17D598" w14:textId="77777777" w:rsidR="009B5FB2" w:rsidRPr="00EB2F73" w:rsidRDefault="009B5FB2" w:rsidP="00EB2F73">
      <w:pPr>
        <w:autoSpaceDE w:val="0"/>
        <w:autoSpaceDN w:val="0"/>
        <w:adjustRightInd w:val="0"/>
        <w:jc w:val="center"/>
        <w:rPr>
          <w:rFonts w:ascii="Arial" w:hAnsi="Arial" w:cs="Arial"/>
          <w:b/>
          <w:bCs/>
          <w:sz w:val="22"/>
          <w:szCs w:val="22"/>
        </w:rPr>
      </w:pPr>
      <w:r w:rsidRPr="00EB2F73">
        <w:rPr>
          <w:rFonts w:ascii="Arial" w:hAnsi="Arial" w:cs="Arial"/>
          <w:b/>
          <w:bCs/>
          <w:sz w:val="22"/>
          <w:szCs w:val="22"/>
        </w:rPr>
        <w:t>Karta gwarancyjna</w:t>
      </w:r>
    </w:p>
    <w:p w14:paraId="7C7E1113" w14:textId="77777777" w:rsidR="001A4B2D" w:rsidRDefault="001A4B2D" w:rsidP="001A4B2D">
      <w:pPr>
        <w:pStyle w:val="Akapitzlist"/>
        <w:tabs>
          <w:tab w:val="left" w:pos="142"/>
          <w:tab w:val="left" w:pos="284"/>
        </w:tabs>
        <w:spacing w:after="0" w:line="240" w:lineRule="auto"/>
        <w:ind w:left="0"/>
        <w:jc w:val="both"/>
        <w:rPr>
          <w:rFonts w:ascii="Arial" w:hAnsi="Arial" w:cs="Arial"/>
        </w:rPr>
      </w:pPr>
    </w:p>
    <w:p w14:paraId="2B367B09" w14:textId="77777777" w:rsidR="001A4B2D" w:rsidRPr="001A4B2D" w:rsidRDefault="009B5FB2" w:rsidP="001A4B2D">
      <w:pPr>
        <w:pStyle w:val="Akapitzlist"/>
        <w:numPr>
          <w:ilvl w:val="1"/>
          <w:numId w:val="86"/>
        </w:numPr>
        <w:tabs>
          <w:tab w:val="clear" w:pos="1440"/>
          <w:tab w:val="left" w:pos="142"/>
          <w:tab w:val="left" w:pos="284"/>
          <w:tab w:val="num" w:pos="1134"/>
        </w:tabs>
        <w:spacing w:after="0" w:line="240" w:lineRule="auto"/>
        <w:ind w:left="284" w:hanging="284"/>
        <w:jc w:val="both"/>
        <w:rPr>
          <w:rFonts w:ascii="Arial" w:hAnsi="Arial" w:cs="Arial"/>
          <w:b/>
          <w:bCs/>
          <w:u w:val="single"/>
        </w:rPr>
      </w:pPr>
      <w:r w:rsidRPr="00EB2F73">
        <w:rPr>
          <w:rFonts w:ascii="Arial" w:hAnsi="Arial" w:cs="Arial"/>
        </w:rPr>
        <w:t xml:space="preserve">Dla zadania pn.: </w:t>
      </w:r>
      <w:r w:rsidRPr="00EB2F73">
        <w:rPr>
          <w:rFonts w:ascii="Arial" w:hAnsi="Arial" w:cs="Arial"/>
          <w:b/>
        </w:rPr>
        <w:t>„</w:t>
      </w:r>
      <w:r w:rsidR="005020A9" w:rsidRPr="00EB2F73">
        <w:rPr>
          <w:rFonts w:ascii="Arial" w:hAnsi="Arial" w:cs="Arial"/>
          <w:b/>
          <w:bCs/>
        </w:rPr>
        <w:t>Budowa wiaty edukacyjnej</w:t>
      </w:r>
      <w:r w:rsidRPr="00EB2F73">
        <w:rPr>
          <w:rFonts w:ascii="Arial" w:hAnsi="Arial" w:cs="Arial"/>
          <w:b/>
        </w:rPr>
        <w:t>”</w:t>
      </w:r>
      <w:r w:rsidRPr="00EB2F73">
        <w:rPr>
          <w:rFonts w:ascii="Arial" w:hAnsi="Arial" w:cs="Arial"/>
          <w:bCs/>
        </w:rPr>
        <w:t xml:space="preserve">, </w:t>
      </w:r>
      <w:r w:rsidRPr="00EB2F73">
        <w:rPr>
          <w:rFonts w:ascii="Arial" w:hAnsi="Arial" w:cs="Arial"/>
        </w:rPr>
        <w:t xml:space="preserve">określająca uprawnienia </w:t>
      </w:r>
      <w:r w:rsidRPr="00EB2F73">
        <w:rPr>
          <w:rFonts w:ascii="Arial" w:hAnsi="Arial" w:cs="Arial"/>
          <w:bCs/>
        </w:rPr>
        <w:t>Zamawiającego</w:t>
      </w:r>
      <w:r w:rsidRPr="00EB2F73">
        <w:rPr>
          <w:rFonts w:ascii="Arial" w:hAnsi="Arial" w:cs="Arial"/>
        </w:rPr>
        <w:t xml:space="preserve"> z tytułu gwarancji do umowy nr  ………… z dnia…………………………………..</w:t>
      </w:r>
    </w:p>
    <w:p w14:paraId="3CB576FB" w14:textId="77777777" w:rsidR="001A4B2D" w:rsidRPr="001A4B2D" w:rsidRDefault="009B5FB2" w:rsidP="001A4B2D">
      <w:pPr>
        <w:pStyle w:val="Akapitzlist"/>
        <w:numPr>
          <w:ilvl w:val="1"/>
          <w:numId w:val="86"/>
        </w:numPr>
        <w:tabs>
          <w:tab w:val="clear" w:pos="1440"/>
          <w:tab w:val="left" w:pos="142"/>
          <w:tab w:val="num" w:pos="284"/>
        </w:tabs>
        <w:spacing w:after="0" w:line="240" w:lineRule="auto"/>
        <w:ind w:left="284" w:hanging="284"/>
        <w:jc w:val="both"/>
        <w:rPr>
          <w:rFonts w:ascii="Arial" w:hAnsi="Arial" w:cs="Arial"/>
          <w:b/>
          <w:bCs/>
          <w:u w:val="single"/>
        </w:rPr>
      </w:pPr>
      <w:r w:rsidRPr="001A4B2D">
        <w:rPr>
          <w:rFonts w:ascii="Arial" w:hAnsi="Arial" w:cs="Arial"/>
        </w:rPr>
        <w:t xml:space="preserve">Przedmiotem gwarancji są roboty budowlane polegające na </w:t>
      </w:r>
      <w:r w:rsidR="001B519D" w:rsidRPr="001A4B2D">
        <w:rPr>
          <w:rFonts w:ascii="Arial" w:hAnsi="Arial" w:cs="Arial"/>
          <w:bCs/>
        </w:rPr>
        <w:t>budowie wiaty ed</w:t>
      </w:r>
      <w:r w:rsidR="008C5BC4" w:rsidRPr="001A4B2D">
        <w:rPr>
          <w:rFonts w:ascii="Arial" w:hAnsi="Arial" w:cs="Arial"/>
          <w:bCs/>
        </w:rPr>
        <w:t>u</w:t>
      </w:r>
      <w:r w:rsidR="001B519D" w:rsidRPr="001A4B2D">
        <w:rPr>
          <w:rFonts w:ascii="Arial" w:hAnsi="Arial" w:cs="Arial"/>
          <w:bCs/>
        </w:rPr>
        <w:t xml:space="preserve">kacyjnej o konstrukcji drewnianej </w:t>
      </w:r>
      <w:r w:rsidR="003E1869" w:rsidRPr="001A4B2D">
        <w:rPr>
          <w:rFonts w:ascii="Arial" w:hAnsi="Arial" w:cs="Arial"/>
          <w:bCs/>
        </w:rPr>
        <w:t xml:space="preserve">w leśnictwie </w:t>
      </w:r>
      <w:proofErr w:type="spellStart"/>
      <w:r w:rsidR="003E1869" w:rsidRPr="001A4B2D">
        <w:rPr>
          <w:rFonts w:ascii="Arial" w:hAnsi="Arial" w:cs="Arial"/>
          <w:bCs/>
        </w:rPr>
        <w:t>Barucice</w:t>
      </w:r>
      <w:proofErr w:type="spellEnd"/>
      <w:r w:rsidR="003E1869" w:rsidRPr="001A4B2D">
        <w:rPr>
          <w:rFonts w:ascii="Arial" w:hAnsi="Arial" w:cs="Arial"/>
          <w:bCs/>
        </w:rPr>
        <w:t>, obręb Rogalice, działka nr 111/5 wraz z infrastrukturą techniczną i zagospodarowaniem terenu.</w:t>
      </w:r>
    </w:p>
    <w:p w14:paraId="72110A4F" w14:textId="24E69381" w:rsidR="001A4B2D" w:rsidRPr="001A4B2D" w:rsidRDefault="009B5FB2" w:rsidP="001A4B2D">
      <w:pPr>
        <w:pStyle w:val="Akapitzlist"/>
        <w:numPr>
          <w:ilvl w:val="1"/>
          <w:numId w:val="86"/>
        </w:numPr>
        <w:tabs>
          <w:tab w:val="left" w:pos="142"/>
          <w:tab w:val="left" w:pos="284"/>
        </w:tabs>
        <w:spacing w:after="0" w:line="240" w:lineRule="auto"/>
        <w:ind w:hanging="1440"/>
        <w:jc w:val="both"/>
        <w:rPr>
          <w:rFonts w:ascii="Arial" w:hAnsi="Arial" w:cs="Arial"/>
          <w:b/>
          <w:bCs/>
          <w:u w:val="single"/>
        </w:rPr>
      </w:pPr>
      <w:r w:rsidRPr="001A4B2D">
        <w:rPr>
          <w:rFonts w:ascii="Arial" w:hAnsi="Arial" w:cs="Arial"/>
        </w:rPr>
        <w:t>Data odbioru końcowego:</w:t>
      </w:r>
      <w:r w:rsidRPr="001A4B2D">
        <w:rPr>
          <w:rFonts w:ascii="Arial" w:hAnsi="Arial" w:cs="Arial"/>
          <w:bCs/>
        </w:rPr>
        <w:t xml:space="preserve"> _____________________________.</w:t>
      </w:r>
    </w:p>
    <w:p w14:paraId="135A1759" w14:textId="023E7A04" w:rsidR="001A4B2D" w:rsidRPr="001A4B2D" w:rsidRDefault="009B5FB2" w:rsidP="001A4B2D">
      <w:pPr>
        <w:pStyle w:val="Akapitzlist"/>
        <w:numPr>
          <w:ilvl w:val="1"/>
          <w:numId w:val="86"/>
        </w:numPr>
        <w:tabs>
          <w:tab w:val="clear" w:pos="1440"/>
          <w:tab w:val="num" w:pos="284"/>
        </w:tabs>
        <w:autoSpaceDE w:val="0"/>
        <w:autoSpaceDN w:val="0"/>
        <w:adjustRightInd w:val="0"/>
        <w:ind w:left="284" w:hanging="284"/>
        <w:jc w:val="both"/>
        <w:rPr>
          <w:rFonts w:ascii="Arial" w:hAnsi="Arial" w:cs="Arial"/>
        </w:rPr>
      </w:pPr>
      <w:r w:rsidRPr="001A4B2D">
        <w:rPr>
          <w:rFonts w:ascii="Arial" w:hAnsi="Arial" w:cs="Arial"/>
          <w:bCs/>
        </w:rPr>
        <w:t xml:space="preserve">Okres gwarancji wynosi </w:t>
      </w:r>
      <w:r w:rsidRPr="001A4B2D">
        <w:rPr>
          <w:rFonts w:ascii="Arial" w:hAnsi="Arial" w:cs="Arial"/>
          <w:b/>
        </w:rPr>
        <w:t>…………..</w:t>
      </w:r>
      <w:r w:rsidRPr="001A4B2D">
        <w:rPr>
          <w:rFonts w:ascii="Arial" w:hAnsi="Arial" w:cs="Arial"/>
          <w:bCs/>
        </w:rPr>
        <w:t xml:space="preserve"> </w:t>
      </w:r>
      <w:r w:rsidRPr="001A4B2D">
        <w:rPr>
          <w:rFonts w:ascii="Arial" w:hAnsi="Arial" w:cs="Arial"/>
          <w:b/>
        </w:rPr>
        <w:t>miesięcy</w:t>
      </w:r>
      <w:r w:rsidRPr="001A4B2D">
        <w:rPr>
          <w:rFonts w:ascii="Arial" w:hAnsi="Arial" w:cs="Arial"/>
          <w:bCs/>
        </w:rPr>
        <w:t xml:space="preserve"> (zgodnie z ofertą Wykonawcy) licząc od dnia odbioru końcowego robót.</w:t>
      </w:r>
    </w:p>
    <w:p w14:paraId="14477B4C" w14:textId="77777777" w:rsidR="001A4B2D" w:rsidRDefault="009B5FB2" w:rsidP="001A4B2D">
      <w:pPr>
        <w:pStyle w:val="Akapitzlist"/>
        <w:numPr>
          <w:ilvl w:val="1"/>
          <w:numId w:val="86"/>
        </w:numPr>
        <w:tabs>
          <w:tab w:val="clear" w:pos="1440"/>
          <w:tab w:val="num" w:pos="284"/>
        </w:tabs>
        <w:autoSpaceDE w:val="0"/>
        <w:autoSpaceDN w:val="0"/>
        <w:adjustRightInd w:val="0"/>
        <w:ind w:hanging="1440"/>
        <w:jc w:val="both"/>
        <w:rPr>
          <w:rFonts w:ascii="Arial" w:hAnsi="Arial" w:cs="Arial"/>
        </w:rPr>
      </w:pPr>
      <w:r w:rsidRPr="001A4B2D">
        <w:rPr>
          <w:rFonts w:ascii="Arial" w:hAnsi="Arial" w:cs="Arial"/>
        </w:rPr>
        <w:t xml:space="preserve"> Ogólne warunki gwarancji, jakości:</w:t>
      </w:r>
    </w:p>
    <w:p w14:paraId="08A0B7BC" w14:textId="77777777" w:rsid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Wykonawca</w:t>
      </w:r>
      <w:r w:rsidRPr="001A4B2D">
        <w:rPr>
          <w:rFonts w:ascii="Arial" w:hAnsi="Arial" w:cs="Arial"/>
        </w:rPr>
        <w:t xml:space="preserve"> oświadcza, że objęty niniejszą kartą gwarancyjną przedmiot gwarancji został wykonany zgodnie z umową, zgodnie z obowiązującymi przepisami prawa i sztuką budowlaną, bez wad, które pomniejszyłyby wartość robót lub uczyniły przedmiot zamówienia nieprzydatnym do użytkowania zgodnie z przeznaczeniem a także zgodnie z zasadami wiedzy technicznej oraz przepisami techniczno-budowlanymi,</w:t>
      </w:r>
    </w:p>
    <w:p w14:paraId="07498699" w14:textId="77777777" w:rsidR="001A4B2D" w:rsidRP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 okresie gwarancji WYKONAWCA usunie stwierdzone wady własnym kosztem i staraniem w terminie wymaganym przez ZAMAWIAJĄCEGO w pisemnym powiadomieniu.</w:t>
      </w:r>
    </w:p>
    <w:p w14:paraId="3E0EDAC0"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Wykonawca</w:t>
      </w:r>
      <w:r w:rsidRPr="001A4B2D">
        <w:rPr>
          <w:rFonts w:ascii="Arial" w:hAnsi="Arial" w:cs="Arial"/>
          <w:b/>
        </w:rPr>
        <w:t xml:space="preserve"> </w:t>
      </w:r>
      <w:r w:rsidRPr="001A4B2D">
        <w:rPr>
          <w:rFonts w:ascii="Arial" w:hAnsi="Arial" w:cs="Arial"/>
          <w:bCs/>
        </w:rPr>
        <w:t>w trakcie wykonywania prac wynikających z gwarancji ponosi odpowiedzialność za wszelkie szkody osób trzecich w związku z wykonywaniem robót</w:t>
      </w:r>
      <w:r w:rsidR="006A7F48" w:rsidRPr="001A4B2D">
        <w:rPr>
          <w:rFonts w:ascii="Arial" w:hAnsi="Arial" w:cs="Arial"/>
          <w:bCs/>
        </w:rPr>
        <w:t>.</w:t>
      </w:r>
    </w:p>
    <w:p w14:paraId="62F65B5D" w14:textId="77777777" w:rsidR="001A4B2D" w:rsidRPr="001A4B2D" w:rsidRDefault="006A7F48" w:rsidP="001A4B2D">
      <w:pPr>
        <w:pStyle w:val="Akapitzlist"/>
        <w:numPr>
          <w:ilvl w:val="2"/>
          <w:numId w:val="86"/>
        </w:numPr>
        <w:autoSpaceDE w:val="0"/>
        <w:autoSpaceDN w:val="0"/>
        <w:adjustRightInd w:val="0"/>
        <w:ind w:left="709" w:hanging="316"/>
        <w:jc w:val="both"/>
        <w:rPr>
          <w:rFonts w:ascii="Arial" w:hAnsi="Arial" w:cs="Arial"/>
        </w:rPr>
      </w:pPr>
      <w:r w:rsidRPr="001A4B2D">
        <w:rPr>
          <w:rFonts w:ascii="Arial" w:hAnsi="Arial" w:cs="Arial"/>
          <w:bCs/>
        </w:rPr>
        <w:t xml:space="preserve">WYKONAWCA ponosi odpowiedzialność z tytułu rękojmi za wady fizyczne i prawne zmniejszające wartość użytkową, techniczną i estetyczną wykonanych robót. </w:t>
      </w:r>
    </w:p>
    <w:p w14:paraId="11E42847"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Do zachowania gwarancji za wady fizyczne robót budowlanych wystarczy, jeżeli Zamawiający zawiadomi Wykonawcę o wadzie w termie do 30 dni od jej wykrycia.</w:t>
      </w:r>
    </w:p>
    <w:p w14:paraId="46497446" w14:textId="77777777" w:rsidR="001A4B2D" w:rsidRP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w:t>
      </w:r>
      <w:r w:rsidR="00820203" w:rsidRPr="001A4B2D">
        <w:rPr>
          <w:rFonts w:ascii="Arial" w:hAnsi="Arial" w:cs="Arial"/>
          <w:bCs/>
        </w:rPr>
        <w:t>ykonawca</w:t>
      </w:r>
      <w:r w:rsidRPr="001A4B2D">
        <w:rPr>
          <w:rFonts w:ascii="Arial" w:hAnsi="Arial" w:cs="Arial"/>
          <w:bCs/>
        </w:rPr>
        <w:t xml:space="preserve"> zobowiązany</w:t>
      </w:r>
      <w:r w:rsidRPr="001A4B2D">
        <w:rPr>
          <w:rFonts w:ascii="Arial" w:hAnsi="Arial" w:cs="Arial"/>
        </w:rPr>
        <w:t xml:space="preserve"> jest w ramach gwarancji usunąć zauważone usterki</w:t>
      </w:r>
      <w:r w:rsidRPr="001A4B2D">
        <w:rPr>
          <w:rFonts w:ascii="Arial" w:hAnsi="Arial" w:cs="Arial"/>
          <w:b/>
        </w:rPr>
        <w:t xml:space="preserve"> </w:t>
      </w:r>
      <w:r w:rsidRPr="001A4B2D">
        <w:rPr>
          <w:rFonts w:ascii="Arial" w:hAnsi="Arial" w:cs="Arial"/>
        </w:rPr>
        <w:t xml:space="preserve">w terminie </w:t>
      </w:r>
      <w:r w:rsidRPr="001A4B2D">
        <w:rPr>
          <w:rFonts w:ascii="Arial" w:hAnsi="Arial" w:cs="Arial"/>
          <w:b/>
        </w:rPr>
        <w:t>5 dni</w:t>
      </w:r>
      <w:r w:rsidRPr="001A4B2D">
        <w:rPr>
          <w:rFonts w:ascii="Arial" w:hAnsi="Arial" w:cs="Arial"/>
        </w:rPr>
        <w:t xml:space="preserve"> roboczych od daty zgłoszenia w formie pisemnej przez</w:t>
      </w:r>
      <w:r w:rsidRPr="001A4B2D">
        <w:rPr>
          <w:rFonts w:ascii="Arial" w:hAnsi="Arial" w:cs="Arial"/>
          <w:b/>
        </w:rPr>
        <w:t xml:space="preserve"> Z</w:t>
      </w:r>
      <w:r w:rsidR="00820203" w:rsidRPr="001A4B2D">
        <w:rPr>
          <w:rFonts w:ascii="Arial" w:hAnsi="Arial" w:cs="Arial"/>
          <w:b/>
        </w:rPr>
        <w:t>amawiającego</w:t>
      </w:r>
      <w:r w:rsidRPr="001A4B2D">
        <w:rPr>
          <w:rFonts w:ascii="Arial" w:hAnsi="Arial" w:cs="Arial"/>
          <w:b/>
        </w:rPr>
        <w:t>. Dopuszcza się zgłoszenie drogą elektroniczną za pomocą e-mail.</w:t>
      </w:r>
    </w:p>
    <w:p w14:paraId="5B0E8096"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Zgłoszone usterki, zagrażające bezpieczeństwu użytkowania oraz bezpieczeństwu konstrukcji a także awarie powstałe w okresie gwarancyjnym WYKONAWCA usunie w terminie</w:t>
      </w:r>
      <w:r w:rsidRPr="001A4B2D">
        <w:rPr>
          <w:rFonts w:ascii="Arial" w:hAnsi="Arial" w:cs="Arial"/>
          <w:b/>
          <w:bCs/>
        </w:rPr>
        <w:t xml:space="preserve"> 24 godzin</w:t>
      </w:r>
      <w:r w:rsidRPr="001A4B2D">
        <w:rPr>
          <w:rFonts w:ascii="Arial" w:hAnsi="Arial" w:cs="Arial"/>
        </w:rPr>
        <w:t xml:space="preserve"> od daty zgłoszenia.</w:t>
      </w:r>
    </w:p>
    <w:p w14:paraId="5F955099"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Dopuszcza się określenie innych terminów usunięcia usterek za zgodą obu stron (czas usunięcia awarii i usterek rozumie się, jako czas od chwili zgłoszenia do chwili naprawy na miejscu i protokolarnym odbiorze usuniętych awarii i usterek).</w:t>
      </w:r>
    </w:p>
    <w:p w14:paraId="1203767E"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Jeżeli W</w:t>
      </w:r>
      <w:r w:rsidR="00820203" w:rsidRPr="001A4B2D">
        <w:rPr>
          <w:rFonts w:ascii="Arial" w:hAnsi="Arial" w:cs="Arial"/>
        </w:rPr>
        <w:t>ykonawca</w:t>
      </w:r>
      <w:r w:rsidRPr="001A4B2D">
        <w:rPr>
          <w:rFonts w:ascii="Arial" w:hAnsi="Arial" w:cs="Arial"/>
        </w:rPr>
        <w:t xml:space="preserve"> nie usunie wad w wymaganym terminie Z</w:t>
      </w:r>
      <w:r w:rsidR="00820203" w:rsidRPr="001A4B2D">
        <w:rPr>
          <w:rFonts w:ascii="Arial" w:hAnsi="Arial" w:cs="Arial"/>
        </w:rPr>
        <w:t>amawiający</w:t>
      </w:r>
      <w:r w:rsidRPr="001A4B2D">
        <w:rPr>
          <w:rFonts w:ascii="Arial" w:hAnsi="Arial" w:cs="Arial"/>
        </w:rPr>
        <w:t xml:space="preserve"> może usunąć wady we własnym zakresie lub przez stronę trzecią na ryzyko i koszt W</w:t>
      </w:r>
      <w:r w:rsidR="00820203" w:rsidRPr="001A4B2D">
        <w:rPr>
          <w:rFonts w:ascii="Arial" w:hAnsi="Arial" w:cs="Arial"/>
        </w:rPr>
        <w:t>ykonawcy</w:t>
      </w:r>
      <w:r w:rsidRPr="001A4B2D">
        <w:rPr>
          <w:rFonts w:ascii="Arial" w:hAnsi="Arial" w:cs="Arial"/>
        </w:rPr>
        <w:t>, a poniesione koszty obciążą W</w:t>
      </w:r>
      <w:r w:rsidR="00820203" w:rsidRPr="001A4B2D">
        <w:rPr>
          <w:rFonts w:ascii="Arial" w:hAnsi="Arial" w:cs="Arial"/>
        </w:rPr>
        <w:t>ykonawcę</w:t>
      </w:r>
      <w:r w:rsidRPr="001A4B2D">
        <w:rPr>
          <w:rFonts w:ascii="Arial" w:hAnsi="Arial" w:cs="Arial"/>
        </w:rPr>
        <w:t xml:space="preserve"> i w pierwszej kolejności zostaną pokryte z kwoty zabezpieczenia.</w:t>
      </w:r>
    </w:p>
    <w:p w14:paraId="1AB74AC9"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 xml:space="preserve">Okres </w:t>
      </w:r>
      <w:r w:rsidR="00820203" w:rsidRPr="001A4B2D">
        <w:rPr>
          <w:rFonts w:ascii="Arial" w:hAnsi="Arial" w:cs="Arial"/>
        </w:rPr>
        <w:t>gwarancji</w:t>
      </w:r>
      <w:r w:rsidRPr="001A4B2D">
        <w:rPr>
          <w:rFonts w:ascii="Arial" w:hAnsi="Arial" w:cs="Arial"/>
        </w:rPr>
        <w:t xml:space="preserve"> na roboty naprawione będzie się rozpoczynał ponownie od dnia zakończenia naprawy i protokolarnego ich odbioru. Usunięcie powstałych szkód w związku z zaistniałą awarią, usterką należy wykonać zgodnie z ustaleniami objętymi gwarancją.</w:t>
      </w:r>
    </w:p>
    <w:p w14:paraId="2FD43663"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 xml:space="preserve">Jeżeli Wykonawca nie usunie wad w terminie 14 dni od daty ich zgłoszenia przez Zamawiającego lub jeżeli wskutek wadliwie wykonanych robót wystąpią zjawiska zagrażające bezpieczeństwu, a roboty zabezpieczające nie zostaną podjęte przez </w:t>
      </w:r>
      <w:r w:rsidRPr="001A4B2D">
        <w:rPr>
          <w:rFonts w:ascii="Arial" w:hAnsi="Arial" w:cs="Arial"/>
          <w:bCs/>
        </w:rPr>
        <w:lastRenderedPageBreak/>
        <w:t xml:space="preserve">Wykonawcę niezwłocznie, tj. nie później niż w ciągu 7 dni od daty powiadomienia, to Zamawiający może zlecić usunięcie ich stronie trzeciej na koszt Wykonawcy. </w:t>
      </w:r>
    </w:p>
    <w:p w14:paraId="133260E4" w14:textId="77777777" w:rsidR="001A4B2D" w:rsidRDefault="009B5FB2" w:rsidP="001A4B2D">
      <w:pPr>
        <w:pStyle w:val="Akapitzlist"/>
        <w:autoSpaceDE w:val="0"/>
        <w:autoSpaceDN w:val="0"/>
        <w:adjustRightInd w:val="0"/>
        <w:ind w:left="709"/>
        <w:jc w:val="both"/>
        <w:rPr>
          <w:rFonts w:ascii="Arial" w:hAnsi="Arial" w:cs="Arial"/>
          <w:bCs/>
        </w:rPr>
      </w:pPr>
      <w:r w:rsidRPr="001A4B2D">
        <w:rPr>
          <w:rFonts w:ascii="Arial" w:hAnsi="Arial" w:cs="Arial"/>
          <w:bCs/>
        </w:rPr>
        <w:t>W tym przypadku koszty usuwania wad będą pokrywane w pierwszej kolejności z zatrzymanej kwoty będącej zabezpieczeniem należytego wykonania umowy.</w:t>
      </w:r>
    </w:p>
    <w:p w14:paraId="254198C2" w14:textId="608E0F56" w:rsidR="001A4B2D" w:rsidRDefault="009B5FB2" w:rsidP="001A4B2D">
      <w:pPr>
        <w:pStyle w:val="Akapitzlist"/>
        <w:numPr>
          <w:ilvl w:val="2"/>
          <w:numId w:val="86"/>
        </w:numPr>
        <w:autoSpaceDE w:val="0"/>
        <w:autoSpaceDN w:val="0"/>
        <w:adjustRightInd w:val="0"/>
        <w:ind w:left="709" w:hanging="283"/>
        <w:jc w:val="both"/>
        <w:rPr>
          <w:rFonts w:ascii="Arial" w:hAnsi="Arial" w:cs="Arial"/>
          <w:bCs/>
        </w:rPr>
      </w:pPr>
      <w:r w:rsidRPr="001A4B2D">
        <w:rPr>
          <w:rFonts w:ascii="Arial" w:hAnsi="Arial" w:cs="Arial"/>
          <w:bCs/>
        </w:rPr>
        <w:t>Dopuszcza się określenie innych terminów usunięcia usterek za zgodą obu stron (czas usunięcia awarii i usterek rozumie się, jako czas od chwili zgłoszenia do chwili naprawy na miejscu i protokolarnym odbiorze usuniętych awarii i usterek).</w:t>
      </w:r>
    </w:p>
    <w:p w14:paraId="5247F4E7"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EB2F73">
        <w:rPr>
          <w:rFonts w:ascii="Arial" w:hAnsi="Arial" w:cs="Arial"/>
          <w:bCs/>
        </w:rPr>
        <w:t>Za skuteczne powiadomienie Wykonawcy uważa się m.in. przesłanie powiadomienia za pośrednictwem poczty elektronicznej na adres Wykonawcy wskazany w niniejszej umowie.</w:t>
      </w:r>
    </w:p>
    <w:p w14:paraId="11D9E553"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1A4B2D">
        <w:rPr>
          <w:rFonts w:ascii="Arial" w:hAnsi="Arial" w:cs="Arial"/>
          <w:bCs/>
        </w:rPr>
        <w:t>W przypadku nieusunięcia z winy Wykonawcy wad i usterek stwierdzonych w czasie odbioru końcowego realizacji zamówienia lub ujawnionych w okresie gwarancji Zamawiający naliczy kary zgodnie z zawartą umową.</w:t>
      </w:r>
    </w:p>
    <w:p w14:paraId="3FF37763"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1A4B2D">
        <w:rPr>
          <w:rFonts w:ascii="Arial" w:hAnsi="Arial" w:cs="Arial"/>
          <w:bCs/>
        </w:rPr>
        <w:t>Nie podlegają uprawnieniom z tytułu gwarancji, jakości wady powstałe na skutek:</w:t>
      </w:r>
    </w:p>
    <w:p w14:paraId="71856763" w14:textId="77777777" w:rsidR="001A4B2D" w:rsidRDefault="009B5FB2" w:rsidP="001A4B2D">
      <w:pPr>
        <w:pStyle w:val="Akapitzlist"/>
        <w:autoSpaceDE w:val="0"/>
        <w:autoSpaceDN w:val="0"/>
        <w:adjustRightInd w:val="0"/>
        <w:ind w:left="851"/>
        <w:jc w:val="both"/>
        <w:rPr>
          <w:rFonts w:ascii="Arial" w:hAnsi="Arial" w:cs="Arial"/>
          <w:bCs/>
        </w:rPr>
      </w:pPr>
      <w:r w:rsidRPr="001A4B2D">
        <w:rPr>
          <w:rFonts w:ascii="Arial" w:hAnsi="Arial" w:cs="Arial"/>
          <w:bCs/>
        </w:rPr>
        <w:t>- siły wyższej,</w:t>
      </w:r>
    </w:p>
    <w:p w14:paraId="3DB3B53C" w14:textId="77777777" w:rsidR="001A4B2D" w:rsidRDefault="009B5FB2" w:rsidP="001A4B2D">
      <w:pPr>
        <w:pStyle w:val="Akapitzlist"/>
        <w:autoSpaceDE w:val="0"/>
        <w:autoSpaceDN w:val="0"/>
        <w:adjustRightInd w:val="0"/>
        <w:ind w:left="851"/>
        <w:jc w:val="both"/>
        <w:rPr>
          <w:rFonts w:ascii="Arial" w:hAnsi="Arial" w:cs="Arial"/>
          <w:bCs/>
        </w:rPr>
      </w:pPr>
      <w:r w:rsidRPr="00EB2F73">
        <w:rPr>
          <w:rFonts w:ascii="Arial" w:hAnsi="Arial" w:cs="Arial"/>
          <w:bCs/>
        </w:rPr>
        <w:t>- normalnego zużycia obiektu lub jego części,</w:t>
      </w:r>
    </w:p>
    <w:p w14:paraId="3E420A6A" w14:textId="0CD40AEC" w:rsidR="009B5FB2" w:rsidRPr="00EB2F73" w:rsidRDefault="009B5FB2" w:rsidP="001A4B2D">
      <w:pPr>
        <w:pStyle w:val="Akapitzlist"/>
        <w:autoSpaceDE w:val="0"/>
        <w:autoSpaceDN w:val="0"/>
        <w:adjustRightInd w:val="0"/>
        <w:ind w:left="851"/>
        <w:jc w:val="both"/>
        <w:rPr>
          <w:rFonts w:ascii="Arial" w:hAnsi="Arial" w:cs="Arial"/>
          <w:bCs/>
        </w:rPr>
      </w:pPr>
      <w:r w:rsidRPr="00EB2F73">
        <w:rPr>
          <w:rFonts w:ascii="Arial" w:hAnsi="Arial" w:cs="Arial"/>
          <w:bCs/>
        </w:rPr>
        <w:t>- szkód wynikłych z winy użytkownika, a szczególnie użytkowania przedmiotu gwarancji w sposób niezgodny z zasadami eksploatacji i użytkowania.</w:t>
      </w:r>
    </w:p>
    <w:p w14:paraId="06964912" w14:textId="5D342559" w:rsidR="009B5FB2" w:rsidRPr="001A4B2D" w:rsidRDefault="009B5FB2" w:rsidP="001A4B2D">
      <w:pPr>
        <w:pStyle w:val="Akapitzlist"/>
        <w:numPr>
          <w:ilvl w:val="1"/>
          <w:numId w:val="86"/>
        </w:numPr>
        <w:tabs>
          <w:tab w:val="clear" w:pos="1440"/>
          <w:tab w:val="left" w:pos="0"/>
        </w:tabs>
        <w:autoSpaceDE w:val="0"/>
        <w:autoSpaceDN w:val="0"/>
        <w:adjustRightInd w:val="0"/>
        <w:ind w:left="284" w:hanging="284"/>
        <w:jc w:val="both"/>
        <w:rPr>
          <w:rFonts w:ascii="Arial" w:hAnsi="Arial" w:cs="Arial"/>
        </w:rPr>
      </w:pPr>
      <w:r w:rsidRPr="001A4B2D">
        <w:rPr>
          <w:rFonts w:ascii="Arial" w:hAnsi="Arial" w:cs="Arial"/>
          <w:bCs/>
        </w:rPr>
        <w:t>Wykonawca</w:t>
      </w:r>
      <w:r w:rsidRPr="001A4B2D">
        <w:rPr>
          <w:rFonts w:ascii="Arial" w:hAnsi="Arial" w:cs="Arial"/>
        </w:rPr>
        <w:t>, niezależnie od udzielonej gwarancji jakości, ponosi odpowiedzialność z tytułu rękojmi za wady przedmiotu gwarancji.</w:t>
      </w:r>
    </w:p>
    <w:p w14:paraId="4E7DF2BB" w14:textId="77777777" w:rsidR="009B5FB2" w:rsidRPr="00EB2F73" w:rsidRDefault="009B5FB2" w:rsidP="00EB2F73">
      <w:pPr>
        <w:tabs>
          <w:tab w:val="left" w:pos="0"/>
        </w:tabs>
        <w:autoSpaceDE w:val="0"/>
        <w:autoSpaceDN w:val="0"/>
        <w:adjustRightInd w:val="0"/>
        <w:jc w:val="both"/>
        <w:rPr>
          <w:rFonts w:ascii="Arial" w:hAnsi="Arial" w:cs="Arial"/>
          <w:sz w:val="22"/>
          <w:szCs w:val="22"/>
        </w:rPr>
      </w:pPr>
    </w:p>
    <w:p w14:paraId="50D5DCCE" w14:textId="77777777" w:rsidR="009B5FB2" w:rsidRPr="00EB2F73" w:rsidRDefault="009B5FB2" w:rsidP="00EB2F73">
      <w:pPr>
        <w:tabs>
          <w:tab w:val="left" w:pos="0"/>
        </w:tabs>
        <w:autoSpaceDE w:val="0"/>
        <w:autoSpaceDN w:val="0"/>
        <w:adjustRightInd w:val="0"/>
        <w:jc w:val="both"/>
        <w:rPr>
          <w:rFonts w:ascii="Arial" w:hAnsi="Arial" w:cs="Arial"/>
          <w:sz w:val="22"/>
          <w:szCs w:val="22"/>
        </w:rPr>
      </w:pPr>
    </w:p>
    <w:p w14:paraId="05406122" w14:textId="77777777" w:rsidR="001A4B2D" w:rsidRDefault="009B5FB2" w:rsidP="001A4B2D">
      <w:pPr>
        <w:ind w:firstLine="709"/>
        <w:jc w:val="both"/>
        <w:rPr>
          <w:rFonts w:ascii="Arial" w:hAnsi="Arial" w:cs="Arial"/>
          <w:b/>
          <w:sz w:val="22"/>
          <w:szCs w:val="22"/>
        </w:rPr>
      </w:pPr>
      <w:r w:rsidRPr="00EB2F73">
        <w:rPr>
          <w:rFonts w:ascii="Arial" w:hAnsi="Arial" w:cs="Arial"/>
          <w:b/>
          <w:sz w:val="22"/>
          <w:szCs w:val="22"/>
        </w:rPr>
        <w:tab/>
      </w:r>
      <w:r w:rsidRPr="00EB2F73">
        <w:rPr>
          <w:rFonts w:ascii="Arial" w:hAnsi="Arial" w:cs="Arial"/>
          <w:b/>
          <w:sz w:val="22"/>
          <w:szCs w:val="22"/>
        </w:rPr>
        <w:tab/>
      </w:r>
      <w:r w:rsidRPr="00EB2F73">
        <w:rPr>
          <w:rFonts w:ascii="Arial" w:hAnsi="Arial" w:cs="Arial"/>
          <w:b/>
          <w:sz w:val="22"/>
          <w:szCs w:val="22"/>
        </w:rPr>
        <w:tab/>
      </w:r>
      <w:r w:rsidRPr="00EB2F73">
        <w:rPr>
          <w:rFonts w:ascii="Arial" w:hAnsi="Arial" w:cs="Arial"/>
          <w:b/>
          <w:sz w:val="22"/>
          <w:szCs w:val="22"/>
        </w:rPr>
        <w:tab/>
      </w:r>
    </w:p>
    <w:p w14:paraId="5BEBA41F" w14:textId="57F24B52" w:rsidR="00B23A2D" w:rsidRPr="00EB2F73" w:rsidRDefault="00B23A2D" w:rsidP="001A4B2D">
      <w:pPr>
        <w:ind w:firstLine="709"/>
        <w:jc w:val="both"/>
        <w:rPr>
          <w:rFonts w:ascii="Arial" w:hAnsi="Arial" w:cs="Arial"/>
          <w:b/>
          <w:sz w:val="22"/>
          <w:szCs w:val="22"/>
        </w:rPr>
      </w:pPr>
      <w:r w:rsidRPr="00EB2F73">
        <w:rPr>
          <w:rFonts w:ascii="Arial" w:hAnsi="Arial" w:cs="Arial"/>
          <w:b/>
          <w:sz w:val="22"/>
          <w:szCs w:val="22"/>
        </w:rPr>
        <w:t>ZAMAWIAJĄCY</w:t>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b/>
          <w:sz w:val="22"/>
          <w:szCs w:val="22"/>
        </w:rPr>
        <w:t>WYKONAWCA</w:t>
      </w:r>
    </w:p>
    <w:p w14:paraId="13BCA59D" w14:textId="77777777" w:rsidR="007E7A95" w:rsidRPr="00EB2F73" w:rsidRDefault="007E7A95" w:rsidP="00EB2F73">
      <w:pPr>
        <w:pStyle w:val="LPpodpis-autor"/>
        <w:spacing w:before="0"/>
        <w:ind w:left="0"/>
        <w:jc w:val="left"/>
        <w:rPr>
          <w:sz w:val="22"/>
          <w:szCs w:val="22"/>
        </w:rPr>
      </w:pPr>
    </w:p>
    <w:p w14:paraId="3C53B7E9" w14:textId="77777777" w:rsidR="007E7A95" w:rsidRPr="00EB2F73" w:rsidRDefault="007E7A95" w:rsidP="00EB2F73">
      <w:pPr>
        <w:pStyle w:val="LPpodpis-autor"/>
        <w:spacing w:before="0"/>
        <w:ind w:left="0"/>
        <w:jc w:val="left"/>
        <w:rPr>
          <w:sz w:val="22"/>
          <w:szCs w:val="22"/>
        </w:rPr>
      </w:pPr>
    </w:p>
    <w:p w14:paraId="4539A2CF" w14:textId="77777777" w:rsidR="007E7A95" w:rsidRPr="00EB2F73" w:rsidRDefault="007E7A95" w:rsidP="00EB2F73">
      <w:pPr>
        <w:pStyle w:val="LPpodpis-autor"/>
        <w:spacing w:before="0"/>
        <w:ind w:left="0"/>
        <w:jc w:val="left"/>
        <w:rPr>
          <w:sz w:val="22"/>
          <w:szCs w:val="22"/>
        </w:rPr>
      </w:pPr>
    </w:p>
    <w:p w14:paraId="40F591B0" w14:textId="77777777" w:rsidR="007E7A95" w:rsidRDefault="007E7A95" w:rsidP="00EB2F73">
      <w:pPr>
        <w:pStyle w:val="LPpodpis-autor"/>
        <w:spacing w:before="0"/>
        <w:ind w:left="0"/>
        <w:jc w:val="left"/>
        <w:rPr>
          <w:sz w:val="22"/>
          <w:szCs w:val="22"/>
        </w:rPr>
      </w:pPr>
    </w:p>
    <w:p w14:paraId="530E2723" w14:textId="77777777" w:rsidR="00DE06A5" w:rsidRDefault="00DE06A5" w:rsidP="00EB2F73">
      <w:pPr>
        <w:pStyle w:val="LPpodpis-autor"/>
        <w:spacing w:before="0"/>
        <w:ind w:left="0"/>
        <w:jc w:val="left"/>
        <w:rPr>
          <w:sz w:val="22"/>
          <w:szCs w:val="22"/>
        </w:rPr>
      </w:pPr>
    </w:p>
    <w:p w14:paraId="62D048E2" w14:textId="77777777" w:rsidR="00DE06A5" w:rsidRDefault="00DE06A5" w:rsidP="00EB2F73">
      <w:pPr>
        <w:pStyle w:val="LPpodpis-autor"/>
        <w:spacing w:before="0"/>
        <w:ind w:left="0"/>
        <w:jc w:val="left"/>
        <w:rPr>
          <w:sz w:val="22"/>
          <w:szCs w:val="22"/>
        </w:rPr>
      </w:pPr>
    </w:p>
    <w:p w14:paraId="01FD58EF" w14:textId="77777777" w:rsidR="00DE06A5" w:rsidRDefault="00DE06A5" w:rsidP="00EB2F73">
      <w:pPr>
        <w:pStyle w:val="LPpodpis-autor"/>
        <w:spacing w:before="0"/>
        <w:ind w:left="0"/>
        <w:jc w:val="left"/>
        <w:rPr>
          <w:sz w:val="22"/>
          <w:szCs w:val="22"/>
        </w:rPr>
      </w:pPr>
    </w:p>
    <w:p w14:paraId="73828D01" w14:textId="77777777" w:rsidR="00DE06A5" w:rsidRDefault="00DE06A5" w:rsidP="00EB2F73">
      <w:pPr>
        <w:pStyle w:val="LPpodpis-autor"/>
        <w:spacing w:before="0"/>
        <w:ind w:left="0"/>
        <w:jc w:val="left"/>
        <w:rPr>
          <w:sz w:val="22"/>
          <w:szCs w:val="22"/>
        </w:rPr>
      </w:pPr>
    </w:p>
    <w:p w14:paraId="260DB31E" w14:textId="77777777" w:rsidR="00DE06A5" w:rsidRDefault="00DE06A5" w:rsidP="00EB2F73">
      <w:pPr>
        <w:pStyle w:val="LPpodpis-autor"/>
        <w:spacing w:before="0"/>
        <w:ind w:left="0"/>
        <w:jc w:val="left"/>
        <w:rPr>
          <w:sz w:val="22"/>
          <w:szCs w:val="22"/>
        </w:rPr>
      </w:pPr>
    </w:p>
    <w:p w14:paraId="0D66333C" w14:textId="77777777" w:rsidR="00DE06A5" w:rsidRDefault="00DE06A5" w:rsidP="00EB2F73">
      <w:pPr>
        <w:pStyle w:val="LPpodpis-autor"/>
        <w:spacing w:before="0"/>
        <w:ind w:left="0"/>
        <w:jc w:val="left"/>
        <w:rPr>
          <w:sz w:val="22"/>
          <w:szCs w:val="22"/>
        </w:rPr>
      </w:pPr>
    </w:p>
    <w:p w14:paraId="2F6BAF61" w14:textId="77777777" w:rsidR="00DE06A5" w:rsidRDefault="00DE06A5" w:rsidP="00EB2F73">
      <w:pPr>
        <w:pStyle w:val="LPpodpis-autor"/>
        <w:spacing w:before="0"/>
        <w:ind w:left="0"/>
        <w:jc w:val="left"/>
        <w:rPr>
          <w:sz w:val="22"/>
          <w:szCs w:val="22"/>
        </w:rPr>
      </w:pPr>
    </w:p>
    <w:p w14:paraId="43DA406E" w14:textId="77777777" w:rsidR="00DE06A5" w:rsidRDefault="00DE06A5" w:rsidP="00EB2F73">
      <w:pPr>
        <w:pStyle w:val="LPpodpis-autor"/>
        <w:spacing w:before="0"/>
        <w:ind w:left="0"/>
        <w:jc w:val="left"/>
        <w:rPr>
          <w:sz w:val="22"/>
          <w:szCs w:val="22"/>
        </w:rPr>
      </w:pPr>
    </w:p>
    <w:p w14:paraId="766132E7" w14:textId="77777777" w:rsidR="00DE06A5" w:rsidRDefault="00DE06A5" w:rsidP="00EB2F73">
      <w:pPr>
        <w:pStyle w:val="LPpodpis-autor"/>
        <w:spacing w:before="0"/>
        <w:ind w:left="0"/>
        <w:jc w:val="left"/>
        <w:rPr>
          <w:sz w:val="22"/>
          <w:szCs w:val="22"/>
        </w:rPr>
      </w:pPr>
    </w:p>
    <w:p w14:paraId="0BCA8484" w14:textId="77777777" w:rsidR="00DE06A5" w:rsidRDefault="00DE06A5" w:rsidP="00EB2F73">
      <w:pPr>
        <w:pStyle w:val="LPpodpis-autor"/>
        <w:spacing w:before="0"/>
        <w:ind w:left="0"/>
        <w:jc w:val="left"/>
        <w:rPr>
          <w:sz w:val="22"/>
          <w:szCs w:val="22"/>
        </w:rPr>
      </w:pPr>
    </w:p>
    <w:p w14:paraId="0B7BEB4C" w14:textId="77777777" w:rsidR="00DE06A5" w:rsidRDefault="00DE06A5" w:rsidP="00EB2F73">
      <w:pPr>
        <w:pStyle w:val="LPpodpis-autor"/>
        <w:spacing w:before="0"/>
        <w:ind w:left="0"/>
        <w:jc w:val="left"/>
        <w:rPr>
          <w:sz w:val="22"/>
          <w:szCs w:val="22"/>
        </w:rPr>
      </w:pPr>
    </w:p>
    <w:p w14:paraId="5D8BEA13" w14:textId="77777777" w:rsidR="00DE06A5" w:rsidRDefault="00DE06A5" w:rsidP="00EB2F73">
      <w:pPr>
        <w:pStyle w:val="LPpodpis-autor"/>
        <w:spacing w:before="0"/>
        <w:ind w:left="0"/>
        <w:jc w:val="left"/>
        <w:rPr>
          <w:sz w:val="22"/>
          <w:szCs w:val="22"/>
        </w:rPr>
      </w:pPr>
    </w:p>
    <w:p w14:paraId="1B13559C" w14:textId="77777777" w:rsidR="00DE06A5" w:rsidRDefault="00DE06A5" w:rsidP="00EB2F73">
      <w:pPr>
        <w:pStyle w:val="LPpodpis-autor"/>
        <w:spacing w:before="0"/>
        <w:ind w:left="0"/>
        <w:jc w:val="left"/>
        <w:rPr>
          <w:sz w:val="22"/>
          <w:szCs w:val="22"/>
        </w:rPr>
      </w:pPr>
    </w:p>
    <w:p w14:paraId="45EEFAA6" w14:textId="77777777" w:rsidR="00DE06A5" w:rsidRDefault="00DE06A5" w:rsidP="00EB2F73">
      <w:pPr>
        <w:pStyle w:val="LPpodpis-autor"/>
        <w:spacing w:before="0"/>
        <w:ind w:left="0"/>
        <w:jc w:val="left"/>
        <w:rPr>
          <w:sz w:val="22"/>
          <w:szCs w:val="22"/>
        </w:rPr>
      </w:pPr>
    </w:p>
    <w:p w14:paraId="6D9484C0" w14:textId="77777777" w:rsidR="00DE06A5" w:rsidRDefault="00DE06A5" w:rsidP="00EB2F73">
      <w:pPr>
        <w:pStyle w:val="LPpodpis-autor"/>
        <w:spacing w:before="0"/>
        <w:ind w:left="0"/>
        <w:jc w:val="left"/>
        <w:rPr>
          <w:sz w:val="22"/>
          <w:szCs w:val="22"/>
        </w:rPr>
      </w:pPr>
    </w:p>
    <w:p w14:paraId="55B1AE26" w14:textId="77777777" w:rsidR="00DE06A5" w:rsidRDefault="00DE06A5" w:rsidP="00EB2F73">
      <w:pPr>
        <w:pStyle w:val="LPpodpis-autor"/>
        <w:spacing w:before="0"/>
        <w:ind w:left="0"/>
        <w:jc w:val="left"/>
        <w:rPr>
          <w:sz w:val="22"/>
          <w:szCs w:val="22"/>
        </w:rPr>
      </w:pPr>
    </w:p>
    <w:p w14:paraId="79EEA370" w14:textId="77777777" w:rsidR="00DE06A5" w:rsidRDefault="00DE06A5" w:rsidP="00EB2F73">
      <w:pPr>
        <w:pStyle w:val="LPpodpis-autor"/>
        <w:spacing w:before="0"/>
        <w:ind w:left="0"/>
        <w:jc w:val="left"/>
        <w:rPr>
          <w:sz w:val="22"/>
          <w:szCs w:val="22"/>
        </w:rPr>
      </w:pPr>
    </w:p>
    <w:p w14:paraId="669F7402" w14:textId="77777777" w:rsidR="00DE06A5" w:rsidRDefault="00DE06A5" w:rsidP="00EB2F73">
      <w:pPr>
        <w:pStyle w:val="LPpodpis-autor"/>
        <w:spacing w:before="0"/>
        <w:ind w:left="0"/>
        <w:jc w:val="left"/>
        <w:rPr>
          <w:sz w:val="22"/>
          <w:szCs w:val="22"/>
        </w:rPr>
      </w:pPr>
    </w:p>
    <w:p w14:paraId="3B3544E8" w14:textId="77777777" w:rsidR="00DE06A5" w:rsidRDefault="00DE06A5" w:rsidP="00EB2F73">
      <w:pPr>
        <w:pStyle w:val="LPpodpis-autor"/>
        <w:spacing w:before="0"/>
        <w:ind w:left="0"/>
        <w:jc w:val="left"/>
        <w:rPr>
          <w:sz w:val="22"/>
          <w:szCs w:val="22"/>
        </w:rPr>
      </w:pPr>
    </w:p>
    <w:p w14:paraId="19AFD73D" w14:textId="77777777" w:rsidR="00DE06A5" w:rsidRDefault="00DE06A5" w:rsidP="00EB2F73">
      <w:pPr>
        <w:pStyle w:val="LPpodpis-autor"/>
        <w:spacing w:before="0"/>
        <w:ind w:left="0"/>
        <w:jc w:val="left"/>
        <w:rPr>
          <w:sz w:val="22"/>
          <w:szCs w:val="22"/>
        </w:rPr>
      </w:pPr>
    </w:p>
    <w:p w14:paraId="15648D6A" w14:textId="77777777" w:rsidR="00DE06A5" w:rsidRDefault="00DE06A5" w:rsidP="00EB2F73">
      <w:pPr>
        <w:pStyle w:val="LPpodpis-autor"/>
        <w:spacing w:before="0"/>
        <w:ind w:left="0"/>
        <w:jc w:val="left"/>
        <w:rPr>
          <w:sz w:val="22"/>
          <w:szCs w:val="22"/>
        </w:rPr>
      </w:pPr>
    </w:p>
    <w:p w14:paraId="720B59AF" w14:textId="77777777" w:rsidR="00DE06A5" w:rsidRDefault="00DE06A5" w:rsidP="00EB2F73">
      <w:pPr>
        <w:pStyle w:val="LPpodpis-autor"/>
        <w:spacing w:before="0"/>
        <w:ind w:left="0"/>
        <w:jc w:val="left"/>
        <w:rPr>
          <w:sz w:val="22"/>
          <w:szCs w:val="22"/>
        </w:rPr>
      </w:pPr>
    </w:p>
    <w:p w14:paraId="1C9B242F" w14:textId="77777777" w:rsidR="00DE06A5" w:rsidRDefault="00DE06A5" w:rsidP="00EB2F73">
      <w:pPr>
        <w:pStyle w:val="LPpodpis-autor"/>
        <w:spacing w:before="0"/>
        <w:ind w:left="0"/>
        <w:jc w:val="left"/>
        <w:rPr>
          <w:sz w:val="22"/>
          <w:szCs w:val="22"/>
        </w:rPr>
      </w:pPr>
    </w:p>
    <w:p w14:paraId="3D9FBD78" w14:textId="77777777" w:rsidR="00DE06A5" w:rsidRDefault="00DE06A5" w:rsidP="00EB2F73">
      <w:pPr>
        <w:pStyle w:val="LPpodpis-autor"/>
        <w:spacing w:before="0"/>
        <w:ind w:left="0"/>
        <w:jc w:val="left"/>
        <w:rPr>
          <w:sz w:val="22"/>
          <w:szCs w:val="22"/>
        </w:rPr>
      </w:pPr>
    </w:p>
    <w:p w14:paraId="5C39A1A0" w14:textId="77777777" w:rsidR="00DE06A5" w:rsidRDefault="00DE06A5" w:rsidP="00EB2F73">
      <w:pPr>
        <w:pStyle w:val="LPpodpis-autor"/>
        <w:spacing w:before="0"/>
        <w:ind w:left="0"/>
        <w:jc w:val="left"/>
        <w:rPr>
          <w:sz w:val="22"/>
          <w:szCs w:val="22"/>
        </w:rPr>
      </w:pPr>
    </w:p>
    <w:p w14:paraId="04E0EFCF" w14:textId="77777777" w:rsidR="00DE06A5" w:rsidRDefault="00DE06A5" w:rsidP="00EB2F73">
      <w:pPr>
        <w:pStyle w:val="LPpodpis-autor"/>
        <w:spacing w:before="0"/>
        <w:ind w:left="0"/>
        <w:jc w:val="left"/>
        <w:rPr>
          <w:sz w:val="22"/>
          <w:szCs w:val="22"/>
        </w:rPr>
      </w:pPr>
    </w:p>
    <w:p w14:paraId="2DAF1A4A" w14:textId="77777777" w:rsidR="00DE06A5" w:rsidRDefault="00DE06A5" w:rsidP="00EB2F73">
      <w:pPr>
        <w:pStyle w:val="LPpodpis-autor"/>
        <w:spacing w:before="0"/>
        <w:ind w:left="0"/>
        <w:jc w:val="left"/>
        <w:rPr>
          <w:sz w:val="22"/>
          <w:szCs w:val="22"/>
        </w:rPr>
      </w:pPr>
    </w:p>
    <w:p w14:paraId="0725F30D" w14:textId="77777777" w:rsidR="00DE06A5" w:rsidRDefault="00DE06A5" w:rsidP="00EB2F73">
      <w:pPr>
        <w:pStyle w:val="LPpodpis-autor"/>
        <w:spacing w:before="0"/>
        <w:ind w:left="0"/>
        <w:jc w:val="left"/>
        <w:rPr>
          <w:sz w:val="22"/>
          <w:szCs w:val="22"/>
        </w:rPr>
      </w:pPr>
    </w:p>
    <w:p w14:paraId="0C2ED8D4" w14:textId="77777777" w:rsidR="00DE06A5" w:rsidRDefault="00DE06A5" w:rsidP="00EB2F73">
      <w:pPr>
        <w:pStyle w:val="LPpodpis-autor"/>
        <w:spacing w:before="0"/>
        <w:ind w:left="0"/>
        <w:jc w:val="left"/>
        <w:rPr>
          <w:sz w:val="22"/>
          <w:szCs w:val="22"/>
        </w:rPr>
      </w:pPr>
    </w:p>
    <w:p w14:paraId="64A9E8AC" w14:textId="77777777" w:rsidR="00DE06A5" w:rsidRDefault="00DE06A5" w:rsidP="00EB2F73">
      <w:pPr>
        <w:pStyle w:val="LPpodpis-autor"/>
        <w:spacing w:before="0"/>
        <w:ind w:left="0"/>
        <w:jc w:val="left"/>
        <w:rPr>
          <w:sz w:val="22"/>
          <w:szCs w:val="22"/>
        </w:rPr>
      </w:pPr>
    </w:p>
    <w:p w14:paraId="683225A5" w14:textId="77777777" w:rsidR="00DE06A5" w:rsidRDefault="00DE06A5" w:rsidP="00EB2F73">
      <w:pPr>
        <w:pStyle w:val="LPpodpis-autor"/>
        <w:spacing w:before="0"/>
        <w:ind w:left="0"/>
        <w:jc w:val="left"/>
        <w:rPr>
          <w:sz w:val="22"/>
          <w:szCs w:val="22"/>
        </w:rPr>
      </w:pPr>
    </w:p>
    <w:p w14:paraId="7D6CC624" w14:textId="77777777" w:rsidR="00DE06A5" w:rsidRDefault="00DE06A5" w:rsidP="00EB2F73">
      <w:pPr>
        <w:pStyle w:val="LPpodpis-autor"/>
        <w:spacing w:before="0"/>
        <w:ind w:left="0"/>
        <w:jc w:val="left"/>
        <w:rPr>
          <w:sz w:val="22"/>
          <w:szCs w:val="22"/>
        </w:rPr>
      </w:pPr>
    </w:p>
    <w:p w14:paraId="5285C74B" w14:textId="77777777" w:rsidR="00DE06A5" w:rsidRDefault="00DE06A5" w:rsidP="00DE06A5">
      <w:pPr>
        <w:autoSpaceDE w:val="0"/>
        <w:autoSpaceDN w:val="0"/>
        <w:adjustRightInd w:val="0"/>
        <w:jc w:val="right"/>
        <w:rPr>
          <w:rFonts w:ascii="Arial" w:hAnsi="Arial" w:cs="Arial"/>
          <w:sz w:val="22"/>
          <w:szCs w:val="22"/>
        </w:rPr>
      </w:pPr>
    </w:p>
    <w:p w14:paraId="19B798C7" w14:textId="77777777" w:rsidR="00410CC5" w:rsidRDefault="00410CC5" w:rsidP="00DE06A5">
      <w:pPr>
        <w:autoSpaceDE w:val="0"/>
        <w:autoSpaceDN w:val="0"/>
        <w:adjustRightInd w:val="0"/>
        <w:jc w:val="right"/>
        <w:rPr>
          <w:rFonts w:ascii="Arial" w:hAnsi="Arial" w:cs="Arial"/>
          <w:sz w:val="22"/>
          <w:szCs w:val="22"/>
        </w:rPr>
      </w:pPr>
    </w:p>
    <w:p w14:paraId="6F73AC52" w14:textId="77777777" w:rsidR="00410CC5" w:rsidRDefault="00410CC5" w:rsidP="00DE06A5">
      <w:pPr>
        <w:autoSpaceDE w:val="0"/>
        <w:autoSpaceDN w:val="0"/>
        <w:adjustRightInd w:val="0"/>
        <w:jc w:val="right"/>
        <w:rPr>
          <w:rFonts w:ascii="Arial" w:hAnsi="Arial" w:cs="Arial"/>
          <w:sz w:val="22"/>
          <w:szCs w:val="22"/>
        </w:rPr>
      </w:pPr>
    </w:p>
    <w:p w14:paraId="3313CD12" w14:textId="79596D88" w:rsidR="00DE06A5" w:rsidRPr="00EB2F73" w:rsidRDefault="00DE06A5" w:rsidP="00DE06A5">
      <w:pPr>
        <w:autoSpaceDE w:val="0"/>
        <w:autoSpaceDN w:val="0"/>
        <w:adjustRightInd w:val="0"/>
        <w:jc w:val="right"/>
        <w:rPr>
          <w:rFonts w:ascii="Arial" w:hAnsi="Arial" w:cs="Arial"/>
          <w:sz w:val="22"/>
          <w:szCs w:val="22"/>
        </w:rPr>
      </w:pPr>
      <w:r w:rsidRPr="00EB2F73">
        <w:rPr>
          <w:rFonts w:ascii="Arial" w:hAnsi="Arial" w:cs="Arial"/>
          <w:sz w:val="22"/>
          <w:szCs w:val="22"/>
        </w:rPr>
        <w:t xml:space="preserve">Załącznik nr </w:t>
      </w:r>
      <w:r w:rsidR="00A9433D">
        <w:rPr>
          <w:rFonts w:ascii="Arial" w:hAnsi="Arial" w:cs="Arial"/>
          <w:sz w:val="22"/>
          <w:szCs w:val="22"/>
        </w:rPr>
        <w:t>2</w:t>
      </w:r>
      <w:r w:rsidRPr="00EB2F73">
        <w:rPr>
          <w:rFonts w:ascii="Arial" w:hAnsi="Arial" w:cs="Arial"/>
          <w:sz w:val="22"/>
          <w:szCs w:val="22"/>
        </w:rPr>
        <w:t xml:space="preserve"> do umowy</w:t>
      </w:r>
    </w:p>
    <w:p w14:paraId="69CCE3F8" w14:textId="77777777" w:rsidR="00DE06A5" w:rsidRPr="00EB2F73" w:rsidRDefault="00DE06A5" w:rsidP="00EB2F73">
      <w:pPr>
        <w:pStyle w:val="LPpodpis-autor"/>
        <w:spacing w:before="0"/>
        <w:ind w:left="0"/>
        <w:jc w:val="lef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03"/>
        <w:gridCol w:w="887"/>
        <w:gridCol w:w="899"/>
        <w:gridCol w:w="240"/>
        <w:gridCol w:w="1355"/>
        <w:gridCol w:w="639"/>
        <w:gridCol w:w="2000"/>
      </w:tblGrid>
      <w:tr w:rsidR="00DE06A5" w:rsidRPr="000E6137" w14:paraId="529AB1B6" w14:textId="77777777" w:rsidTr="00D7692E">
        <w:trPr>
          <w:trHeight w:val="141"/>
        </w:trPr>
        <w:tc>
          <w:tcPr>
            <w:tcW w:w="2160" w:type="dxa"/>
          </w:tcPr>
          <w:p w14:paraId="5C9EC12F" w14:textId="77777777" w:rsidR="00DE06A5" w:rsidRPr="000E6137" w:rsidRDefault="00DE06A5" w:rsidP="00D7692E">
            <w:r>
              <w:t>Zadanie</w:t>
            </w:r>
            <w:r w:rsidRPr="000E6137">
              <w:t>:</w:t>
            </w:r>
          </w:p>
        </w:tc>
        <w:tc>
          <w:tcPr>
            <w:tcW w:w="6623" w:type="dxa"/>
            <w:gridSpan w:val="7"/>
          </w:tcPr>
          <w:p w14:paraId="51660A01" w14:textId="77777777" w:rsidR="00DE06A5" w:rsidRPr="000E6137" w:rsidRDefault="00DE06A5" w:rsidP="00D7692E">
            <w:pPr>
              <w:rPr>
                <w:b/>
              </w:rPr>
            </w:pPr>
          </w:p>
        </w:tc>
      </w:tr>
      <w:tr w:rsidR="00DE06A5" w:rsidRPr="000E6137" w14:paraId="0D7BE098" w14:textId="77777777" w:rsidTr="00D7692E">
        <w:trPr>
          <w:trHeight w:val="141"/>
        </w:trPr>
        <w:tc>
          <w:tcPr>
            <w:tcW w:w="2160" w:type="dxa"/>
          </w:tcPr>
          <w:p w14:paraId="13A07BCC" w14:textId="77777777" w:rsidR="00DE06A5" w:rsidRPr="000E6137" w:rsidRDefault="00DE06A5" w:rsidP="00D7692E">
            <w:r w:rsidRPr="000E6137">
              <w:t>Zamawiający:</w:t>
            </w:r>
          </w:p>
        </w:tc>
        <w:tc>
          <w:tcPr>
            <w:tcW w:w="6623" w:type="dxa"/>
            <w:gridSpan w:val="7"/>
          </w:tcPr>
          <w:p w14:paraId="0EB9EB13" w14:textId="77777777" w:rsidR="00DE06A5" w:rsidRPr="000E6137" w:rsidRDefault="00DE06A5" w:rsidP="00D7692E">
            <w:pPr>
              <w:rPr>
                <w:b/>
              </w:rPr>
            </w:pPr>
            <w:r>
              <w:rPr>
                <w:b/>
              </w:rPr>
              <w:t>PGL LP Nadleśnictwo Brzeg, ul. J. Kilińskiego 1, 49-300 Brzeg</w:t>
            </w:r>
          </w:p>
        </w:tc>
      </w:tr>
      <w:tr w:rsidR="00DE06A5" w:rsidRPr="000E6137" w14:paraId="1B827F4D" w14:textId="77777777" w:rsidTr="00D7692E">
        <w:trPr>
          <w:trHeight w:val="149"/>
        </w:trPr>
        <w:tc>
          <w:tcPr>
            <w:tcW w:w="2160" w:type="dxa"/>
          </w:tcPr>
          <w:p w14:paraId="6463CC88" w14:textId="77777777" w:rsidR="00DE06A5" w:rsidRPr="000E6137" w:rsidRDefault="00DE06A5" w:rsidP="00D7692E">
            <w:r w:rsidRPr="000E6137">
              <w:t>Insp. Nadzoru</w:t>
            </w:r>
          </w:p>
        </w:tc>
        <w:tc>
          <w:tcPr>
            <w:tcW w:w="6623" w:type="dxa"/>
            <w:gridSpan w:val="7"/>
          </w:tcPr>
          <w:p w14:paraId="63AA68C7" w14:textId="77777777" w:rsidR="00DE06A5" w:rsidRPr="000E6137" w:rsidRDefault="00DE06A5" w:rsidP="00D7692E">
            <w:pPr>
              <w:rPr>
                <w:b/>
              </w:rPr>
            </w:pPr>
          </w:p>
        </w:tc>
      </w:tr>
      <w:tr w:rsidR="00DE06A5" w:rsidRPr="000E6137" w14:paraId="05E4BEA1" w14:textId="77777777" w:rsidTr="00D7692E">
        <w:trPr>
          <w:trHeight w:val="141"/>
        </w:trPr>
        <w:tc>
          <w:tcPr>
            <w:tcW w:w="2160" w:type="dxa"/>
          </w:tcPr>
          <w:p w14:paraId="785A5AC0" w14:textId="77777777" w:rsidR="00DE06A5" w:rsidRPr="000E6137" w:rsidRDefault="00DE06A5" w:rsidP="00D7692E">
            <w:r w:rsidRPr="000E6137">
              <w:t>Wykonawca:</w:t>
            </w:r>
          </w:p>
        </w:tc>
        <w:tc>
          <w:tcPr>
            <w:tcW w:w="6623" w:type="dxa"/>
            <w:gridSpan w:val="7"/>
          </w:tcPr>
          <w:p w14:paraId="3D587747" w14:textId="77777777" w:rsidR="00DE06A5" w:rsidRPr="000E6137" w:rsidRDefault="00DE06A5" w:rsidP="00D7692E">
            <w:pPr>
              <w:rPr>
                <w:b/>
              </w:rPr>
            </w:pPr>
          </w:p>
        </w:tc>
      </w:tr>
      <w:tr w:rsidR="00DE06A5" w:rsidRPr="000E6137" w14:paraId="714276FC" w14:textId="77777777" w:rsidTr="00D7692E">
        <w:trPr>
          <w:trHeight w:val="141"/>
        </w:trPr>
        <w:tc>
          <w:tcPr>
            <w:tcW w:w="2160" w:type="dxa"/>
          </w:tcPr>
          <w:p w14:paraId="3371E62E" w14:textId="77777777" w:rsidR="00DE06A5" w:rsidRPr="000E6137" w:rsidRDefault="00DE06A5" w:rsidP="00D7692E">
            <w:r>
              <w:t>Umowa:</w:t>
            </w:r>
          </w:p>
        </w:tc>
        <w:tc>
          <w:tcPr>
            <w:tcW w:w="6623" w:type="dxa"/>
            <w:gridSpan w:val="7"/>
          </w:tcPr>
          <w:p w14:paraId="33983553" w14:textId="77777777" w:rsidR="00DE06A5" w:rsidRDefault="00DE06A5" w:rsidP="00D7692E">
            <w:pPr>
              <w:rPr>
                <w:b/>
              </w:rPr>
            </w:pPr>
          </w:p>
        </w:tc>
      </w:tr>
      <w:tr w:rsidR="00DE06A5" w:rsidRPr="000E6137" w14:paraId="09C2C393" w14:textId="77777777" w:rsidTr="00D7692E">
        <w:trPr>
          <w:trHeight w:val="194"/>
        </w:trPr>
        <w:tc>
          <w:tcPr>
            <w:tcW w:w="8783" w:type="dxa"/>
            <w:gridSpan w:val="8"/>
          </w:tcPr>
          <w:p w14:paraId="1DDB867A" w14:textId="77777777" w:rsidR="00DE06A5" w:rsidRPr="000E6137" w:rsidRDefault="00DE06A5" w:rsidP="00D7692E">
            <w:pPr>
              <w:jc w:val="center"/>
              <w:rPr>
                <w:b/>
                <w:sz w:val="32"/>
                <w:szCs w:val="32"/>
              </w:rPr>
            </w:pPr>
            <w:r w:rsidRPr="000E6137">
              <w:rPr>
                <w:b/>
                <w:sz w:val="32"/>
                <w:szCs w:val="32"/>
              </w:rPr>
              <w:t>ZATWIERDZENIE MATERIAŁOWE</w:t>
            </w:r>
          </w:p>
        </w:tc>
      </w:tr>
      <w:tr w:rsidR="00DE06A5" w:rsidRPr="000E6137" w14:paraId="74A9924C" w14:textId="77777777" w:rsidTr="00D7692E">
        <w:trPr>
          <w:trHeight w:val="261"/>
        </w:trPr>
        <w:tc>
          <w:tcPr>
            <w:tcW w:w="2160" w:type="dxa"/>
          </w:tcPr>
          <w:p w14:paraId="0FD59C4C" w14:textId="77777777" w:rsidR="00DE06A5" w:rsidRPr="000E6137" w:rsidRDefault="00DE06A5" w:rsidP="00D7692E">
            <w:r w:rsidRPr="000E6137">
              <w:t>Nr</w:t>
            </w:r>
            <w:r>
              <w:t xml:space="preserve"> </w:t>
            </w:r>
            <w:r w:rsidRPr="000E6137">
              <w:t xml:space="preserve"> wniosku</w:t>
            </w:r>
          </w:p>
          <w:p w14:paraId="10D9C470" w14:textId="77777777" w:rsidR="00DE06A5" w:rsidRPr="000E6137" w:rsidRDefault="00DE06A5" w:rsidP="00D7692E"/>
        </w:tc>
        <w:tc>
          <w:tcPr>
            <w:tcW w:w="1490" w:type="dxa"/>
            <w:gridSpan w:val="2"/>
          </w:tcPr>
          <w:p w14:paraId="0D51B257" w14:textId="77777777" w:rsidR="00DE06A5" w:rsidRPr="000E6137" w:rsidRDefault="00DE06A5" w:rsidP="00D7692E">
            <w:pPr>
              <w:jc w:val="center"/>
              <w:rPr>
                <w:b/>
              </w:rPr>
            </w:pPr>
            <w:r>
              <w:rPr>
                <w:b/>
              </w:rPr>
              <w:t xml:space="preserve">  </w:t>
            </w:r>
          </w:p>
        </w:tc>
        <w:tc>
          <w:tcPr>
            <w:tcW w:w="2494" w:type="dxa"/>
            <w:gridSpan w:val="3"/>
          </w:tcPr>
          <w:p w14:paraId="1233692F" w14:textId="77777777" w:rsidR="00DE06A5" w:rsidRPr="000E6137" w:rsidRDefault="00DE06A5" w:rsidP="00D7692E">
            <w:r w:rsidRPr="000E6137">
              <w:t>Miejsce i data wystawienia:</w:t>
            </w:r>
          </w:p>
        </w:tc>
        <w:tc>
          <w:tcPr>
            <w:tcW w:w="2639" w:type="dxa"/>
            <w:gridSpan w:val="2"/>
          </w:tcPr>
          <w:p w14:paraId="5956DEAE" w14:textId="77777777" w:rsidR="00DE06A5" w:rsidRPr="000E6137" w:rsidRDefault="00DE06A5" w:rsidP="00D7692E"/>
        </w:tc>
      </w:tr>
      <w:tr w:rsidR="00DE06A5" w:rsidRPr="000E6137" w14:paraId="522E06F9" w14:textId="77777777" w:rsidTr="001A4B2D">
        <w:trPr>
          <w:trHeight w:val="705"/>
        </w:trPr>
        <w:tc>
          <w:tcPr>
            <w:tcW w:w="2160" w:type="dxa"/>
          </w:tcPr>
          <w:p w14:paraId="285E6CB1" w14:textId="77777777" w:rsidR="00DE06A5" w:rsidRPr="000E6137" w:rsidRDefault="00DE06A5" w:rsidP="00D7692E">
            <w:r w:rsidRPr="000E6137">
              <w:t>Obiekt:</w:t>
            </w:r>
          </w:p>
        </w:tc>
        <w:tc>
          <w:tcPr>
            <w:tcW w:w="6623" w:type="dxa"/>
            <w:gridSpan w:val="7"/>
          </w:tcPr>
          <w:p w14:paraId="497C782D" w14:textId="77777777" w:rsidR="00DE06A5" w:rsidRDefault="00DE06A5" w:rsidP="00D7692E">
            <w:pPr>
              <w:rPr>
                <w:b/>
              </w:rPr>
            </w:pPr>
          </w:p>
          <w:p w14:paraId="471B20D4" w14:textId="77777777" w:rsidR="00DE06A5" w:rsidRDefault="00DE06A5" w:rsidP="00D7692E">
            <w:pPr>
              <w:rPr>
                <w:b/>
              </w:rPr>
            </w:pPr>
          </w:p>
          <w:p w14:paraId="76C72D9E" w14:textId="77777777" w:rsidR="00DE06A5" w:rsidRPr="000E6137" w:rsidRDefault="00DE06A5" w:rsidP="00D7692E">
            <w:pPr>
              <w:rPr>
                <w:b/>
              </w:rPr>
            </w:pPr>
          </w:p>
        </w:tc>
      </w:tr>
      <w:tr w:rsidR="00DE06A5" w:rsidRPr="000E6137" w14:paraId="1FA73DA0" w14:textId="77777777" w:rsidTr="00D7692E">
        <w:trPr>
          <w:trHeight w:val="284"/>
        </w:trPr>
        <w:tc>
          <w:tcPr>
            <w:tcW w:w="3650" w:type="dxa"/>
            <w:gridSpan w:val="3"/>
          </w:tcPr>
          <w:p w14:paraId="4ACE72F8" w14:textId="77777777" w:rsidR="00DE06A5" w:rsidRPr="000E6137" w:rsidRDefault="00DE06A5" w:rsidP="00D7692E">
            <w:r w:rsidRPr="000E6137">
              <w:t>Rodzaj materiału/systemu/urządzenia:</w:t>
            </w:r>
          </w:p>
        </w:tc>
        <w:tc>
          <w:tcPr>
            <w:tcW w:w="5133" w:type="dxa"/>
            <w:gridSpan w:val="5"/>
            <w:vAlign w:val="center"/>
          </w:tcPr>
          <w:p w14:paraId="6D1D7F3D" w14:textId="77777777" w:rsidR="00DE06A5" w:rsidRPr="0073388F" w:rsidRDefault="00DE06A5" w:rsidP="00D7692E">
            <w:pPr>
              <w:rPr>
                <w:b/>
                <w:bCs/>
                <w:spacing w:val="-1"/>
              </w:rPr>
            </w:pPr>
          </w:p>
        </w:tc>
      </w:tr>
      <w:tr w:rsidR="00DE06A5" w:rsidRPr="000E6137" w14:paraId="135EF7F3" w14:textId="77777777" w:rsidTr="00D7692E">
        <w:trPr>
          <w:trHeight w:val="279"/>
        </w:trPr>
        <w:tc>
          <w:tcPr>
            <w:tcW w:w="3650" w:type="dxa"/>
            <w:gridSpan w:val="3"/>
          </w:tcPr>
          <w:p w14:paraId="6DF3DD58" w14:textId="77777777" w:rsidR="00DE06A5" w:rsidRPr="000E6137" w:rsidRDefault="00DE06A5" w:rsidP="00D7692E">
            <w:r>
              <w:lastRenderedPageBreak/>
              <w:t>Opis materiału:</w:t>
            </w:r>
          </w:p>
        </w:tc>
        <w:tc>
          <w:tcPr>
            <w:tcW w:w="5133" w:type="dxa"/>
            <w:gridSpan w:val="5"/>
            <w:vAlign w:val="center"/>
          </w:tcPr>
          <w:p w14:paraId="3F7F57FA" w14:textId="77777777" w:rsidR="00DE06A5" w:rsidRPr="006C1997" w:rsidRDefault="00DE06A5" w:rsidP="00D7692E">
            <w:pPr>
              <w:rPr>
                <w:b/>
                <w:bCs/>
                <w:spacing w:val="-1"/>
              </w:rPr>
            </w:pPr>
          </w:p>
        </w:tc>
      </w:tr>
      <w:tr w:rsidR="00DE06A5" w:rsidRPr="000E6137" w14:paraId="24523F28" w14:textId="77777777" w:rsidTr="00D7692E">
        <w:trPr>
          <w:trHeight w:val="134"/>
        </w:trPr>
        <w:tc>
          <w:tcPr>
            <w:tcW w:w="3650" w:type="dxa"/>
            <w:gridSpan w:val="3"/>
          </w:tcPr>
          <w:p w14:paraId="3D5AEEDB" w14:textId="77777777" w:rsidR="00DE06A5" w:rsidRPr="000E6137" w:rsidRDefault="00DE06A5" w:rsidP="00D7692E">
            <w:r w:rsidRPr="000E6137">
              <w:t>Producent:</w:t>
            </w:r>
          </w:p>
        </w:tc>
        <w:tc>
          <w:tcPr>
            <w:tcW w:w="5133" w:type="dxa"/>
            <w:gridSpan w:val="5"/>
            <w:vAlign w:val="center"/>
          </w:tcPr>
          <w:p w14:paraId="648A2FA2" w14:textId="77777777" w:rsidR="00DE06A5" w:rsidRPr="0073388F" w:rsidRDefault="00DE06A5" w:rsidP="00D7692E">
            <w:pPr>
              <w:rPr>
                <w:b/>
                <w:bCs/>
                <w:spacing w:val="-1"/>
              </w:rPr>
            </w:pPr>
          </w:p>
        </w:tc>
      </w:tr>
      <w:tr w:rsidR="00DE06A5" w:rsidRPr="000E6137" w14:paraId="23A97516" w14:textId="77777777" w:rsidTr="00D7692E">
        <w:trPr>
          <w:trHeight w:val="126"/>
        </w:trPr>
        <w:tc>
          <w:tcPr>
            <w:tcW w:w="3650" w:type="dxa"/>
            <w:gridSpan w:val="3"/>
          </w:tcPr>
          <w:p w14:paraId="024DAB31" w14:textId="77777777" w:rsidR="00DE06A5" w:rsidRPr="000E6137" w:rsidRDefault="00DE06A5" w:rsidP="00D7692E">
            <w:r w:rsidRPr="000E6137">
              <w:t>Kraj pochodzenia:</w:t>
            </w:r>
          </w:p>
        </w:tc>
        <w:tc>
          <w:tcPr>
            <w:tcW w:w="5133" w:type="dxa"/>
            <w:gridSpan w:val="5"/>
          </w:tcPr>
          <w:p w14:paraId="78AD191D" w14:textId="77777777" w:rsidR="00DE06A5" w:rsidRPr="000E6137" w:rsidRDefault="00DE06A5" w:rsidP="00D7692E">
            <w:pPr>
              <w:rPr>
                <w:b/>
                <w:bCs/>
              </w:rPr>
            </w:pPr>
          </w:p>
        </w:tc>
      </w:tr>
      <w:tr w:rsidR="00DE06A5" w:rsidRPr="000E6137" w14:paraId="36A6B899" w14:textId="77777777" w:rsidTr="00D7692E">
        <w:trPr>
          <w:trHeight w:val="134"/>
        </w:trPr>
        <w:tc>
          <w:tcPr>
            <w:tcW w:w="3650" w:type="dxa"/>
            <w:gridSpan w:val="3"/>
          </w:tcPr>
          <w:p w14:paraId="36FD87A9" w14:textId="77777777" w:rsidR="00DE06A5" w:rsidRPr="000E6137" w:rsidRDefault="00DE06A5" w:rsidP="00D7692E">
            <w:r w:rsidRPr="000E6137">
              <w:t>Miejsce wbudowania:</w:t>
            </w:r>
          </w:p>
        </w:tc>
        <w:tc>
          <w:tcPr>
            <w:tcW w:w="5133" w:type="dxa"/>
            <w:gridSpan w:val="5"/>
          </w:tcPr>
          <w:p w14:paraId="374A40DA" w14:textId="77777777" w:rsidR="00DE06A5" w:rsidRPr="000E6137" w:rsidRDefault="00DE06A5" w:rsidP="00D7692E"/>
        </w:tc>
      </w:tr>
      <w:tr w:rsidR="00DE06A5" w:rsidRPr="000E6137" w14:paraId="604D1B1D" w14:textId="77777777" w:rsidTr="00D7692E">
        <w:trPr>
          <w:trHeight w:val="134"/>
        </w:trPr>
        <w:tc>
          <w:tcPr>
            <w:tcW w:w="3650" w:type="dxa"/>
            <w:gridSpan w:val="3"/>
          </w:tcPr>
          <w:p w14:paraId="35049169" w14:textId="77777777" w:rsidR="00DE06A5" w:rsidRPr="000E6137" w:rsidRDefault="00DE06A5" w:rsidP="00D7692E">
            <w:r w:rsidRPr="000E6137">
              <w:t>Odniesienie do Umowy:</w:t>
            </w:r>
          </w:p>
        </w:tc>
        <w:tc>
          <w:tcPr>
            <w:tcW w:w="5133" w:type="dxa"/>
            <w:gridSpan w:val="5"/>
          </w:tcPr>
          <w:p w14:paraId="0B4B3C18" w14:textId="77777777" w:rsidR="00DE06A5" w:rsidRPr="000E6137" w:rsidRDefault="00DE06A5" w:rsidP="00D7692E">
            <w:pPr>
              <w:rPr>
                <w:b/>
              </w:rPr>
            </w:pPr>
          </w:p>
        </w:tc>
      </w:tr>
      <w:tr w:rsidR="00DE06A5" w:rsidRPr="000E6137" w14:paraId="3C6BFC7C" w14:textId="77777777" w:rsidTr="00D7692E">
        <w:trPr>
          <w:trHeight w:val="126"/>
        </w:trPr>
        <w:tc>
          <w:tcPr>
            <w:tcW w:w="3650" w:type="dxa"/>
            <w:gridSpan w:val="3"/>
          </w:tcPr>
          <w:p w14:paraId="091622CC" w14:textId="77777777" w:rsidR="00DE06A5" w:rsidRPr="000E6137" w:rsidRDefault="00DE06A5" w:rsidP="00D7692E">
            <w:r w:rsidRPr="000E6137">
              <w:t>Uwagi Wykonawcy:</w:t>
            </w:r>
          </w:p>
        </w:tc>
        <w:tc>
          <w:tcPr>
            <w:tcW w:w="5133" w:type="dxa"/>
            <w:gridSpan w:val="5"/>
          </w:tcPr>
          <w:p w14:paraId="314197DE" w14:textId="77777777" w:rsidR="00DE06A5" w:rsidRPr="000E6137" w:rsidRDefault="00DE06A5" w:rsidP="00D7692E"/>
        </w:tc>
      </w:tr>
      <w:tr w:rsidR="00DE06A5" w:rsidRPr="000E6137" w14:paraId="3FFC2E5A" w14:textId="77777777" w:rsidTr="00D7692E">
        <w:trPr>
          <w:trHeight w:val="876"/>
        </w:trPr>
        <w:tc>
          <w:tcPr>
            <w:tcW w:w="2160" w:type="dxa"/>
          </w:tcPr>
          <w:p w14:paraId="15C1FCE9" w14:textId="77777777" w:rsidR="00DE06A5" w:rsidRPr="000E6137" w:rsidRDefault="00DE06A5" w:rsidP="00D7692E"/>
          <w:p w14:paraId="4E1044A5" w14:textId="77777777" w:rsidR="00DE06A5" w:rsidRPr="000E6137" w:rsidRDefault="00DE06A5" w:rsidP="00D7692E">
            <w:r w:rsidRPr="000E6137">
              <w:t>Załączniki</w:t>
            </w:r>
            <w:r>
              <w:t xml:space="preserve"> (odpowiednio)</w:t>
            </w:r>
          </w:p>
        </w:tc>
        <w:tc>
          <w:tcPr>
            <w:tcW w:w="2389" w:type="dxa"/>
            <w:gridSpan w:val="3"/>
          </w:tcPr>
          <w:p w14:paraId="61264B27" w14:textId="77777777" w:rsidR="00DE06A5" w:rsidRPr="000E6137" w:rsidRDefault="00DE06A5" w:rsidP="00D7692E">
            <w:r w:rsidRPr="000E6137">
              <w:t>Aprobata Techniczna:</w:t>
            </w:r>
          </w:p>
          <w:p w14:paraId="151DEF83" w14:textId="77777777" w:rsidR="00DE06A5" w:rsidRPr="000E6137" w:rsidRDefault="00DE06A5" w:rsidP="00D7692E">
            <w:r w:rsidRPr="000E6137">
              <w:t xml:space="preserve">Deklaracja zgodności: </w:t>
            </w:r>
          </w:p>
          <w:p w14:paraId="387A2DFC" w14:textId="77777777" w:rsidR="00DE06A5" w:rsidRPr="000E6137" w:rsidRDefault="00DE06A5" w:rsidP="00D7692E">
            <w:r w:rsidRPr="000E6137">
              <w:t>Karta charakterystyki:</w:t>
            </w:r>
          </w:p>
          <w:p w14:paraId="4242FBA2" w14:textId="77777777" w:rsidR="00DE06A5" w:rsidRPr="000E6137" w:rsidRDefault="00DE06A5" w:rsidP="00D7692E">
            <w:r w:rsidRPr="000E6137">
              <w:t>Certyfikat zgodności:</w:t>
            </w:r>
          </w:p>
          <w:p w14:paraId="1EBC3C96" w14:textId="77777777" w:rsidR="00DE06A5" w:rsidRPr="000E6137" w:rsidRDefault="00DE06A5" w:rsidP="00D7692E">
            <w:r w:rsidRPr="000E6137">
              <w:t>Atest Higieniczny:</w:t>
            </w:r>
          </w:p>
          <w:p w14:paraId="366D0BF4" w14:textId="77777777" w:rsidR="00DE06A5" w:rsidRPr="000E6137" w:rsidRDefault="00DE06A5" w:rsidP="00D7692E">
            <w:r w:rsidRPr="000E6137">
              <w:t>Inne wymagane:</w:t>
            </w:r>
          </w:p>
        </w:tc>
        <w:tc>
          <w:tcPr>
            <w:tcW w:w="4234" w:type="dxa"/>
            <w:gridSpan w:val="4"/>
          </w:tcPr>
          <w:p w14:paraId="107051BB" w14:textId="77777777" w:rsidR="00DE06A5" w:rsidRPr="0073388F" w:rsidRDefault="00DE06A5" w:rsidP="00D7692E"/>
        </w:tc>
      </w:tr>
      <w:tr w:rsidR="00DE06A5" w:rsidRPr="000E6137" w14:paraId="19A912BA" w14:textId="77777777" w:rsidTr="00D7692E">
        <w:trPr>
          <w:trHeight w:val="134"/>
        </w:trPr>
        <w:tc>
          <w:tcPr>
            <w:tcW w:w="8783" w:type="dxa"/>
            <w:gridSpan w:val="8"/>
          </w:tcPr>
          <w:p w14:paraId="488B0E1C" w14:textId="77777777" w:rsidR="00DE06A5" w:rsidRPr="000E6137" w:rsidRDefault="00DE06A5" w:rsidP="00D7692E">
            <w:pPr>
              <w:rPr>
                <w:b/>
              </w:rPr>
            </w:pPr>
            <w:r w:rsidRPr="000E6137">
              <w:rPr>
                <w:b/>
              </w:rPr>
              <w:t xml:space="preserve"> Wnioskuję o zgodę na wbudowanie w/w materiału na przedmiotow</w:t>
            </w:r>
            <w:r>
              <w:rPr>
                <w:b/>
              </w:rPr>
              <w:t>ym obiekcie</w:t>
            </w:r>
          </w:p>
        </w:tc>
      </w:tr>
      <w:tr w:rsidR="00DE06A5" w:rsidRPr="000E6137" w14:paraId="61CCA8DF" w14:textId="77777777" w:rsidTr="00D7692E">
        <w:trPr>
          <w:trHeight w:val="258"/>
        </w:trPr>
        <w:tc>
          <w:tcPr>
            <w:tcW w:w="8783" w:type="dxa"/>
            <w:gridSpan w:val="8"/>
          </w:tcPr>
          <w:p w14:paraId="06403926" w14:textId="77777777" w:rsidR="00DE06A5" w:rsidRPr="00FA4C52" w:rsidRDefault="00DE06A5" w:rsidP="00D7692E">
            <w:pPr>
              <w:rPr>
                <w:sz w:val="18"/>
                <w:szCs w:val="18"/>
              </w:rPr>
            </w:pPr>
            <w:r w:rsidRPr="00FA4C52">
              <w:rPr>
                <w:sz w:val="18"/>
                <w:szCs w:val="18"/>
              </w:rPr>
              <w:t>Przedstawiciel Wykonawcy data, pieczątka i podpis:</w:t>
            </w:r>
          </w:p>
          <w:p w14:paraId="68DD1688" w14:textId="77777777" w:rsidR="00DE06A5" w:rsidRDefault="00DE06A5" w:rsidP="00D7692E"/>
          <w:p w14:paraId="04B6544C" w14:textId="77777777" w:rsidR="00DE06A5" w:rsidRPr="000E6137" w:rsidRDefault="00DE06A5" w:rsidP="00D7692E"/>
        </w:tc>
      </w:tr>
      <w:tr w:rsidR="00DE06A5" w:rsidRPr="000E6137" w14:paraId="118815E6" w14:textId="77777777" w:rsidTr="00D7692E">
        <w:trPr>
          <w:trHeight w:val="845"/>
        </w:trPr>
        <w:tc>
          <w:tcPr>
            <w:tcW w:w="8783" w:type="dxa"/>
            <w:gridSpan w:val="8"/>
          </w:tcPr>
          <w:p w14:paraId="037754DF" w14:textId="77777777" w:rsidR="00DE06A5" w:rsidRPr="00E86FE6" w:rsidRDefault="00DE06A5" w:rsidP="00D7692E">
            <w:r>
              <w:t>Opinia Inspektora</w:t>
            </w:r>
            <w:r w:rsidRPr="00E86FE6">
              <w:t xml:space="preserve"> Nadzoru</w:t>
            </w:r>
            <w:r>
              <w:t>:</w:t>
            </w:r>
          </w:p>
          <w:p w14:paraId="13FFAB08" w14:textId="77777777" w:rsidR="00DE06A5" w:rsidRPr="009410CD" w:rsidRDefault="00DE06A5" w:rsidP="00D7692E">
            <w:pPr>
              <w:rPr>
                <w:b/>
                <w:color w:val="FF0000"/>
              </w:rPr>
            </w:pPr>
          </w:p>
          <w:p w14:paraId="52511857" w14:textId="77777777" w:rsidR="00DE06A5" w:rsidRDefault="00DE06A5" w:rsidP="00D7692E">
            <w:pPr>
              <w:rPr>
                <w:b/>
                <w:color w:val="FF0000"/>
              </w:rPr>
            </w:pPr>
          </w:p>
          <w:p w14:paraId="082829D1" w14:textId="77777777" w:rsidR="00DE06A5" w:rsidRDefault="00DE06A5" w:rsidP="00D7692E">
            <w:pPr>
              <w:rPr>
                <w:b/>
                <w:color w:val="FF0000"/>
              </w:rPr>
            </w:pPr>
          </w:p>
          <w:p w14:paraId="07D8FA11" w14:textId="77777777" w:rsidR="00DE06A5" w:rsidRDefault="00DE06A5" w:rsidP="00D7692E">
            <w:pPr>
              <w:rPr>
                <w:b/>
                <w:color w:val="FF0000"/>
              </w:rPr>
            </w:pPr>
          </w:p>
          <w:p w14:paraId="29FE0810" w14:textId="77777777" w:rsidR="00DE06A5" w:rsidRPr="009410CD" w:rsidRDefault="00DE06A5" w:rsidP="00D7692E">
            <w:pPr>
              <w:rPr>
                <w:b/>
                <w:color w:val="FF0000"/>
              </w:rPr>
            </w:pPr>
          </w:p>
        </w:tc>
      </w:tr>
      <w:tr w:rsidR="00DE06A5" w:rsidRPr="000E6137" w14:paraId="695D5DC9" w14:textId="77777777" w:rsidTr="00434FA9">
        <w:trPr>
          <w:trHeight w:val="558"/>
        </w:trPr>
        <w:tc>
          <w:tcPr>
            <w:tcW w:w="8783" w:type="dxa"/>
            <w:gridSpan w:val="8"/>
          </w:tcPr>
          <w:p w14:paraId="2CBCC1FE" w14:textId="77777777" w:rsidR="00DE06A5" w:rsidRDefault="00DE06A5" w:rsidP="00D7692E">
            <w:pPr>
              <w:rPr>
                <w:sz w:val="18"/>
                <w:szCs w:val="18"/>
              </w:rPr>
            </w:pPr>
            <w:r w:rsidRPr="00FA4C52">
              <w:rPr>
                <w:sz w:val="18"/>
                <w:szCs w:val="18"/>
              </w:rPr>
              <w:t>Inspektor nadzoru data, pieczątka i podpis:</w:t>
            </w:r>
          </w:p>
          <w:p w14:paraId="606AF1E8" w14:textId="77777777" w:rsidR="00DE06A5" w:rsidRDefault="00DE06A5" w:rsidP="00D7692E">
            <w:pPr>
              <w:rPr>
                <w:sz w:val="18"/>
                <w:szCs w:val="18"/>
              </w:rPr>
            </w:pPr>
          </w:p>
          <w:p w14:paraId="05E97C97" w14:textId="77777777" w:rsidR="00DE06A5" w:rsidRPr="00FA4C52" w:rsidRDefault="00DE06A5" w:rsidP="00D7692E">
            <w:pPr>
              <w:rPr>
                <w:sz w:val="18"/>
                <w:szCs w:val="18"/>
              </w:rPr>
            </w:pPr>
          </w:p>
        </w:tc>
      </w:tr>
      <w:tr w:rsidR="00DE06A5" w:rsidRPr="000E6137" w14:paraId="11CB985E" w14:textId="77777777" w:rsidTr="00D7692E">
        <w:trPr>
          <w:trHeight w:val="669"/>
        </w:trPr>
        <w:tc>
          <w:tcPr>
            <w:tcW w:w="2763" w:type="dxa"/>
            <w:gridSpan w:val="2"/>
            <w:vAlign w:val="center"/>
          </w:tcPr>
          <w:p w14:paraId="3DE3C9F1" w14:textId="77777777" w:rsidR="00DE06A5" w:rsidRPr="000E6137" w:rsidRDefault="00DE06A5" w:rsidP="00D7692E">
            <w:pPr>
              <w:jc w:val="center"/>
            </w:pPr>
            <w:r w:rsidRPr="000E6137">
              <w:t>Status wniosku</w:t>
            </w:r>
          </w:p>
        </w:tc>
        <w:tc>
          <w:tcPr>
            <w:tcW w:w="2026" w:type="dxa"/>
            <w:gridSpan w:val="3"/>
          </w:tcPr>
          <w:p w14:paraId="66C6FC9D" w14:textId="77777777" w:rsidR="00DE06A5" w:rsidRPr="000E6137" w:rsidRDefault="00DE06A5" w:rsidP="00D7692E">
            <w:r w:rsidRPr="000E6137">
              <w:t>Zatwierdzono:</w:t>
            </w:r>
          </w:p>
        </w:tc>
        <w:tc>
          <w:tcPr>
            <w:tcW w:w="1994" w:type="dxa"/>
            <w:gridSpan w:val="2"/>
          </w:tcPr>
          <w:p w14:paraId="7AD5F99C" w14:textId="77777777" w:rsidR="00DE06A5" w:rsidRPr="000E6137" w:rsidRDefault="00DE06A5" w:rsidP="00D7692E">
            <w:r>
              <w:t>Zatwierdzono z </w:t>
            </w:r>
            <w:r w:rsidRPr="000E6137">
              <w:t>uwagami:</w:t>
            </w:r>
          </w:p>
          <w:p w14:paraId="7DD5C90F" w14:textId="77777777" w:rsidR="00DE06A5" w:rsidRPr="000E6137" w:rsidRDefault="00DE06A5" w:rsidP="00D7692E"/>
          <w:p w14:paraId="0D8F3A2A" w14:textId="77777777" w:rsidR="00DE06A5" w:rsidRPr="000E6137" w:rsidRDefault="00DE06A5" w:rsidP="00D7692E"/>
          <w:p w14:paraId="4AB71E85" w14:textId="77777777" w:rsidR="00DE06A5" w:rsidRPr="000E6137" w:rsidRDefault="00DE06A5" w:rsidP="00D7692E"/>
        </w:tc>
        <w:tc>
          <w:tcPr>
            <w:tcW w:w="2000" w:type="dxa"/>
          </w:tcPr>
          <w:p w14:paraId="6E1AB62C" w14:textId="77777777" w:rsidR="00DE06A5" w:rsidRPr="000E6137" w:rsidRDefault="00DE06A5" w:rsidP="00D7692E">
            <w:r w:rsidRPr="000E6137">
              <w:t>Nie zatwierdzono:</w:t>
            </w:r>
          </w:p>
        </w:tc>
      </w:tr>
      <w:tr w:rsidR="00DE06A5" w:rsidRPr="000E6137" w14:paraId="3D94D81A" w14:textId="77777777" w:rsidTr="00D7692E">
        <w:trPr>
          <w:trHeight w:val="669"/>
        </w:trPr>
        <w:tc>
          <w:tcPr>
            <w:tcW w:w="8783" w:type="dxa"/>
            <w:gridSpan w:val="8"/>
          </w:tcPr>
          <w:p w14:paraId="4AA114A8" w14:textId="77777777" w:rsidR="00DE06A5" w:rsidRPr="000E6137" w:rsidRDefault="00DE06A5" w:rsidP="00D7692E">
            <w:r>
              <w:t xml:space="preserve">Uwagi: </w:t>
            </w:r>
          </w:p>
          <w:p w14:paraId="0CAF03BB" w14:textId="77777777" w:rsidR="00DE06A5" w:rsidRDefault="00DE06A5" w:rsidP="00D7692E"/>
          <w:p w14:paraId="312ED73B" w14:textId="77777777" w:rsidR="00DE06A5" w:rsidRDefault="00DE06A5" w:rsidP="00D7692E"/>
          <w:p w14:paraId="6D03B20C" w14:textId="77777777" w:rsidR="00DE06A5" w:rsidRDefault="00DE06A5" w:rsidP="00D7692E"/>
          <w:p w14:paraId="41D2585E" w14:textId="77777777" w:rsidR="00DE06A5" w:rsidRPr="000E6137" w:rsidRDefault="00DE06A5" w:rsidP="00D7692E"/>
        </w:tc>
      </w:tr>
    </w:tbl>
    <w:p w14:paraId="62B228F5" w14:textId="77777777" w:rsidR="00DE06A5" w:rsidRPr="00EB2F73" w:rsidRDefault="00DE06A5" w:rsidP="00476C02">
      <w:pPr>
        <w:pStyle w:val="LPpodpis-autor"/>
        <w:spacing w:before="0"/>
        <w:ind w:left="0"/>
        <w:jc w:val="left"/>
        <w:rPr>
          <w:sz w:val="22"/>
          <w:szCs w:val="22"/>
        </w:rPr>
      </w:pPr>
    </w:p>
    <w:sectPr w:rsidR="00DE06A5" w:rsidRPr="00EB2F73" w:rsidSect="00DE06A5">
      <w:footerReference w:type="even" r:id="rId11"/>
      <w:footerReference w:type="default" r:id="rId12"/>
      <w:headerReference w:type="first" r:id="rId13"/>
      <w:footerReference w:type="first" r:id="rId14"/>
      <w:pgSz w:w="11906" w:h="16838"/>
      <w:pgMar w:top="1145" w:right="964" w:bottom="142" w:left="1843" w:header="67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31A77" w14:textId="77777777" w:rsidR="00DA5C9A" w:rsidRDefault="00DA5C9A">
      <w:r>
        <w:separator/>
      </w:r>
    </w:p>
  </w:endnote>
  <w:endnote w:type="continuationSeparator" w:id="0">
    <w:p w14:paraId="1954ECED" w14:textId="77777777" w:rsidR="00DA5C9A" w:rsidRDefault="00DA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angal">
    <w:panose1 w:val="00000400000000000000"/>
    <w:charset w:val="00"/>
    <w:family w:val="roman"/>
    <w:pitch w:val="variable"/>
    <w:sig w:usb0="00008003" w:usb1="00000000" w:usb2="00000000" w:usb3="00000000" w:csb0="00000001" w:csb1="00000000"/>
  </w:font>
  <w:font w:name="StarSymbol">
    <w:altName w:val="Yu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imes New Roman PL">
    <w:altName w:val="Times New Roman"/>
    <w:charset w:val="EE"/>
    <w:family w:val="roman"/>
    <w:pitch w:val="default"/>
  </w:font>
  <w:font w:name="Courier PS">
    <w:altName w:val="Times New Roman"/>
    <w:charset w:val="EE"/>
    <w:family w:val="roman"/>
    <w:pitch w:val="default"/>
  </w:font>
  <w:font w:name="A">
    <w:altName w:val="Calibri"/>
    <w:charset w:val="EE"/>
    <w:family w:val="auto"/>
    <w:pitch w:val="default"/>
    <w:sig w:usb0="00000000" w:usb1="00000000" w:usb2="00000000" w:usb3="00000000" w:csb0="00000002" w:csb1="00000000"/>
  </w:font>
  <w:font w:name="Liberation Serif">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B1D7E" w14:textId="1036F252" w:rsidR="00590EA3" w:rsidRDefault="00590EA3" w:rsidP="00320296">
    <w:r>
      <w:fldChar w:fldCharType="begin"/>
    </w:r>
    <w:r>
      <w:instrText xml:space="preserve">PAGE  </w:instrText>
    </w:r>
    <w:r>
      <w:fldChar w:fldCharType="separate"/>
    </w:r>
    <w:r w:rsidR="007E7A95">
      <w:rPr>
        <w:noProof/>
      </w:rPr>
      <w:t>17</w:t>
    </w:r>
    <w:r>
      <w:fldChar w:fldCharType="end"/>
    </w:r>
  </w:p>
  <w:p w14:paraId="4017565F" w14:textId="77777777" w:rsidR="00590EA3" w:rsidRDefault="00590EA3"/>
  <w:p w14:paraId="5A594E0E" w14:textId="77777777" w:rsidR="00590EA3" w:rsidRDefault="00590E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663278"/>
      <w:docPartObj>
        <w:docPartGallery w:val="Page Numbers (Bottom of Page)"/>
        <w:docPartUnique/>
      </w:docPartObj>
    </w:sdtPr>
    <w:sdtContent>
      <w:p w14:paraId="3B497AB9" w14:textId="4CD71621" w:rsidR="00CB30DE" w:rsidRDefault="00CB30DE">
        <w:pPr>
          <w:pStyle w:val="Stopka"/>
          <w:jc w:val="right"/>
        </w:pPr>
        <w:r>
          <w:fldChar w:fldCharType="begin"/>
        </w:r>
        <w:r>
          <w:instrText>PAGE   \* MERGEFORMAT</w:instrText>
        </w:r>
        <w:r>
          <w:fldChar w:fldCharType="separate"/>
        </w:r>
        <w:r w:rsidR="00753501" w:rsidRPr="00753501">
          <w:rPr>
            <w:noProof/>
            <w:lang w:val="pl-PL"/>
          </w:rPr>
          <w:t>18</w:t>
        </w:r>
        <w:r>
          <w:fldChar w:fldCharType="end"/>
        </w:r>
      </w:p>
    </w:sdtContent>
  </w:sdt>
  <w:p w14:paraId="0CF5E054" w14:textId="77777777" w:rsidR="00590EA3" w:rsidRPr="00AD65F8" w:rsidRDefault="00590EA3"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213F" w14:textId="77777777" w:rsidR="00590EA3" w:rsidRPr="00807343" w:rsidRDefault="00590EA3" w:rsidP="009A0FFB">
    <w:r>
      <w:rPr>
        <w:lang w:val="en-US"/>
      </w:rPr>
      <w:tab/>
    </w:r>
  </w:p>
  <w:p w14:paraId="5A335A02" w14:textId="77777777" w:rsidR="00590EA3" w:rsidRPr="00FA0DD0" w:rsidRDefault="00590EA3"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C86C1" w14:textId="77777777" w:rsidR="00DA5C9A" w:rsidRDefault="00DA5C9A">
      <w:r>
        <w:separator/>
      </w:r>
    </w:p>
  </w:footnote>
  <w:footnote w:type="continuationSeparator" w:id="0">
    <w:p w14:paraId="440400DA" w14:textId="77777777" w:rsidR="00DA5C9A" w:rsidRDefault="00DA5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3030" w14:textId="78F92195" w:rsidR="005F1C51" w:rsidRPr="005F1C51" w:rsidRDefault="005F1C51" w:rsidP="005F1C51">
    <w:pPr>
      <w:pStyle w:val="Nagwek"/>
      <w:jc w:val="right"/>
      <w:rPr>
        <w:lang w:val="pl-PL"/>
      </w:rPr>
    </w:pPr>
    <w:r>
      <w:rPr>
        <w:lang w:val="pl-PL"/>
      </w:rPr>
      <w:t xml:space="preserve">Załącznik nr </w:t>
    </w:r>
    <w:r w:rsidR="00654ED2">
      <w:rPr>
        <w:lang w:val="pl-PL"/>
      </w:rPr>
      <w:t>7</w:t>
    </w:r>
    <w:r w:rsidR="000B2E9E">
      <w:rPr>
        <w:lang w:val="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3B4D24"/>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1F8062E"/>
    <w:multiLevelType w:val="hybridMultilevel"/>
    <w:tmpl w:val="9F3A5F5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3"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4" w15:restartNumberingAfterBreak="0">
    <w:nsid w:val="00000009"/>
    <w:multiLevelType w:val="multilevel"/>
    <w:tmpl w:val="690EB912"/>
    <w:name w:val="WW8Num9"/>
    <w:lvl w:ilvl="0">
      <w:start w:val="1"/>
      <w:numFmt w:val="decimal"/>
      <w:lvlText w:val="%1."/>
      <w:lvlJc w:val="left"/>
      <w:pPr>
        <w:tabs>
          <w:tab w:val="num" w:pos="567"/>
        </w:tabs>
        <w:ind w:left="567" w:hanging="454"/>
      </w:pPr>
      <w:rPr>
        <w:rFonts w:cs="Times New Roman"/>
        <w:b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6"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7"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0E"/>
    <w:multiLevelType w:val="multilevel"/>
    <w:tmpl w:val="0000000E"/>
    <w:name w:val="WW8Num14"/>
    <w:lvl w:ilvl="0">
      <w:start w:val="1"/>
      <w:numFmt w:val="decimal"/>
      <w:lvlText w:val="%1)"/>
      <w:lvlJc w:val="left"/>
      <w:pPr>
        <w:tabs>
          <w:tab w:val="num" w:pos="908"/>
        </w:tabs>
        <w:ind w:left="908" w:hanging="454"/>
      </w:pPr>
      <w:rPr>
        <w:rFonts w:cs="Calibri"/>
        <w:b w:val="0"/>
      </w:rPr>
    </w:lvl>
    <w:lvl w:ilvl="1">
      <w:start w:val="1"/>
      <w:numFmt w:val="lowerLetter"/>
      <w:lvlText w:val="%2."/>
      <w:lvlJc w:val="left"/>
      <w:pPr>
        <w:tabs>
          <w:tab w:val="num" w:pos="-113"/>
        </w:tabs>
        <w:ind w:left="1327" w:hanging="360"/>
      </w:pPr>
      <w:rPr>
        <w:rFonts w:cs="Times New Roman"/>
      </w:rPr>
    </w:lvl>
    <w:lvl w:ilvl="2">
      <w:start w:val="1"/>
      <w:numFmt w:val="lowerRoman"/>
      <w:lvlText w:val="%2.%3."/>
      <w:lvlJc w:val="left"/>
      <w:pPr>
        <w:tabs>
          <w:tab w:val="num" w:pos="-113"/>
        </w:tabs>
        <w:ind w:left="2047" w:hanging="180"/>
      </w:pPr>
      <w:rPr>
        <w:rFonts w:cs="Times New Roman"/>
      </w:rPr>
    </w:lvl>
    <w:lvl w:ilvl="3">
      <w:start w:val="1"/>
      <w:numFmt w:val="decimal"/>
      <w:lvlText w:val="%2.%3.%4."/>
      <w:lvlJc w:val="left"/>
      <w:pPr>
        <w:tabs>
          <w:tab w:val="num" w:pos="-113"/>
        </w:tabs>
        <w:ind w:left="2767" w:hanging="360"/>
      </w:pPr>
      <w:rPr>
        <w:rFonts w:cs="Times New Roman"/>
      </w:rPr>
    </w:lvl>
    <w:lvl w:ilvl="4">
      <w:start w:val="1"/>
      <w:numFmt w:val="lowerLetter"/>
      <w:lvlText w:val="%2.%3.%4.%5."/>
      <w:lvlJc w:val="left"/>
      <w:pPr>
        <w:tabs>
          <w:tab w:val="num" w:pos="-113"/>
        </w:tabs>
        <w:ind w:left="3487" w:hanging="360"/>
      </w:pPr>
      <w:rPr>
        <w:rFonts w:cs="Times New Roman"/>
      </w:rPr>
    </w:lvl>
    <w:lvl w:ilvl="5">
      <w:start w:val="1"/>
      <w:numFmt w:val="lowerRoman"/>
      <w:lvlText w:val="%2.%3.%4.%5.%6."/>
      <w:lvlJc w:val="left"/>
      <w:pPr>
        <w:tabs>
          <w:tab w:val="num" w:pos="-113"/>
        </w:tabs>
        <w:ind w:left="4207" w:hanging="180"/>
      </w:pPr>
      <w:rPr>
        <w:rFonts w:cs="Times New Roman"/>
      </w:rPr>
    </w:lvl>
    <w:lvl w:ilvl="6">
      <w:start w:val="1"/>
      <w:numFmt w:val="decimal"/>
      <w:lvlText w:val="%2.%3.%4.%5.%6.%7."/>
      <w:lvlJc w:val="left"/>
      <w:pPr>
        <w:tabs>
          <w:tab w:val="num" w:pos="-113"/>
        </w:tabs>
        <w:ind w:left="4927" w:hanging="360"/>
      </w:pPr>
      <w:rPr>
        <w:rFonts w:cs="Times New Roman"/>
      </w:rPr>
    </w:lvl>
    <w:lvl w:ilvl="7">
      <w:start w:val="1"/>
      <w:numFmt w:val="lowerLetter"/>
      <w:lvlText w:val="%2.%3.%4.%5.%6.%7.%8."/>
      <w:lvlJc w:val="left"/>
      <w:pPr>
        <w:tabs>
          <w:tab w:val="num" w:pos="-113"/>
        </w:tabs>
        <w:ind w:left="5647" w:hanging="360"/>
      </w:pPr>
      <w:rPr>
        <w:rFonts w:cs="Times New Roman"/>
      </w:rPr>
    </w:lvl>
    <w:lvl w:ilvl="8">
      <w:start w:val="1"/>
      <w:numFmt w:val="lowerRoman"/>
      <w:lvlText w:val="%2.%3.%4.%5.%6.%7.%8.%9."/>
      <w:lvlJc w:val="left"/>
      <w:pPr>
        <w:tabs>
          <w:tab w:val="num" w:pos="-113"/>
        </w:tabs>
        <w:ind w:left="6367" w:hanging="180"/>
      </w:pPr>
      <w:rPr>
        <w:rFonts w:cs="Times New Roman"/>
      </w:rPr>
    </w:lvl>
  </w:abstractNum>
  <w:abstractNum w:abstractNumId="9"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10"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11"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3"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6" w15:restartNumberingAfterBreak="0">
    <w:nsid w:val="00000020"/>
    <w:multiLevelType w:val="multilevel"/>
    <w:tmpl w:val="89F851CE"/>
    <w:name w:val="WW8Num3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284"/>
        </w:tabs>
        <w:ind w:left="1156" w:hanging="360"/>
      </w:pPr>
    </w:lvl>
    <w:lvl w:ilvl="2">
      <w:start w:val="1"/>
      <w:numFmt w:val="lowerRoman"/>
      <w:lvlText w:val="%2.%3."/>
      <w:lvlJc w:val="left"/>
      <w:pPr>
        <w:tabs>
          <w:tab w:val="num" w:pos="-284"/>
        </w:tabs>
        <w:ind w:left="1876" w:hanging="180"/>
      </w:pPr>
    </w:lvl>
    <w:lvl w:ilvl="3">
      <w:start w:val="1"/>
      <w:numFmt w:val="decimal"/>
      <w:lvlText w:val="%2.%3.%4."/>
      <w:lvlJc w:val="left"/>
      <w:pPr>
        <w:tabs>
          <w:tab w:val="num" w:pos="-284"/>
        </w:tabs>
        <w:ind w:left="2596" w:hanging="360"/>
      </w:pPr>
    </w:lvl>
    <w:lvl w:ilvl="4">
      <w:start w:val="1"/>
      <w:numFmt w:val="lowerLetter"/>
      <w:lvlText w:val="%2.%3.%4.%5."/>
      <w:lvlJc w:val="left"/>
      <w:pPr>
        <w:tabs>
          <w:tab w:val="num" w:pos="-284"/>
        </w:tabs>
        <w:ind w:left="3316" w:hanging="360"/>
      </w:pPr>
    </w:lvl>
    <w:lvl w:ilvl="5">
      <w:start w:val="1"/>
      <w:numFmt w:val="lowerRoman"/>
      <w:lvlText w:val="%2.%3.%4.%5.%6."/>
      <w:lvlJc w:val="left"/>
      <w:pPr>
        <w:tabs>
          <w:tab w:val="num" w:pos="-284"/>
        </w:tabs>
        <w:ind w:left="4036" w:hanging="180"/>
      </w:pPr>
    </w:lvl>
    <w:lvl w:ilvl="6">
      <w:start w:val="1"/>
      <w:numFmt w:val="decimal"/>
      <w:lvlText w:val="%2.%3.%4.%5.%6.%7."/>
      <w:lvlJc w:val="left"/>
      <w:pPr>
        <w:tabs>
          <w:tab w:val="num" w:pos="-284"/>
        </w:tabs>
        <w:ind w:left="4756" w:hanging="360"/>
      </w:pPr>
    </w:lvl>
    <w:lvl w:ilvl="7">
      <w:start w:val="1"/>
      <w:numFmt w:val="lowerLetter"/>
      <w:lvlText w:val="%2.%3.%4.%5.%6.%7.%8."/>
      <w:lvlJc w:val="left"/>
      <w:pPr>
        <w:tabs>
          <w:tab w:val="num" w:pos="-284"/>
        </w:tabs>
        <w:ind w:left="5476" w:hanging="360"/>
      </w:pPr>
    </w:lvl>
    <w:lvl w:ilvl="8">
      <w:start w:val="1"/>
      <w:numFmt w:val="lowerRoman"/>
      <w:lvlText w:val="%2.%3.%4.%5.%6.%7.%8.%9."/>
      <w:lvlJc w:val="left"/>
      <w:pPr>
        <w:tabs>
          <w:tab w:val="num" w:pos="-284"/>
        </w:tabs>
        <w:ind w:left="6196" w:hanging="180"/>
      </w:pPr>
    </w:lvl>
  </w:abstractNum>
  <w:abstractNum w:abstractNumId="17" w15:restartNumberingAfterBreak="0">
    <w:nsid w:val="00000021"/>
    <w:multiLevelType w:val="multilevel"/>
    <w:tmpl w:val="90A479F2"/>
    <w:name w:val="WW8Num33"/>
    <w:lvl w:ilvl="0">
      <w:start w:val="1"/>
      <w:numFmt w:val="decimal"/>
      <w:lvlText w:val="%1."/>
      <w:lvlJc w:val="left"/>
      <w:pPr>
        <w:tabs>
          <w:tab w:val="num" w:pos="0"/>
        </w:tabs>
        <w:ind w:left="360" w:hanging="360"/>
      </w:pPr>
      <w:rPr>
        <w:b/>
        <w:i w:val="0"/>
        <w:sz w:val="22"/>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F77D11"/>
    <w:multiLevelType w:val="multilevel"/>
    <w:tmpl w:val="864A3FCE"/>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21876E2"/>
    <w:multiLevelType w:val="hybridMultilevel"/>
    <w:tmpl w:val="29B438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6271F4"/>
    <w:multiLevelType w:val="hybridMultilevel"/>
    <w:tmpl w:val="011C0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3895F8B"/>
    <w:multiLevelType w:val="multilevel"/>
    <w:tmpl w:val="2FECE104"/>
    <w:lvl w:ilvl="0">
      <w:start w:val="3"/>
      <w:numFmt w:val="decimal"/>
      <w:lvlText w:val="%1."/>
      <w:lvlJc w:val="left"/>
      <w:pPr>
        <w:tabs>
          <w:tab w:val="num" w:pos="1004"/>
        </w:tabs>
        <w:ind w:left="0" w:firstLine="0"/>
      </w:pPr>
      <w:rPr>
        <w:rFonts w:hint="default"/>
        <w:b w:val="0"/>
        <w:bCs w:val="0"/>
        <w:color w:val="auto"/>
      </w:rPr>
    </w:lvl>
    <w:lvl w:ilvl="1">
      <w:start w:val="2"/>
      <w:numFmt w:val="decimal"/>
      <w:lvlText w:val="%2"/>
      <w:lvlJc w:val="left"/>
      <w:pPr>
        <w:tabs>
          <w:tab w:val="num" w:pos="1724"/>
        </w:tabs>
        <w:ind w:left="0" w:firstLine="0"/>
      </w:pPr>
      <w:rPr>
        <w:rFonts w:hint="default"/>
      </w:rPr>
    </w:lvl>
    <w:lvl w:ilvl="2">
      <w:start w:val="4"/>
      <w:numFmt w:val="decimal"/>
      <w:lvlText w:val="%3)"/>
      <w:lvlJc w:val="left"/>
      <w:pPr>
        <w:tabs>
          <w:tab w:val="num" w:pos="2624"/>
        </w:tabs>
        <w:ind w:left="0" w:firstLine="0"/>
      </w:pPr>
      <w:rPr>
        <w:rFonts w:hint="default"/>
      </w:rPr>
    </w:lvl>
    <w:lvl w:ilvl="3">
      <w:start w:val="1"/>
      <w:numFmt w:val="decimal"/>
      <w:lvlText w:val="%4."/>
      <w:lvlJc w:val="left"/>
      <w:pPr>
        <w:tabs>
          <w:tab w:val="num" w:pos="3164"/>
        </w:tabs>
        <w:ind w:left="0" w:firstLine="0"/>
      </w:pPr>
      <w:rPr>
        <w:rFonts w:hint="default"/>
      </w:rPr>
    </w:lvl>
    <w:lvl w:ilvl="4">
      <w:start w:val="1"/>
      <w:numFmt w:val="lowerLetter"/>
      <w:lvlText w:val="%5."/>
      <w:lvlJc w:val="left"/>
      <w:pPr>
        <w:tabs>
          <w:tab w:val="num" w:pos="3884"/>
        </w:tabs>
        <w:ind w:left="0" w:firstLine="0"/>
      </w:pPr>
      <w:rPr>
        <w:rFonts w:hint="default"/>
      </w:rPr>
    </w:lvl>
    <w:lvl w:ilvl="5">
      <w:start w:val="1"/>
      <w:numFmt w:val="lowerRoman"/>
      <w:lvlText w:val="%6."/>
      <w:lvlJc w:val="right"/>
      <w:pPr>
        <w:tabs>
          <w:tab w:val="num" w:pos="4604"/>
        </w:tabs>
        <w:ind w:left="0" w:firstLine="0"/>
      </w:pPr>
      <w:rPr>
        <w:rFonts w:hint="default"/>
      </w:rPr>
    </w:lvl>
    <w:lvl w:ilvl="6">
      <w:start w:val="1"/>
      <w:numFmt w:val="decimal"/>
      <w:lvlText w:val="%7."/>
      <w:lvlJc w:val="left"/>
      <w:pPr>
        <w:tabs>
          <w:tab w:val="num" w:pos="5324"/>
        </w:tabs>
        <w:ind w:left="0" w:firstLine="0"/>
      </w:pPr>
      <w:rPr>
        <w:rFonts w:hint="default"/>
      </w:rPr>
    </w:lvl>
    <w:lvl w:ilvl="7">
      <w:start w:val="1"/>
      <w:numFmt w:val="lowerLetter"/>
      <w:lvlText w:val="%8."/>
      <w:lvlJc w:val="left"/>
      <w:pPr>
        <w:tabs>
          <w:tab w:val="num" w:pos="6044"/>
        </w:tabs>
        <w:ind w:left="0" w:firstLine="0"/>
      </w:pPr>
      <w:rPr>
        <w:rFonts w:hint="default"/>
      </w:rPr>
    </w:lvl>
    <w:lvl w:ilvl="8">
      <w:start w:val="1"/>
      <w:numFmt w:val="lowerRoman"/>
      <w:lvlText w:val="%9."/>
      <w:lvlJc w:val="right"/>
      <w:pPr>
        <w:tabs>
          <w:tab w:val="num" w:pos="6764"/>
        </w:tabs>
        <w:ind w:left="0" w:firstLine="0"/>
      </w:pPr>
      <w:rPr>
        <w:rFonts w:hint="default"/>
      </w:rPr>
    </w:lvl>
  </w:abstractNum>
  <w:abstractNum w:abstractNumId="24" w15:restartNumberingAfterBreak="0">
    <w:nsid w:val="03AE6BBF"/>
    <w:multiLevelType w:val="hybridMultilevel"/>
    <w:tmpl w:val="BFD27168"/>
    <w:lvl w:ilvl="0" w:tplc="0415000F">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29603F"/>
    <w:multiLevelType w:val="hybridMultilevel"/>
    <w:tmpl w:val="9C66A110"/>
    <w:lvl w:ilvl="0" w:tplc="57A84952">
      <w:start w:val="1"/>
      <w:numFmt w:val="decimal"/>
      <w:lvlText w:val="%1."/>
      <w:lvlJc w:val="left"/>
      <w:pPr>
        <w:ind w:left="118" w:hanging="346"/>
      </w:pPr>
      <w:rPr>
        <w:rFonts w:ascii="Arial" w:eastAsia="Times New Roman" w:hAnsi="Arial" w:cs="Arial" w:hint="default"/>
        <w:sz w:val="22"/>
        <w:szCs w:val="22"/>
      </w:rPr>
    </w:lvl>
    <w:lvl w:ilvl="1" w:tplc="3880FB06">
      <w:start w:val="1"/>
      <w:numFmt w:val="bullet"/>
      <w:lvlText w:val="•"/>
      <w:lvlJc w:val="left"/>
      <w:pPr>
        <w:ind w:left="1037" w:hanging="346"/>
      </w:pPr>
      <w:rPr>
        <w:rFonts w:hint="default"/>
      </w:rPr>
    </w:lvl>
    <w:lvl w:ilvl="2" w:tplc="C548CDEC">
      <w:start w:val="1"/>
      <w:numFmt w:val="bullet"/>
      <w:lvlText w:val="•"/>
      <w:lvlJc w:val="left"/>
      <w:pPr>
        <w:ind w:left="1956" w:hanging="346"/>
      </w:pPr>
      <w:rPr>
        <w:rFonts w:hint="default"/>
      </w:rPr>
    </w:lvl>
    <w:lvl w:ilvl="3" w:tplc="4E78D6EA">
      <w:start w:val="1"/>
      <w:numFmt w:val="bullet"/>
      <w:lvlText w:val="•"/>
      <w:lvlJc w:val="left"/>
      <w:pPr>
        <w:ind w:left="2874" w:hanging="346"/>
      </w:pPr>
      <w:rPr>
        <w:rFonts w:hint="default"/>
      </w:rPr>
    </w:lvl>
    <w:lvl w:ilvl="4" w:tplc="81506E3C">
      <w:start w:val="1"/>
      <w:numFmt w:val="bullet"/>
      <w:lvlText w:val="•"/>
      <w:lvlJc w:val="left"/>
      <w:pPr>
        <w:ind w:left="3793" w:hanging="346"/>
      </w:pPr>
      <w:rPr>
        <w:rFonts w:hint="default"/>
      </w:rPr>
    </w:lvl>
    <w:lvl w:ilvl="5" w:tplc="89B0BACE">
      <w:start w:val="1"/>
      <w:numFmt w:val="bullet"/>
      <w:lvlText w:val="•"/>
      <w:lvlJc w:val="left"/>
      <w:pPr>
        <w:ind w:left="4712" w:hanging="346"/>
      </w:pPr>
      <w:rPr>
        <w:rFonts w:hint="default"/>
      </w:rPr>
    </w:lvl>
    <w:lvl w:ilvl="6" w:tplc="FF88B6BA">
      <w:start w:val="1"/>
      <w:numFmt w:val="bullet"/>
      <w:lvlText w:val="•"/>
      <w:lvlJc w:val="left"/>
      <w:pPr>
        <w:ind w:left="5631" w:hanging="346"/>
      </w:pPr>
      <w:rPr>
        <w:rFonts w:hint="default"/>
      </w:rPr>
    </w:lvl>
    <w:lvl w:ilvl="7" w:tplc="7938C6EA">
      <w:start w:val="1"/>
      <w:numFmt w:val="bullet"/>
      <w:lvlText w:val="•"/>
      <w:lvlJc w:val="left"/>
      <w:pPr>
        <w:ind w:left="6550" w:hanging="346"/>
      </w:pPr>
      <w:rPr>
        <w:rFonts w:hint="default"/>
      </w:rPr>
    </w:lvl>
    <w:lvl w:ilvl="8" w:tplc="8604E532">
      <w:start w:val="1"/>
      <w:numFmt w:val="bullet"/>
      <w:lvlText w:val="•"/>
      <w:lvlJc w:val="left"/>
      <w:pPr>
        <w:ind w:left="7468" w:hanging="346"/>
      </w:pPr>
      <w:rPr>
        <w:rFonts w:hint="default"/>
      </w:rPr>
    </w:lvl>
  </w:abstractNum>
  <w:abstractNum w:abstractNumId="26" w15:restartNumberingAfterBreak="0">
    <w:nsid w:val="078519E1"/>
    <w:multiLevelType w:val="hybridMultilevel"/>
    <w:tmpl w:val="C4961F8C"/>
    <w:lvl w:ilvl="0" w:tplc="8ECCC356">
      <w:start w:val="1"/>
      <w:numFmt w:val="decimal"/>
      <w:lvlText w:val="%1)"/>
      <w:lvlJc w:val="left"/>
      <w:pPr>
        <w:ind w:left="118" w:hanging="276"/>
      </w:pPr>
      <w:rPr>
        <w:rFonts w:ascii="Arial" w:eastAsia="Times New Roman" w:hAnsi="Arial" w:cs="Arial" w:hint="default"/>
        <w:sz w:val="22"/>
        <w:szCs w:val="22"/>
      </w:rPr>
    </w:lvl>
    <w:lvl w:ilvl="1" w:tplc="B2C60D7A">
      <w:start w:val="1"/>
      <w:numFmt w:val="bullet"/>
      <w:lvlText w:val="•"/>
      <w:lvlJc w:val="left"/>
      <w:pPr>
        <w:ind w:left="1037" w:hanging="276"/>
      </w:pPr>
      <w:rPr>
        <w:rFonts w:hint="default"/>
      </w:rPr>
    </w:lvl>
    <w:lvl w:ilvl="2" w:tplc="696A91C0">
      <w:start w:val="1"/>
      <w:numFmt w:val="bullet"/>
      <w:lvlText w:val="•"/>
      <w:lvlJc w:val="left"/>
      <w:pPr>
        <w:ind w:left="1956" w:hanging="276"/>
      </w:pPr>
      <w:rPr>
        <w:rFonts w:hint="default"/>
      </w:rPr>
    </w:lvl>
    <w:lvl w:ilvl="3" w:tplc="E8360FEC">
      <w:start w:val="1"/>
      <w:numFmt w:val="bullet"/>
      <w:lvlText w:val="•"/>
      <w:lvlJc w:val="left"/>
      <w:pPr>
        <w:ind w:left="2874" w:hanging="276"/>
      </w:pPr>
      <w:rPr>
        <w:rFonts w:hint="default"/>
      </w:rPr>
    </w:lvl>
    <w:lvl w:ilvl="4" w:tplc="30662B5A">
      <w:start w:val="1"/>
      <w:numFmt w:val="bullet"/>
      <w:lvlText w:val="•"/>
      <w:lvlJc w:val="left"/>
      <w:pPr>
        <w:ind w:left="3793" w:hanging="276"/>
      </w:pPr>
      <w:rPr>
        <w:rFonts w:hint="default"/>
      </w:rPr>
    </w:lvl>
    <w:lvl w:ilvl="5" w:tplc="9BB853DC">
      <w:start w:val="1"/>
      <w:numFmt w:val="bullet"/>
      <w:lvlText w:val="•"/>
      <w:lvlJc w:val="left"/>
      <w:pPr>
        <w:ind w:left="4712" w:hanging="276"/>
      </w:pPr>
      <w:rPr>
        <w:rFonts w:hint="default"/>
      </w:rPr>
    </w:lvl>
    <w:lvl w:ilvl="6" w:tplc="86AE5458">
      <w:start w:val="1"/>
      <w:numFmt w:val="bullet"/>
      <w:lvlText w:val="•"/>
      <w:lvlJc w:val="left"/>
      <w:pPr>
        <w:ind w:left="5631" w:hanging="276"/>
      </w:pPr>
      <w:rPr>
        <w:rFonts w:hint="default"/>
      </w:rPr>
    </w:lvl>
    <w:lvl w:ilvl="7" w:tplc="17A0B63E">
      <w:start w:val="1"/>
      <w:numFmt w:val="bullet"/>
      <w:lvlText w:val="•"/>
      <w:lvlJc w:val="left"/>
      <w:pPr>
        <w:ind w:left="6550" w:hanging="276"/>
      </w:pPr>
      <w:rPr>
        <w:rFonts w:hint="default"/>
      </w:rPr>
    </w:lvl>
    <w:lvl w:ilvl="8" w:tplc="1AA20B30">
      <w:start w:val="1"/>
      <w:numFmt w:val="bullet"/>
      <w:lvlText w:val="•"/>
      <w:lvlJc w:val="left"/>
      <w:pPr>
        <w:ind w:left="7468" w:hanging="276"/>
      </w:pPr>
      <w:rPr>
        <w:rFonts w:hint="default"/>
      </w:rPr>
    </w:lvl>
  </w:abstractNum>
  <w:abstractNum w:abstractNumId="27" w15:restartNumberingAfterBreak="0">
    <w:nsid w:val="0B15669A"/>
    <w:multiLevelType w:val="hybridMultilevel"/>
    <w:tmpl w:val="1CC29FFE"/>
    <w:lvl w:ilvl="0" w:tplc="F52C336C">
      <w:start w:val="9"/>
      <w:numFmt w:val="decimal"/>
      <w:lvlText w:val="%1."/>
      <w:lvlJc w:val="left"/>
      <w:pPr>
        <w:ind w:left="643" w:hanging="360"/>
      </w:pPr>
      <w:rPr>
        <w:rFonts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0B7120EA"/>
    <w:multiLevelType w:val="hybridMultilevel"/>
    <w:tmpl w:val="3F5AF35E"/>
    <w:lvl w:ilvl="0" w:tplc="0415000F">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1E109AB"/>
    <w:multiLevelType w:val="multilevel"/>
    <w:tmpl w:val="A91C103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360"/>
        </w:tabs>
        <w:ind w:left="1080" w:hanging="360"/>
      </w:pPr>
    </w:lvl>
    <w:lvl w:ilvl="2">
      <w:start w:val="1"/>
      <w:numFmt w:val="lowerRoman"/>
      <w:lvlText w:val="%2.%3."/>
      <w:lvlJc w:val="lef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lef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left"/>
      <w:pPr>
        <w:tabs>
          <w:tab w:val="num" w:pos="-360"/>
        </w:tabs>
        <w:ind w:left="6120" w:hanging="180"/>
      </w:pPr>
    </w:lvl>
  </w:abstractNum>
  <w:abstractNum w:abstractNumId="31" w15:restartNumberingAfterBreak="0">
    <w:nsid w:val="14390B25"/>
    <w:multiLevelType w:val="hybridMultilevel"/>
    <w:tmpl w:val="00144152"/>
    <w:lvl w:ilvl="0" w:tplc="443051B2">
      <w:start w:val="1"/>
      <w:numFmt w:val="lowerLetter"/>
      <w:lvlText w:val="%1)"/>
      <w:lvlJc w:val="left"/>
      <w:pPr>
        <w:ind w:left="1214"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B0068B9A">
      <w:start w:val="1"/>
      <w:numFmt w:val="lowerLetter"/>
      <w:lvlText w:val="%2"/>
      <w:lvlJc w:val="left"/>
      <w:pPr>
        <w:ind w:left="20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222CB2A">
      <w:start w:val="1"/>
      <w:numFmt w:val="lowerRoman"/>
      <w:lvlText w:val="%3"/>
      <w:lvlJc w:val="left"/>
      <w:pPr>
        <w:ind w:left="27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4925ED4">
      <w:start w:val="1"/>
      <w:numFmt w:val="decimal"/>
      <w:lvlText w:val="%4"/>
      <w:lvlJc w:val="left"/>
      <w:pPr>
        <w:ind w:left="34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6004C2C">
      <w:start w:val="1"/>
      <w:numFmt w:val="lowerLetter"/>
      <w:lvlText w:val="%5"/>
      <w:lvlJc w:val="left"/>
      <w:pPr>
        <w:ind w:left="42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FFEA4E2">
      <w:start w:val="1"/>
      <w:numFmt w:val="lowerRoman"/>
      <w:lvlText w:val="%6"/>
      <w:lvlJc w:val="left"/>
      <w:pPr>
        <w:ind w:left="49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4C4E2D2">
      <w:start w:val="1"/>
      <w:numFmt w:val="decimal"/>
      <w:lvlText w:val="%7"/>
      <w:lvlJc w:val="left"/>
      <w:pPr>
        <w:ind w:left="56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8FEE6AC">
      <w:start w:val="1"/>
      <w:numFmt w:val="lowerLetter"/>
      <w:lvlText w:val="%8"/>
      <w:lvlJc w:val="left"/>
      <w:pPr>
        <w:ind w:left="63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B103BD6">
      <w:start w:val="1"/>
      <w:numFmt w:val="lowerRoman"/>
      <w:lvlText w:val="%9"/>
      <w:lvlJc w:val="left"/>
      <w:pPr>
        <w:ind w:left="70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17277927"/>
    <w:multiLevelType w:val="multilevel"/>
    <w:tmpl w:val="2C2C1A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1BE43D89"/>
    <w:multiLevelType w:val="hybridMultilevel"/>
    <w:tmpl w:val="47840668"/>
    <w:lvl w:ilvl="0" w:tplc="1B8635C6">
      <w:start w:val="1"/>
      <w:numFmt w:val="decimal"/>
      <w:lvlText w:val="%1."/>
      <w:lvlJc w:val="left"/>
      <w:pPr>
        <w:tabs>
          <w:tab w:val="num" w:pos="1065"/>
        </w:tabs>
        <w:ind w:left="1065" w:hanging="705"/>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DBE300A"/>
    <w:multiLevelType w:val="hybridMultilevel"/>
    <w:tmpl w:val="038678EA"/>
    <w:lvl w:ilvl="0" w:tplc="2C1C9AA0">
      <w:start w:val="1"/>
      <w:numFmt w:val="decimal"/>
      <w:lvlText w:val="%1."/>
      <w:lvlJc w:val="left"/>
      <w:pPr>
        <w:ind w:left="118" w:hanging="221"/>
      </w:pPr>
      <w:rPr>
        <w:rFonts w:ascii="Arial" w:eastAsia="Times New Roman" w:hAnsi="Arial" w:cs="Arial" w:hint="default"/>
        <w:sz w:val="22"/>
        <w:szCs w:val="22"/>
      </w:rPr>
    </w:lvl>
    <w:lvl w:ilvl="1" w:tplc="2514B43C">
      <w:start w:val="1"/>
      <w:numFmt w:val="bullet"/>
      <w:lvlText w:val="•"/>
      <w:lvlJc w:val="left"/>
      <w:pPr>
        <w:ind w:left="1037" w:hanging="221"/>
      </w:pPr>
      <w:rPr>
        <w:rFonts w:hint="default"/>
      </w:rPr>
    </w:lvl>
    <w:lvl w:ilvl="2" w:tplc="D430C110">
      <w:start w:val="1"/>
      <w:numFmt w:val="bullet"/>
      <w:lvlText w:val="•"/>
      <w:lvlJc w:val="left"/>
      <w:pPr>
        <w:ind w:left="1956" w:hanging="221"/>
      </w:pPr>
      <w:rPr>
        <w:rFonts w:hint="default"/>
      </w:rPr>
    </w:lvl>
    <w:lvl w:ilvl="3" w:tplc="1D44FA20">
      <w:start w:val="1"/>
      <w:numFmt w:val="bullet"/>
      <w:lvlText w:val="•"/>
      <w:lvlJc w:val="left"/>
      <w:pPr>
        <w:ind w:left="2874" w:hanging="221"/>
      </w:pPr>
      <w:rPr>
        <w:rFonts w:hint="default"/>
      </w:rPr>
    </w:lvl>
    <w:lvl w:ilvl="4" w:tplc="6154275A">
      <w:start w:val="1"/>
      <w:numFmt w:val="bullet"/>
      <w:lvlText w:val="•"/>
      <w:lvlJc w:val="left"/>
      <w:pPr>
        <w:ind w:left="3793" w:hanging="221"/>
      </w:pPr>
      <w:rPr>
        <w:rFonts w:hint="default"/>
      </w:rPr>
    </w:lvl>
    <w:lvl w:ilvl="5" w:tplc="232EF18E">
      <w:start w:val="1"/>
      <w:numFmt w:val="bullet"/>
      <w:lvlText w:val="•"/>
      <w:lvlJc w:val="left"/>
      <w:pPr>
        <w:ind w:left="4712" w:hanging="221"/>
      </w:pPr>
      <w:rPr>
        <w:rFonts w:hint="default"/>
      </w:rPr>
    </w:lvl>
    <w:lvl w:ilvl="6" w:tplc="7AA44BA8">
      <w:start w:val="1"/>
      <w:numFmt w:val="bullet"/>
      <w:lvlText w:val="•"/>
      <w:lvlJc w:val="left"/>
      <w:pPr>
        <w:ind w:left="5631" w:hanging="221"/>
      </w:pPr>
      <w:rPr>
        <w:rFonts w:hint="default"/>
      </w:rPr>
    </w:lvl>
    <w:lvl w:ilvl="7" w:tplc="E6D65A90">
      <w:start w:val="1"/>
      <w:numFmt w:val="bullet"/>
      <w:lvlText w:val="•"/>
      <w:lvlJc w:val="left"/>
      <w:pPr>
        <w:ind w:left="6550" w:hanging="221"/>
      </w:pPr>
      <w:rPr>
        <w:rFonts w:hint="default"/>
      </w:rPr>
    </w:lvl>
    <w:lvl w:ilvl="8" w:tplc="BD9241B4">
      <w:start w:val="1"/>
      <w:numFmt w:val="bullet"/>
      <w:lvlText w:val="•"/>
      <w:lvlJc w:val="left"/>
      <w:pPr>
        <w:ind w:left="7468" w:hanging="221"/>
      </w:pPr>
      <w:rPr>
        <w:rFonts w:hint="default"/>
      </w:rPr>
    </w:lvl>
  </w:abstractNum>
  <w:abstractNum w:abstractNumId="35" w15:restartNumberingAfterBreak="0">
    <w:nsid w:val="1DC13733"/>
    <w:multiLevelType w:val="hybridMultilevel"/>
    <w:tmpl w:val="9EE68260"/>
    <w:lvl w:ilvl="0" w:tplc="080C3648">
      <w:start w:val="1"/>
      <w:numFmt w:val="decimal"/>
      <w:lvlText w:val="%1)"/>
      <w:lvlJc w:val="left"/>
      <w:pPr>
        <w:ind w:left="118" w:hanging="265"/>
      </w:pPr>
      <w:rPr>
        <w:rFonts w:ascii="Times New Roman" w:eastAsia="Times New Roman" w:hAnsi="Times New Roman" w:hint="default"/>
        <w:sz w:val="22"/>
        <w:szCs w:val="22"/>
      </w:rPr>
    </w:lvl>
    <w:lvl w:ilvl="1" w:tplc="D590AE86">
      <w:start w:val="1"/>
      <w:numFmt w:val="bullet"/>
      <w:lvlText w:val="•"/>
      <w:lvlJc w:val="left"/>
      <w:pPr>
        <w:ind w:left="1037" w:hanging="265"/>
      </w:pPr>
      <w:rPr>
        <w:rFonts w:hint="default"/>
      </w:rPr>
    </w:lvl>
    <w:lvl w:ilvl="2" w:tplc="FAF4EC0E">
      <w:start w:val="1"/>
      <w:numFmt w:val="bullet"/>
      <w:lvlText w:val="•"/>
      <w:lvlJc w:val="left"/>
      <w:pPr>
        <w:ind w:left="1956" w:hanging="265"/>
      </w:pPr>
      <w:rPr>
        <w:rFonts w:hint="default"/>
      </w:rPr>
    </w:lvl>
    <w:lvl w:ilvl="3" w:tplc="87C2C0AA">
      <w:start w:val="1"/>
      <w:numFmt w:val="bullet"/>
      <w:lvlText w:val="•"/>
      <w:lvlJc w:val="left"/>
      <w:pPr>
        <w:ind w:left="2874" w:hanging="265"/>
      </w:pPr>
      <w:rPr>
        <w:rFonts w:hint="default"/>
      </w:rPr>
    </w:lvl>
    <w:lvl w:ilvl="4" w:tplc="EF7E6AEA">
      <w:start w:val="1"/>
      <w:numFmt w:val="bullet"/>
      <w:lvlText w:val="•"/>
      <w:lvlJc w:val="left"/>
      <w:pPr>
        <w:ind w:left="3793" w:hanging="265"/>
      </w:pPr>
      <w:rPr>
        <w:rFonts w:hint="default"/>
      </w:rPr>
    </w:lvl>
    <w:lvl w:ilvl="5" w:tplc="0456C28C">
      <w:start w:val="1"/>
      <w:numFmt w:val="bullet"/>
      <w:lvlText w:val="•"/>
      <w:lvlJc w:val="left"/>
      <w:pPr>
        <w:ind w:left="4712" w:hanging="265"/>
      </w:pPr>
      <w:rPr>
        <w:rFonts w:hint="default"/>
      </w:rPr>
    </w:lvl>
    <w:lvl w:ilvl="6" w:tplc="EFA67C46">
      <w:start w:val="1"/>
      <w:numFmt w:val="bullet"/>
      <w:lvlText w:val="•"/>
      <w:lvlJc w:val="left"/>
      <w:pPr>
        <w:ind w:left="5631" w:hanging="265"/>
      </w:pPr>
      <w:rPr>
        <w:rFonts w:hint="default"/>
      </w:rPr>
    </w:lvl>
    <w:lvl w:ilvl="7" w:tplc="2E9EB684">
      <w:start w:val="1"/>
      <w:numFmt w:val="bullet"/>
      <w:lvlText w:val="•"/>
      <w:lvlJc w:val="left"/>
      <w:pPr>
        <w:ind w:left="6550" w:hanging="265"/>
      </w:pPr>
      <w:rPr>
        <w:rFonts w:hint="default"/>
      </w:rPr>
    </w:lvl>
    <w:lvl w:ilvl="8" w:tplc="581829D4">
      <w:start w:val="1"/>
      <w:numFmt w:val="bullet"/>
      <w:lvlText w:val="•"/>
      <w:lvlJc w:val="left"/>
      <w:pPr>
        <w:ind w:left="7468" w:hanging="265"/>
      </w:pPr>
      <w:rPr>
        <w:rFonts w:hint="default"/>
      </w:rPr>
    </w:lvl>
  </w:abstractNum>
  <w:abstractNum w:abstractNumId="36" w15:restartNumberingAfterBreak="0">
    <w:nsid w:val="1F9E16B4"/>
    <w:multiLevelType w:val="multilevel"/>
    <w:tmpl w:val="C8865990"/>
    <w:lvl w:ilvl="0">
      <w:start w:val="1"/>
      <w:numFmt w:val="decimal"/>
      <w:lvlText w:val="%1."/>
      <w:lvlJc w:val="left"/>
      <w:pPr>
        <w:ind w:left="360" w:hanging="360"/>
      </w:p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FDA1369"/>
    <w:multiLevelType w:val="hybridMultilevel"/>
    <w:tmpl w:val="5380BE26"/>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E2694E"/>
    <w:multiLevelType w:val="multilevel"/>
    <w:tmpl w:val="360E13D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57B1334"/>
    <w:multiLevelType w:val="hybridMultilevel"/>
    <w:tmpl w:val="F198D7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1F2960"/>
    <w:multiLevelType w:val="hybridMultilevel"/>
    <w:tmpl w:val="A456EA1E"/>
    <w:lvl w:ilvl="0" w:tplc="D988E34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26605903"/>
    <w:multiLevelType w:val="hybridMultilevel"/>
    <w:tmpl w:val="F8AEEA82"/>
    <w:lvl w:ilvl="0" w:tplc="41467DDC">
      <w:start w:val="1"/>
      <w:numFmt w:val="decimal"/>
      <w:lvlText w:val="%1."/>
      <w:lvlJc w:val="left"/>
      <w:pPr>
        <w:tabs>
          <w:tab w:val="num" w:pos="720"/>
        </w:tabs>
        <w:ind w:left="720" w:hanging="360"/>
      </w:pPr>
      <w:rPr>
        <w:rFonts w:hint="default"/>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70E7ED0"/>
    <w:multiLevelType w:val="multilevel"/>
    <w:tmpl w:val="76948440"/>
    <w:lvl w:ilvl="0">
      <w:start w:val="1"/>
      <w:numFmt w:val="decimal"/>
      <w:suff w:val="space"/>
      <w:lvlText w:val="%1."/>
      <w:lvlJc w:val="left"/>
      <w:pPr>
        <w:ind w:left="0" w:firstLine="0"/>
      </w:pPr>
      <w:rPr>
        <w:rFonts w:ascii="Times New Roman" w:hAnsi="Times New Roman" w:cs="Times New Roman" w:hint="default"/>
        <w:b w:val="0"/>
        <w:bCs/>
        <w:i w:val="0"/>
        <w:strike w:val="0"/>
        <w:dstrike w:val="0"/>
        <w:sz w:val="24"/>
        <w:szCs w:val="24"/>
        <w:u w:val="none"/>
        <w:effect w:val="none"/>
      </w:rPr>
    </w:lvl>
    <w:lvl w:ilvl="1">
      <w:start w:val="1"/>
      <w:numFmt w:val="none"/>
      <w:suff w:val="nothing"/>
      <w:lvlText w:val=""/>
      <w:lvlJc w:val="left"/>
      <w:pPr>
        <w:ind w:left="142" w:firstLine="0"/>
      </w:pPr>
      <w:rPr>
        <w:rFonts w:ascii="Times New Roman" w:hAnsi="Times New Roman" w:cs="Times New Roman" w:hint="default"/>
        <w:b/>
        <w:i w:val="0"/>
        <w:sz w:val="24"/>
      </w:rPr>
    </w:lvl>
    <w:lvl w:ilvl="2">
      <w:start w:val="1"/>
      <w:numFmt w:val="decimal"/>
      <w:suff w:val="space"/>
      <w:lvlText w:val="%1.%3."/>
      <w:lvlJc w:val="left"/>
      <w:pPr>
        <w:ind w:left="142" w:firstLine="0"/>
      </w:pPr>
      <w:rPr>
        <w:rFonts w:ascii="Times New Roman" w:hAnsi="Times New Roman" w:cs="Times New Roman" w:hint="default"/>
        <w:b w:val="0"/>
        <w:i w:val="0"/>
        <w:sz w:val="24"/>
      </w:rPr>
    </w:lvl>
    <w:lvl w:ilvl="3">
      <w:start w:val="1"/>
      <w:numFmt w:val="decimal"/>
      <w:suff w:val="space"/>
      <w:lvlText w:val="%1.%3.%4."/>
      <w:lvlJc w:val="left"/>
      <w:pPr>
        <w:ind w:left="142" w:firstLine="0"/>
      </w:pPr>
      <w:rPr>
        <w:rFonts w:ascii="Times New Roman" w:hAnsi="Times New Roman" w:cs="Times New Roman" w:hint="default"/>
        <w:b w:val="0"/>
        <w:i w:val="0"/>
        <w:sz w:val="24"/>
      </w:rPr>
    </w:lvl>
    <w:lvl w:ilvl="4">
      <w:start w:val="1"/>
      <w:numFmt w:val="decimal"/>
      <w:suff w:val="space"/>
      <w:lvlText w:val="%1.%3.%4.%5."/>
      <w:lvlJc w:val="left"/>
      <w:pPr>
        <w:ind w:left="142" w:firstLine="0"/>
      </w:pPr>
      <w:rPr>
        <w:rFonts w:ascii="Times New Roman" w:hAnsi="Times New Roman" w:cs="Times New Roman" w:hint="default"/>
        <w:b w:val="0"/>
        <w:i w:val="0"/>
      </w:rPr>
    </w:lvl>
    <w:lvl w:ilvl="5">
      <w:start w:val="1"/>
      <w:numFmt w:val="lowerLetter"/>
      <w:suff w:val="space"/>
      <w:lvlText w:val="%6)"/>
      <w:lvlJc w:val="left"/>
      <w:pPr>
        <w:ind w:left="142" w:firstLine="0"/>
      </w:pPr>
      <w:rPr>
        <w:rFonts w:ascii="Times New Roman" w:eastAsia="Times New Roman" w:hAnsi="Times New Roman" w:cs="Times New Roman"/>
      </w:rPr>
    </w:lvl>
    <w:lvl w:ilvl="6">
      <w:start w:val="1"/>
      <w:numFmt w:val="bullet"/>
      <w:suff w:val="space"/>
      <w:lvlText w:val="-"/>
      <w:lvlJc w:val="left"/>
      <w:pPr>
        <w:ind w:left="142" w:firstLine="0"/>
      </w:pPr>
      <w:rPr>
        <w:rFonts w:ascii="Times New Roman" w:hAnsi="Times New Roman" w:cs="Times New Roman" w:hint="default"/>
      </w:rPr>
    </w:lvl>
    <w:lvl w:ilvl="7">
      <w:start w:val="1"/>
      <w:numFmt w:val="none"/>
      <w:suff w:val="nothing"/>
      <w:lvlText w:val="%7"/>
      <w:lvlJc w:val="left"/>
      <w:pPr>
        <w:ind w:left="142" w:firstLine="0"/>
      </w:pPr>
      <w:rPr>
        <w:rFonts w:cs="Times New Roman"/>
      </w:rPr>
    </w:lvl>
    <w:lvl w:ilvl="8">
      <w:start w:val="1"/>
      <w:numFmt w:val="bullet"/>
      <w:suff w:val="space"/>
      <w:lvlText w:val="-"/>
      <w:lvlJc w:val="left"/>
      <w:pPr>
        <w:ind w:left="142" w:firstLine="0"/>
      </w:pPr>
      <w:rPr>
        <w:rFonts w:ascii="Times New Roman" w:hAnsi="Times New Roman" w:cs="Times New Roman" w:hint="default"/>
      </w:rPr>
    </w:lvl>
  </w:abstractNum>
  <w:abstractNum w:abstractNumId="43" w15:restartNumberingAfterBreak="0">
    <w:nsid w:val="27D30E8F"/>
    <w:multiLevelType w:val="hybridMultilevel"/>
    <w:tmpl w:val="70525B50"/>
    <w:lvl w:ilvl="0" w:tplc="D8E204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81C687F"/>
    <w:multiLevelType w:val="hybridMultilevel"/>
    <w:tmpl w:val="7C16DF0C"/>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980273"/>
    <w:multiLevelType w:val="hybridMultilevel"/>
    <w:tmpl w:val="68504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A35872"/>
    <w:multiLevelType w:val="multilevel"/>
    <w:tmpl w:val="95ECECF2"/>
    <w:lvl w:ilvl="0">
      <w:start w:val="1"/>
      <w:numFmt w:val="decimal"/>
      <w:lvlText w:val="%1."/>
      <w:lvlJc w:val="left"/>
      <w:pPr>
        <w:tabs>
          <w:tab w:val="num" w:pos="454"/>
        </w:tabs>
        <w:ind w:left="454" w:hanging="454"/>
      </w:pPr>
      <w:rPr>
        <w:b w:val="0"/>
      </w:rPr>
    </w:lvl>
    <w:lvl w:ilvl="1">
      <w:start w:val="1"/>
      <w:numFmt w:val="lowerLetter"/>
      <w:lvlText w:val="%2."/>
      <w:lvlJc w:val="left"/>
      <w:pPr>
        <w:tabs>
          <w:tab w:val="num" w:pos="-113"/>
        </w:tabs>
        <w:ind w:left="1326" w:hanging="360"/>
      </w:pPr>
    </w:lvl>
    <w:lvl w:ilvl="2">
      <w:start w:val="1"/>
      <w:numFmt w:val="lowerRoman"/>
      <w:lvlText w:val="%2.%3."/>
      <w:lvlJc w:val="left"/>
      <w:pPr>
        <w:tabs>
          <w:tab w:val="num" w:pos="-113"/>
        </w:tabs>
        <w:ind w:left="2046" w:hanging="180"/>
      </w:pPr>
    </w:lvl>
    <w:lvl w:ilvl="3">
      <w:start w:val="1"/>
      <w:numFmt w:val="decimal"/>
      <w:lvlText w:val="%2.%3.%4."/>
      <w:lvlJc w:val="left"/>
      <w:pPr>
        <w:tabs>
          <w:tab w:val="num" w:pos="-113"/>
        </w:tabs>
        <w:ind w:left="2766" w:hanging="360"/>
      </w:pPr>
    </w:lvl>
    <w:lvl w:ilvl="4">
      <w:start w:val="1"/>
      <w:numFmt w:val="lowerLetter"/>
      <w:lvlText w:val="%2.%3.%4.%5."/>
      <w:lvlJc w:val="left"/>
      <w:pPr>
        <w:tabs>
          <w:tab w:val="num" w:pos="-113"/>
        </w:tabs>
        <w:ind w:left="3486" w:hanging="360"/>
      </w:pPr>
    </w:lvl>
    <w:lvl w:ilvl="5">
      <w:start w:val="1"/>
      <w:numFmt w:val="lowerRoman"/>
      <w:lvlText w:val="%2.%3.%4.%5.%6."/>
      <w:lvlJc w:val="left"/>
      <w:pPr>
        <w:tabs>
          <w:tab w:val="num" w:pos="-113"/>
        </w:tabs>
        <w:ind w:left="4206" w:hanging="180"/>
      </w:pPr>
    </w:lvl>
    <w:lvl w:ilvl="6">
      <w:start w:val="1"/>
      <w:numFmt w:val="decimal"/>
      <w:lvlText w:val="%2.%3.%4.%5.%6.%7."/>
      <w:lvlJc w:val="left"/>
      <w:pPr>
        <w:tabs>
          <w:tab w:val="num" w:pos="-113"/>
        </w:tabs>
        <w:ind w:left="4926" w:hanging="360"/>
      </w:pPr>
    </w:lvl>
    <w:lvl w:ilvl="7">
      <w:start w:val="1"/>
      <w:numFmt w:val="lowerLetter"/>
      <w:lvlText w:val="%2.%3.%4.%5.%6.%7.%8."/>
      <w:lvlJc w:val="left"/>
      <w:pPr>
        <w:tabs>
          <w:tab w:val="num" w:pos="-113"/>
        </w:tabs>
        <w:ind w:left="5646" w:hanging="360"/>
      </w:pPr>
    </w:lvl>
    <w:lvl w:ilvl="8">
      <w:start w:val="1"/>
      <w:numFmt w:val="lowerRoman"/>
      <w:lvlText w:val="%2.%3.%4.%5.%6.%7.%8.%9."/>
      <w:lvlJc w:val="left"/>
      <w:pPr>
        <w:tabs>
          <w:tab w:val="num" w:pos="-113"/>
        </w:tabs>
        <w:ind w:left="6366" w:hanging="180"/>
      </w:pPr>
    </w:lvl>
  </w:abstractNum>
  <w:abstractNum w:abstractNumId="47" w15:restartNumberingAfterBreak="0">
    <w:nsid w:val="2FD65297"/>
    <w:multiLevelType w:val="hybridMultilevel"/>
    <w:tmpl w:val="D0D4F39E"/>
    <w:lvl w:ilvl="0" w:tplc="04150017">
      <w:start w:val="1"/>
      <w:numFmt w:val="lowerLetter"/>
      <w:lvlText w:val="%1)"/>
      <w:lvlJc w:val="left"/>
      <w:pPr>
        <w:ind w:left="720" w:hanging="360"/>
      </w:pPr>
    </w:lvl>
    <w:lvl w:ilvl="1" w:tplc="B1FC95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573A8C"/>
    <w:multiLevelType w:val="hybridMultilevel"/>
    <w:tmpl w:val="7AF69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8E6B51"/>
    <w:multiLevelType w:val="singleLevel"/>
    <w:tmpl w:val="7FE05BF4"/>
    <w:lvl w:ilvl="0">
      <w:start w:val="1"/>
      <w:numFmt w:val="lowerLetter"/>
      <w:lvlText w:val="%1)"/>
      <w:lvlJc w:val="left"/>
      <w:pPr>
        <w:tabs>
          <w:tab w:val="num" w:pos="432"/>
        </w:tabs>
        <w:ind w:left="432" w:hanging="432"/>
      </w:pPr>
      <w:rPr>
        <w:rFonts w:hint="default"/>
        <w:b w:val="0"/>
      </w:rPr>
    </w:lvl>
  </w:abstractNum>
  <w:abstractNum w:abstractNumId="50" w15:restartNumberingAfterBreak="0">
    <w:nsid w:val="320E10D4"/>
    <w:multiLevelType w:val="singleLevel"/>
    <w:tmpl w:val="0415000F"/>
    <w:lvl w:ilvl="0">
      <w:start w:val="1"/>
      <w:numFmt w:val="decimal"/>
      <w:lvlText w:val="%1."/>
      <w:lvlJc w:val="left"/>
      <w:pPr>
        <w:tabs>
          <w:tab w:val="num" w:pos="360"/>
        </w:tabs>
        <w:ind w:left="360" w:hanging="360"/>
      </w:pPr>
      <w:rPr>
        <w:rFonts w:hint="default"/>
      </w:rPr>
    </w:lvl>
  </w:abstractNum>
  <w:abstractNum w:abstractNumId="51" w15:restartNumberingAfterBreak="0">
    <w:nsid w:val="33C30937"/>
    <w:multiLevelType w:val="hybridMultilevel"/>
    <w:tmpl w:val="B99C0E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44A41BF"/>
    <w:multiLevelType w:val="hybridMultilevel"/>
    <w:tmpl w:val="1C78687E"/>
    <w:lvl w:ilvl="0" w:tplc="05144F4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0B1D0A"/>
    <w:multiLevelType w:val="hybridMultilevel"/>
    <w:tmpl w:val="C42A3612"/>
    <w:lvl w:ilvl="0" w:tplc="C226A60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35AA6A2C"/>
    <w:multiLevelType w:val="singleLevel"/>
    <w:tmpl w:val="0415000F"/>
    <w:lvl w:ilvl="0">
      <w:start w:val="1"/>
      <w:numFmt w:val="decimal"/>
      <w:lvlText w:val="%1."/>
      <w:lvlJc w:val="left"/>
      <w:pPr>
        <w:tabs>
          <w:tab w:val="num" w:pos="360"/>
        </w:tabs>
        <w:ind w:left="360" w:hanging="360"/>
      </w:pPr>
      <w:rPr>
        <w:rFonts w:hint="default"/>
      </w:rPr>
    </w:lvl>
  </w:abstractNum>
  <w:abstractNum w:abstractNumId="55"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367B3BCF"/>
    <w:multiLevelType w:val="hybridMultilevel"/>
    <w:tmpl w:val="5ED21982"/>
    <w:lvl w:ilvl="0" w:tplc="04150017">
      <w:start w:val="1"/>
      <w:numFmt w:val="lowerLetter"/>
      <w:lvlText w:val="%1)"/>
      <w:lvlJc w:val="left"/>
      <w:pPr>
        <w:ind w:left="720" w:hanging="360"/>
      </w:pPr>
      <w:rPr>
        <w:rFonts w:hint="default"/>
      </w:rPr>
    </w:lvl>
    <w:lvl w:ilvl="1" w:tplc="CB2E46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EB545E"/>
    <w:multiLevelType w:val="hybridMultilevel"/>
    <w:tmpl w:val="ECCE364C"/>
    <w:lvl w:ilvl="0" w:tplc="833E6C1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9D31FBF"/>
    <w:multiLevelType w:val="hybridMultilevel"/>
    <w:tmpl w:val="18582DB2"/>
    <w:lvl w:ilvl="0" w:tplc="7A741C3C">
      <w:start w:val="1"/>
      <w:numFmt w:val="bullet"/>
      <w:lvlText w:val=""/>
      <w:lvlJc w:val="left"/>
      <w:pPr>
        <w:ind w:left="1286" w:hanging="360"/>
      </w:pPr>
      <w:rPr>
        <w:rFonts w:ascii="Symbol" w:hAnsi="Symbol" w:hint="default"/>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start w:val="1"/>
      <w:numFmt w:val="bullet"/>
      <w:lvlText w:val=""/>
      <w:lvlJc w:val="left"/>
      <w:pPr>
        <w:ind w:left="3446" w:hanging="360"/>
      </w:pPr>
      <w:rPr>
        <w:rFonts w:ascii="Symbol" w:hAnsi="Symbol" w:hint="default"/>
      </w:rPr>
    </w:lvl>
    <w:lvl w:ilvl="4" w:tplc="04150003">
      <w:start w:val="1"/>
      <w:numFmt w:val="bullet"/>
      <w:lvlText w:val="o"/>
      <w:lvlJc w:val="left"/>
      <w:pPr>
        <w:ind w:left="4166" w:hanging="360"/>
      </w:pPr>
      <w:rPr>
        <w:rFonts w:ascii="Courier New" w:hAnsi="Courier New" w:cs="Courier New" w:hint="default"/>
      </w:rPr>
    </w:lvl>
    <w:lvl w:ilvl="5" w:tplc="04150005">
      <w:start w:val="1"/>
      <w:numFmt w:val="bullet"/>
      <w:lvlText w:val=""/>
      <w:lvlJc w:val="left"/>
      <w:pPr>
        <w:ind w:left="4886" w:hanging="360"/>
      </w:pPr>
      <w:rPr>
        <w:rFonts w:ascii="Wingdings" w:hAnsi="Wingdings" w:hint="default"/>
      </w:rPr>
    </w:lvl>
    <w:lvl w:ilvl="6" w:tplc="04150001">
      <w:start w:val="1"/>
      <w:numFmt w:val="bullet"/>
      <w:lvlText w:val=""/>
      <w:lvlJc w:val="left"/>
      <w:pPr>
        <w:ind w:left="5606" w:hanging="360"/>
      </w:pPr>
      <w:rPr>
        <w:rFonts w:ascii="Symbol" w:hAnsi="Symbol" w:hint="default"/>
      </w:rPr>
    </w:lvl>
    <w:lvl w:ilvl="7" w:tplc="04150003">
      <w:start w:val="1"/>
      <w:numFmt w:val="bullet"/>
      <w:lvlText w:val="o"/>
      <w:lvlJc w:val="left"/>
      <w:pPr>
        <w:ind w:left="6326" w:hanging="360"/>
      </w:pPr>
      <w:rPr>
        <w:rFonts w:ascii="Courier New" w:hAnsi="Courier New" w:cs="Courier New" w:hint="default"/>
      </w:rPr>
    </w:lvl>
    <w:lvl w:ilvl="8" w:tplc="04150005">
      <w:start w:val="1"/>
      <w:numFmt w:val="bullet"/>
      <w:lvlText w:val=""/>
      <w:lvlJc w:val="left"/>
      <w:pPr>
        <w:ind w:left="7046" w:hanging="360"/>
      </w:pPr>
      <w:rPr>
        <w:rFonts w:ascii="Wingdings" w:hAnsi="Wingdings" w:hint="default"/>
      </w:rPr>
    </w:lvl>
  </w:abstractNum>
  <w:abstractNum w:abstractNumId="59" w15:restartNumberingAfterBreak="0">
    <w:nsid w:val="3D035F82"/>
    <w:multiLevelType w:val="hybridMultilevel"/>
    <w:tmpl w:val="14B2574E"/>
    <w:lvl w:ilvl="0" w:tplc="CD5868E0">
      <w:start w:val="1"/>
      <w:numFmt w:val="decimal"/>
      <w:lvlText w:val="%1)"/>
      <w:lvlJc w:val="left"/>
      <w:pPr>
        <w:ind w:left="359" w:hanging="241"/>
      </w:pPr>
      <w:rPr>
        <w:rFonts w:ascii="Arial" w:eastAsia="Times New Roman" w:hAnsi="Arial" w:cs="Arial" w:hint="default"/>
        <w:sz w:val="22"/>
        <w:szCs w:val="22"/>
      </w:rPr>
    </w:lvl>
    <w:lvl w:ilvl="1" w:tplc="E244D51C">
      <w:start w:val="1"/>
      <w:numFmt w:val="bullet"/>
      <w:lvlText w:val="•"/>
      <w:lvlJc w:val="left"/>
      <w:pPr>
        <w:ind w:left="1253" w:hanging="241"/>
      </w:pPr>
      <w:rPr>
        <w:rFonts w:hint="default"/>
      </w:rPr>
    </w:lvl>
    <w:lvl w:ilvl="2" w:tplc="37342630">
      <w:start w:val="1"/>
      <w:numFmt w:val="bullet"/>
      <w:lvlText w:val="•"/>
      <w:lvlJc w:val="left"/>
      <w:pPr>
        <w:ind w:left="2148" w:hanging="241"/>
      </w:pPr>
      <w:rPr>
        <w:rFonts w:hint="default"/>
      </w:rPr>
    </w:lvl>
    <w:lvl w:ilvl="3" w:tplc="69FAF504">
      <w:start w:val="1"/>
      <w:numFmt w:val="bullet"/>
      <w:lvlText w:val="•"/>
      <w:lvlJc w:val="left"/>
      <w:pPr>
        <w:ind w:left="3043" w:hanging="241"/>
      </w:pPr>
      <w:rPr>
        <w:rFonts w:hint="default"/>
      </w:rPr>
    </w:lvl>
    <w:lvl w:ilvl="4" w:tplc="2C10ABBA">
      <w:start w:val="1"/>
      <w:numFmt w:val="bullet"/>
      <w:lvlText w:val="•"/>
      <w:lvlJc w:val="left"/>
      <w:pPr>
        <w:ind w:left="3938" w:hanging="241"/>
      </w:pPr>
      <w:rPr>
        <w:rFonts w:hint="default"/>
      </w:rPr>
    </w:lvl>
    <w:lvl w:ilvl="5" w:tplc="AE349740">
      <w:start w:val="1"/>
      <w:numFmt w:val="bullet"/>
      <w:lvlText w:val="•"/>
      <w:lvlJc w:val="left"/>
      <w:pPr>
        <w:ind w:left="4832" w:hanging="241"/>
      </w:pPr>
      <w:rPr>
        <w:rFonts w:hint="default"/>
      </w:rPr>
    </w:lvl>
    <w:lvl w:ilvl="6" w:tplc="F43E7E2C">
      <w:start w:val="1"/>
      <w:numFmt w:val="bullet"/>
      <w:lvlText w:val="•"/>
      <w:lvlJc w:val="left"/>
      <w:pPr>
        <w:ind w:left="5727" w:hanging="241"/>
      </w:pPr>
      <w:rPr>
        <w:rFonts w:hint="default"/>
      </w:rPr>
    </w:lvl>
    <w:lvl w:ilvl="7" w:tplc="ECAE661C">
      <w:start w:val="1"/>
      <w:numFmt w:val="bullet"/>
      <w:lvlText w:val="•"/>
      <w:lvlJc w:val="left"/>
      <w:pPr>
        <w:ind w:left="6622" w:hanging="241"/>
      </w:pPr>
      <w:rPr>
        <w:rFonts w:hint="default"/>
      </w:rPr>
    </w:lvl>
    <w:lvl w:ilvl="8" w:tplc="CE5EA2B8">
      <w:start w:val="1"/>
      <w:numFmt w:val="bullet"/>
      <w:lvlText w:val="•"/>
      <w:lvlJc w:val="left"/>
      <w:pPr>
        <w:ind w:left="7516" w:hanging="241"/>
      </w:pPr>
      <w:rPr>
        <w:rFonts w:hint="default"/>
      </w:rPr>
    </w:lvl>
  </w:abstractNum>
  <w:abstractNum w:abstractNumId="60"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1" w15:restartNumberingAfterBreak="0">
    <w:nsid w:val="3E1F641D"/>
    <w:multiLevelType w:val="hybridMultilevel"/>
    <w:tmpl w:val="02DCF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EA16D27"/>
    <w:multiLevelType w:val="hybridMultilevel"/>
    <w:tmpl w:val="8A848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DF0620"/>
    <w:multiLevelType w:val="hybridMultilevel"/>
    <w:tmpl w:val="FAA63B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1552A52"/>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5" w15:restartNumberingAfterBreak="0">
    <w:nsid w:val="466560AC"/>
    <w:multiLevelType w:val="hybridMultilevel"/>
    <w:tmpl w:val="93F23B8C"/>
    <w:lvl w:ilvl="0" w:tplc="D12C282E">
      <w:start w:val="1"/>
      <w:numFmt w:val="decimal"/>
      <w:lvlText w:val="%1."/>
      <w:lvlJc w:val="left"/>
      <w:pPr>
        <w:ind w:left="479" w:hanging="360"/>
      </w:pPr>
      <w:rPr>
        <w:b w:val="0"/>
        <w:color w:val="auto"/>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78C022D"/>
    <w:multiLevelType w:val="multilevel"/>
    <w:tmpl w:val="CA243AD6"/>
    <w:lvl w:ilvl="0">
      <w:start w:val="1"/>
      <w:numFmt w:val="decimal"/>
      <w:lvlText w:val="%1."/>
      <w:lvlJc w:val="left"/>
      <w:pPr>
        <w:ind w:left="502" w:hanging="360"/>
      </w:pPr>
      <w:rPr>
        <w:rFonts w:hint="default"/>
        <w:sz w:val="22"/>
        <w:szCs w:val="22"/>
      </w:rPr>
    </w:lvl>
    <w:lvl w:ilvl="1">
      <w:start w:val="5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48CB678A"/>
    <w:multiLevelType w:val="hybridMultilevel"/>
    <w:tmpl w:val="DB68AEA6"/>
    <w:lvl w:ilvl="0" w:tplc="D8E204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B623837"/>
    <w:multiLevelType w:val="hybridMultilevel"/>
    <w:tmpl w:val="765889B0"/>
    <w:lvl w:ilvl="0" w:tplc="AEB630E4">
      <w:start w:val="1"/>
      <w:numFmt w:val="decimal"/>
      <w:lvlText w:val="%1."/>
      <w:lvlJc w:val="left"/>
      <w:pPr>
        <w:tabs>
          <w:tab w:val="num" w:pos="360"/>
        </w:tabs>
        <w:ind w:left="360" w:hanging="360"/>
      </w:pPr>
    </w:lvl>
    <w:lvl w:ilvl="1" w:tplc="08ECB148">
      <w:start w:val="1"/>
      <w:numFmt w:val="bullet"/>
      <w:lvlText w:val=""/>
      <w:lvlJc w:val="left"/>
      <w:pPr>
        <w:tabs>
          <w:tab w:val="num" w:pos="732"/>
        </w:tabs>
        <w:ind w:left="732" w:hanging="360"/>
      </w:pPr>
      <w:rPr>
        <w:rFonts w:ascii="Symbol" w:hAnsi="Symbol" w:hint="default"/>
      </w:rPr>
    </w:lvl>
    <w:lvl w:ilvl="2" w:tplc="A4700EDE">
      <w:start w:val="1"/>
      <w:numFmt w:val="lowerLetter"/>
      <w:lvlText w:val="%3)"/>
      <w:lvlJc w:val="left"/>
      <w:pPr>
        <w:ind w:left="1632" w:hanging="360"/>
      </w:pPr>
    </w:lvl>
    <w:lvl w:ilvl="3" w:tplc="0415000F">
      <w:start w:val="1"/>
      <w:numFmt w:val="decimal"/>
      <w:lvlText w:val="%4."/>
      <w:lvlJc w:val="left"/>
      <w:pPr>
        <w:tabs>
          <w:tab w:val="num" w:pos="2172"/>
        </w:tabs>
        <w:ind w:left="2172" w:hanging="360"/>
      </w:pPr>
    </w:lvl>
    <w:lvl w:ilvl="4" w:tplc="04150019">
      <w:start w:val="1"/>
      <w:numFmt w:val="lowerLetter"/>
      <w:lvlText w:val="%5."/>
      <w:lvlJc w:val="left"/>
      <w:pPr>
        <w:tabs>
          <w:tab w:val="num" w:pos="2892"/>
        </w:tabs>
        <w:ind w:left="2892" w:hanging="360"/>
      </w:pPr>
    </w:lvl>
    <w:lvl w:ilvl="5" w:tplc="0415001B">
      <w:start w:val="1"/>
      <w:numFmt w:val="lowerRoman"/>
      <w:lvlText w:val="%6."/>
      <w:lvlJc w:val="right"/>
      <w:pPr>
        <w:tabs>
          <w:tab w:val="num" w:pos="3612"/>
        </w:tabs>
        <w:ind w:left="3612" w:hanging="180"/>
      </w:pPr>
    </w:lvl>
    <w:lvl w:ilvl="6" w:tplc="0415000F">
      <w:start w:val="1"/>
      <w:numFmt w:val="decimal"/>
      <w:lvlText w:val="%7."/>
      <w:lvlJc w:val="left"/>
      <w:pPr>
        <w:tabs>
          <w:tab w:val="num" w:pos="4332"/>
        </w:tabs>
        <w:ind w:left="4332" w:hanging="360"/>
      </w:pPr>
    </w:lvl>
    <w:lvl w:ilvl="7" w:tplc="04150019">
      <w:start w:val="1"/>
      <w:numFmt w:val="lowerLetter"/>
      <w:lvlText w:val="%8."/>
      <w:lvlJc w:val="left"/>
      <w:pPr>
        <w:tabs>
          <w:tab w:val="num" w:pos="5052"/>
        </w:tabs>
        <w:ind w:left="5052" w:hanging="360"/>
      </w:pPr>
    </w:lvl>
    <w:lvl w:ilvl="8" w:tplc="0415001B">
      <w:start w:val="1"/>
      <w:numFmt w:val="lowerRoman"/>
      <w:lvlText w:val="%9."/>
      <w:lvlJc w:val="right"/>
      <w:pPr>
        <w:tabs>
          <w:tab w:val="num" w:pos="5772"/>
        </w:tabs>
        <w:ind w:left="5772" w:hanging="180"/>
      </w:pPr>
    </w:lvl>
  </w:abstractNum>
  <w:abstractNum w:abstractNumId="70" w15:restartNumberingAfterBreak="0">
    <w:nsid w:val="4FEA1B43"/>
    <w:multiLevelType w:val="hybridMultilevel"/>
    <w:tmpl w:val="FE6C1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0C30ABC"/>
    <w:multiLevelType w:val="hybridMultilevel"/>
    <w:tmpl w:val="4500A5F8"/>
    <w:lvl w:ilvl="0" w:tplc="C336A434">
      <w:start w:val="1"/>
      <w:numFmt w:val="decimal"/>
      <w:lvlText w:val="%1."/>
      <w:lvlJc w:val="left"/>
      <w:pPr>
        <w:tabs>
          <w:tab w:val="num" w:pos="5889"/>
        </w:tabs>
        <w:ind w:left="5889" w:hanging="360"/>
      </w:pPr>
      <w:rPr>
        <w:rFonts w:hint="default"/>
        <w:b w:val="0"/>
      </w:rPr>
    </w:lvl>
    <w:lvl w:ilvl="1" w:tplc="04150019" w:tentative="1">
      <w:start w:val="1"/>
      <w:numFmt w:val="lowerLetter"/>
      <w:lvlText w:val="%2."/>
      <w:lvlJc w:val="left"/>
      <w:pPr>
        <w:tabs>
          <w:tab w:val="num" w:pos="6609"/>
        </w:tabs>
        <w:ind w:left="6609" w:hanging="360"/>
      </w:pPr>
    </w:lvl>
    <w:lvl w:ilvl="2" w:tplc="0415001B" w:tentative="1">
      <w:start w:val="1"/>
      <w:numFmt w:val="lowerRoman"/>
      <w:lvlText w:val="%3."/>
      <w:lvlJc w:val="right"/>
      <w:pPr>
        <w:tabs>
          <w:tab w:val="num" w:pos="7329"/>
        </w:tabs>
        <w:ind w:left="7329" w:hanging="180"/>
      </w:pPr>
    </w:lvl>
    <w:lvl w:ilvl="3" w:tplc="0415000F" w:tentative="1">
      <w:start w:val="1"/>
      <w:numFmt w:val="decimal"/>
      <w:lvlText w:val="%4."/>
      <w:lvlJc w:val="left"/>
      <w:pPr>
        <w:tabs>
          <w:tab w:val="num" w:pos="8049"/>
        </w:tabs>
        <w:ind w:left="8049" w:hanging="360"/>
      </w:pPr>
    </w:lvl>
    <w:lvl w:ilvl="4" w:tplc="04150019" w:tentative="1">
      <w:start w:val="1"/>
      <w:numFmt w:val="lowerLetter"/>
      <w:lvlText w:val="%5."/>
      <w:lvlJc w:val="left"/>
      <w:pPr>
        <w:tabs>
          <w:tab w:val="num" w:pos="8769"/>
        </w:tabs>
        <w:ind w:left="8769" w:hanging="360"/>
      </w:pPr>
    </w:lvl>
    <w:lvl w:ilvl="5" w:tplc="0415001B" w:tentative="1">
      <w:start w:val="1"/>
      <w:numFmt w:val="lowerRoman"/>
      <w:lvlText w:val="%6."/>
      <w:lvlJc w:val="right"/>
      <w:pPr>
        <w:tabs>
          <w:tab w:val="num" w:pos="9489"/>
        </w:tabs>
        <w:ind w:left="9489" w:hanging="180"/>
      </w:pPr>
    </w:lvl>
    <w:lvl w:ilvl="6" w:tplc="0415000F" w:tentative="1">
      <w:start w:val="1"/>
      <w:numFmt w:val="decimal"/>
      <w:lvlText w:val="%7."/>
      <w:lvlJc w:val="left"/>
      <w:pPr>
        <w:tabs>
          <w:tab w:val="num" w:pos="10209"/>
        </w:tabs>
        <w:ind w:left="10209" w:hanging="360"/>
      </w:pPr>
    </w:lvl>
    <w:lvl w:ilvl="7" w:tplc="04150019" w:tentative="1">
      <w:start w:val="1"/>
      <w:numFmt w:val="lowerLetter"/>
      <w:lvlText w:val="%8."/>
      <w:lvlJc w:val="left"/>
      <w:pPr>
        <w:tabs>
          <w:tab w:val="num" w:pos="10929"/>
        </w:tabs>
        <w:ind w:left="10929" w:hanging="360"/>
      </w:pPr>
    </w:lvl>
    <w:lvl w:ilvl="8" w:tplc="0415001B" w:tentative="1">
      <w:start w:val="1"/>
      <w:numFmt w:val="lowerRoman"/>
      <w:lvlText w:val="%9."/>
      <w:lvlJc w:val="right"/>
      <w:pPr>
        <w:tabs>
          <w:tab w:val="num" w:pos="11649"/>
        </w:tabs>
        <w:ind w:left="11649" w:hanging="180"/>
      </w:pPr>
    </w:lvl>
  </w:abstractNum>
  <w:abstractNum w:abstractNumId="72" w15:restartNumberingAfterBreak="0">
    <w:nsid w:val="512122E5"/>
    <w:multiLevelType w:val="singleLevel"/>
    <w:tmpl w:val="239A1C08"/>
    <w:lvl w:ilvl="0">
      <w:start w:val="1"/>
      <w:numFmt w:val="decimal"/>
      <w:lvlText w:val="%1."/>
      <w:lvlJc w:val="left"/>
      <w:pPr>
        <w:tabs>
          <w:tab w:val="num" w:pos="360"/>
        </w:tabs>
        <w:ind w:left="360" w:hanging="360"/>
      </w:pPr>
      <w:rPr>
        <w:rFonts w:hint="default"/>
        <w:b w:val="0"/>
        <w:bCs w:val="0"/>
      </w:rPr>
    </w:lvl>
  </w:abstractNum>
  <w:abstractNum w:abstractNumId="73" w15:restartNumberingAfterBreak="0">
    <w:nsid w:val="51236C21"/>
    <w:multiLevelType w:val="singleLevel"/>
    <w:tmpl w:val="BBA2B910"/>
    <w:lvl w:ilvl="0">
      <w:start w:val="1"/>
      <w:numFmt w:val="lowerLetter"/>
      <w:lvlText w:val="%1)"/>
      <w:lvlJc w:val="left"/>
      <w:pPr>
        <w:tabs>
          <w:tab w:val="num" w:pos="456"/>
        </w:tabs>
        <w:ind w:left="456" w:hanging="456"/>
      </w:pPr>
      <w:rPr>
        <w:rFonts w:hint="default"/>
      </w:rPr>
    </w:lvl>
  </w:abstractNum>
  <w:abstractNum w:abstractNumId="74" w15:restartNumberingAfterBreak="0">
    <w:nsid w:val="52A121D7"/>
    <w:multiLevelType w:val="hybridMultilevel"/>
    <w:tmpl w:val="D8966C8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4272C77"/>
    <w:multiLevelType w:val="hybridMultilevel"/>
    <w:tmpl w:val="3788ED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5304800"/>
    <w:multiLevelType w:val="hybridMultilevel"/>
    <w:tmpl w:val="8BF234C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F73E30"/>
    <w:multiLevelType w:val="multilevel"/>
    <w:tmpl w:val="C23287D6"/>
    <w:lvl w:ilvl="0">
      <w:start w:val="1"/>
      <w:numFmt w:val="decimal"/>
      <w:lvlText w:val="%1."/>
      <w:lvlJc w:val="left"/>
      <w:pPr>
        <w:tabs>
          <w:tab w:val="num" w:pos="360"/>
        </w:tabs>
        <w:ind w:left="360" w:hanging="360"/>
      </w:pPr>
      <w:rPr>
        <w:b w:val="0"/>
      </w:rPr>
    </w:lvl>
    <w:lvl w:ilvl="1">
      <w:start w:val="1"/>
      <w:numFmt w:val="bullet"/>
      <w:lvlText w:val="-"/>
      <w:lvlJc w:val="left"/>
      <w:pPr>
        <w:tabs>
          <w:tab w:val="num" w:pos="207"/>
        </w:tabs>
        <w:ind w:left="207" w:hanging="397"/>
      </w:pPr>
      <w:rPr>
        <w:rFonts w:ascii="Times New Roman" w:hAnsi="Times New Roman" w:cs="Times New Roman"/>
      </w:rPr>
    </w:lvl>
    <w:lvl w:ilvl="2">
      <w:start w:val="1"/>
      <w:numFmt w:val="upperRoman"/>
      <w:lvlText w:val="%2.%3."/>
      <w:lvlJc w:val="left"/>
      <w:pPr>
        <w:tabs>
          <w:tab w:val="num" w:pos="2340"/>
        </w:tabs>
        <w:ind w:left="2340" w:hanging="720"/>
      </w:pPr>
    </w:lvl>
    <w:lvl w:ilvl="3">
      <w:start w:val="3"/>
      <w:numFmt w:val="bullet"/>
      <w:lvlText w:val="-"/>
      <w:lvlJc w:val="left"/>
      <w:pPr>
        <w:tabs>
          <w:tab w:val="num" w:pos="2520"/>
        </w:tabs>
        <w:ind w:left="2520" w:hanging="360"/>
      </w:pPr>
      <w:rPr>
        <w:rFonts w:ascii="Times New Roman" w:hAnsi="Times New Roman" w:cs="Times New Roman"/>
      </w:rPr>
    </w:lvl>
    <w:lvl w:ilvl="4">
      <w:start w:val="1"/>
      <w:numFmt w:val="lowerLetter"/>
      <w:lvlText w:val="%2.%3.%4.%5)"/>
      <w:lvlJc w:val="left"/>
      <w:pPr>
        <w:tabs>
          <w:tab w:val="num" w:pos="360"/>
        </w:tabs>
        <w:ind w:left="360" w:hanging="360"/>
      </w:pPr>
    </w:lvl>
    <w:lvl w:ilvl="5">
      <w:start w:val="1"/>
      <w:numFmt w:val="decimal"/>
      <w:lvlText w:val="%2.%3.%4.%5.%6)"/>
      <w:lvlJc w:val="left"/>
      <w:pPr>
        <w:tabs>
          <w:tab w:val="num" w:pos="4140"/>
        </w:tabs>
        <w:ind w:left="4140" w:hanging="36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78" w15:restartNumberingAfterBreak="0">
    <w:nsid w:val="56D90247"/>
    <w:multiLevelType w:val="multilevel"/>
    <w:tmpl w:val="79C28382"/>
    <w:lvl w:ilvl="0">
      <w:start w:val="1"/>
      <w:numFmt w:val="decimal"/>
      <w:lvlText w:val="%1."/>
      <w:lvlJc w:val="left"/>
      <w:pPr>
        <w:tabs>
          <w:tab w:val="num" w:pos="454"/>
        </w:tabs>
        <w:ind w:left="454" w:hanging="454"/>
      </w:pPr>
      <w:rPr>
        <w:b w:val="0"/>
      </w:rPr>
    </w:lvl>
    <w:lvl w:ilvl="1">
      <w:start w:val="1"/>
      <w:numFmt w:val="decimal"/>
      <w:lvlText w:val="%2."/>
      <w:lvlJc w:val="left"/>
      <w:pPr>
        <w:tabs>
          <w:tab w:val="num" w:pos="454"/>
        </w:tabs>
        <w:ind w:left="454" w:hanging="454"/>
      </w:pPr>
      <w:rPr>
        <w:rFonts w:cs="Times New Roman"/>
      </w:rPr>
    </w:lvl>
    <w:lvl w:ilvl="2">
      <w:start w:val="1"/>
      <w:numFmt w:val="decimal"/>
      <w:lvlText w:val="%2.%3."/>
      <w:lvlJc w:val="left"/>
      <w:pPr>
        <w:tabs>
          <w:tab w:val="num" w:pos="454"/>
        </w:tabs>
        <w:ind w:left="454" w:hanging="454"/>
      </w:pPr>
      <w:rPr>
        <w:rFonts w:cs="Times New Roman"/>
      </w:rPr>
    </w:lvl>
    <w:lvl w:ilvl="3">
      <w:start w:val="1"/>
      <w:numFmt w:val="decimal"/>
      <w:lvlText w:val="%2.%3.%4."/>
      <w:lvlJc w:val="left"/>
      <w:pPr>
        <w:tabs>
          <w:tab w:val="num" w:pos="454"/>
        </w:tabs>
        <w:ind w:left="454" w:hanging="454"/>
      </w:pPr>
      <w:rPr>
        <w:rFonts w:cs="Times New Roman"/>
      </w:rPr>
    </w:lvl>
    <w:lvl w:ilvl="4">
      <w:start w:val="1"/>
      <w:numFmt w:val="decimal"/>
      <w:lvlText w:val="%2.%3.%4.%5."/>
      <w:lvlJc w:val="left"/>
      <w:pPr>
        <w:tabs>
          <w:tab w:val="num" w:pos="454"/>
        </w:tabs>
        <w:ind w:left="454" w:hanging="454"/>
      </w:pPr>
      <w:rPr>
        <w:rFonts w:cs="Times New Roman"/>
      </w:rPr>
    </w:lvl>
    <w:lvl w:ilvl="5">
      <w:start w:val="1"/>
      <w:numFmt w:val="decimal"/>
      <w:lvlText w:val="%2.%3.%4.%5.%6."/>
      <w:lvlJc w:val="left"/>
      <w:pPr>
        <w:tabs>
          <w:tab w:val="num" w:pos="454"/>
        </w:tabs>
        <w:ind w:left="454" w:hanging="454"/>
      </w:pPr>
      <w:rPr>
        <w:rFonts w:cs="Times New Roman"/>
      </w:rPr>
    </w:lvl>
    <w:lvl w:ilvl="6">
      <w:start w:val="1"/>
      <w:numFmt w:val="decimal"/>
      <w:lvlText w:val="%2.%3.%4.%5.%6.%7."/>
      <w:lvlJc w:val="left"/>
      <w:pPr>
        <w:tabs>
          <w:tab w:val="num" w:pos="454"/>
        </w:tabs>
        <w:ind w:left="454" w:hanging="454"/>
      </w:pPr>
      <w:rPr>
        <w:rFonts w:cs="Times New Roman"/>
      </w:rPr>
    </w:lvl>
    <w:lvl w:ilvl="7">
      <w:start w:val="1"/>
      <w:numFmt w:val="decimal"/>
      <w:lvlText w:val="%2.%3.%4.%5.%6.%7.%8."/>
      <w:lvlJc w:val="left"/>
      <w:pPr>
        <w:tabs>
          <w:tab w:val="num" w:pos="454"/>
        </w:tabs>
        <w:ind w:left="454" w:hanging="454"/>
      </w:pPr>
      <w:rPr>
        <w:rFonts w:cs="Times New Roman"/>
      </w:rPr>
    </w:lvl>
    <w:lvl w:ilvl="8">
      <w:start w:val="1"/>
      <w:numFmt w:val="decimal"/>
      <w:lvlText w:val="%2.%3.%4.%5.%6.%7.%8.%9."/>
      <w:lvlJc w:val="left"/>
      <w:pPr>
        <w:tabs>
          <w:tab w:val="num" w:pos="454"/>
        </w:tabs>
        <w:ind w:left="454" w:hanging="454"/>
      </w:pPr>
      <w:rPr>
        <w:rFonts w:cs="Times New Roman"/>
      </w:rPr>
    </w:lvl>
  </w:abstractNum>
  <w:abstractNum w:abstractNumId="79" w15:restartNumberingAfterBreak="0">
    <w:nsid w:val="57232D98"/>
    <w:multiLevelType w:val="singleLevel"/>
    <w:tmpl w:val="FF0E71F6"/>
    <w:lvl w:ilvl="0">
      <w:start w:val="1"/>
      <w:numFmt w:val="decimal"/>
      <w:lvlText w:val="%1."/>
      <w:lvlJc w:val="left"/>
      <w:pPr>
        <w:tabs>
          <w:tab w:val="num" w:pos="360"/>
        </w:tabs>
        <w:ind w:left="360" w:hanging="360"/>
      </w:pPr>
      <w:rPr>
        <w:rFonts w:hint="default"/>
        <w:b w:val="0"/>
      </w:rPr>
    </w:lvl>
  </w:abstractNum>
  <w:abstractNum w:abstractNumId="80" w15:restartNumberingAfterBreak="0">
    <w:nsid w:val="59D101FA"/>
    <w:multiLevelType w:val="hybridMultilevel"/>
    <w:tmpl w:val="1AFED744"/>
    <w:lvl w:ilvl="0" w:tplc="04150011">
      <w:start w:val="1"/>
      <w:numFmt w:val="decimal"/>
      <w:lvlText w:val="%1)"/>
      <w:lvlJc w:val="left"/>
      <w:pPr>
        <w:ind w:left="927" w:hanging="360"/>
      </w:p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1" w15:restartNumberingAfterBreak="0">
    <w:nsid w:val="5F8950EC"/>
    <w:multiLevelType w:val="multilevel"/>
    <w:tmpl w:val="8E46AD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0D51B2D"/>
    <w:multiLevelType w:val="hybridMultilevel"/>
    <w:tmpl w:val="7F149830"/>
    <w:lvl w:ilvl="0" w:tplc="04150017">
      <w:start w:val="1"/>
      <w:numFmt w:val="lowerLetter"/>
      <w:lvlText w:val="%1)"/>
      <w:lvlJc w:val="left"/>
      <w:pPr>
        <w:ind w:left="360" w:hanging="360"/>
      </w:pPr>
    </w:lvl>
    <w:lvl w:ilvl="1" w:tplc="0415000F">
      <w:start w:val="1"/>
      <w:numFmt w:val="decimal"/>
      <w:lvlText w:val="%2."/>
      <w:lvlJc w:val="left"/>
      <w:pPr>
        <w:ind w:left="1440" w:hanging="360"/>
      </w:pPr>
    </w:lvl>
    <w:lvl w:ilvl="2" w:tplc="04150011">
      <w:start w:val="1"/>
      <w:numFmt w:val="decimal"/>
      <w:lvlText w:val="%3)"/>
      <w:lvlJc w:val="left"/>
      <w:pPr>
        <w:tabs>
          <w:tab w:val="num" w:pos="1440"/>
        </w:tabs>
        <w:ind w:left="14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19C79D2"/>
    <w:multiLevelType w:val="hybridMultilevel"/>
    <w:tmpl w:val="84C6129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4" w15:restartNumberingAfterBreak="0">
    <w:nsid w:val="623A2541"/>
    <w:multiLevelType w:val="hybridMultilevel"/>
    <w:tmpl w:val="E4C267E2"/>
    <w:lvl w:ilvl="0" w:tplc="E3CCB0D8">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964E5D"/>
    <w:multiLevelType w:val="hybridMultilevel"/>
    <w:tmpl w:val="FD4CF116"/>
    <w:lvl w:ilvl="0" w:tplc="9A6EF9B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3255599"/>
    <w:multiLevelType w:val="hybridMultilevel"/>
    <w:tmpl w:val="379E18C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15:restartNumberingAfterBreak="0">
    <w:nsid w:val="65F41DAA"/>
    <w:multiLevelType w:val="hybridMultilevel"/>
    <w:tmpl w:val="E5FA61AA"/>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76848CF"/>
    <w:multiLevelType w:val="hybridMultilevel"/>
    <w:tmpl w:val="93964A20"/>
    <w:lvl w:ilvl="0" w:tplc="0415000F">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FB0906"/>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90" w15:restartNumberingAfterBreak="0">
    <w:nsid w:val="6AA32A3B"/>
    <w:multiLevelType w:val="hybridMultilevel"/>
    <w:tmpl w:val="8A3239AA"/>
    <w:lvl w:ilvl="0" w:tplc="92680F68">
      <w:start w:val="1"/>
      <w:numFmt w:val="decimal"/>
      <w:lvlText w:val="%1)"/>
      <w:lvlJc w:val="left"/>
      <w:pPr>
        <w:ind w:left="118" w:hanging="259"/>
      </w:pPr>
      <w:rPr>
        <w:rFonts w:ascii="Times New Roman" w:eastAsia="Times New Roman" w:hAnsi="Times New Roman" w:hint="default"/>
        <w:sz w:val="22"/>
        <w:szCs w:val="22"/>
      </w:rPr>
    </w:lvl>
    <w:lvl w:ilvl="1" w:tplc="5CE2DB10">
      <w:start w:val="1"/>
      <w:numFmt w:val="bullet"/>
      <w:lvlText w:val="•"/>
      <w:lvlJc w:val="left"/>
      <w:pPr>
        <w:ind w:left="1037" w:hanging="259"/>
      </w:pPr>
      <w:rPr>
        <w:rFonts w:hint="default"/>
      </w:rPr>
    </w:lvl>
    <w:lvl w:ilvl="2" w:tplc="80FA6E3A">
      <w:start w:val="1"/>
      <w:numFmt w:val="bullet"/>
      <w:lvlText w:val="•"/>
      <w:lvlJc w:val="left"/>
      <w:pPr>
        <w:ind w:left="1956" w:hanging="259"/>
      </w:pPr>
      <w:rPr>
        <w:rFonts w:hint="default"/>
      </w:rPr>
    </w:lvl>
    <w:lvl w:ilvl="3" w:tplc="1340F1D4">
      <w:start w:val="1"/>
      <w:numFmt w:val="bullet"/>
      <w:lvlText w:val="•"/>
      <w:lvlJc w:val="left"/>
      <w:pPr>
        <w:ind w:left="2874" w:hanging="259"/>
      </w:pPr>
      <w:rPr>
        <w:rFonts w:hint="default"/>
      </w:rPr>
    </w:lvl>
    <w:lvl w:ilvl="4" w:tplc="FC5ACFDA">
      <w:start w:val="1"/>
      <w:numFmt w:val="bullet"/>
      <w:lvlText w:val="•"/>
      <w:lvlJc w:val="left"/>
      <w:pPr>
        <w:ind w:left="3793" w:hanging="259"/>
      </w:pPr>
      <w:rPr>
        <w:rFonts w:hint="default"/>
      </w:rPr>
    </w:lvl>
    <w:lvl w:ilvl="5" w:tplc="7D1E7A10">
      <w:start w:val="1"/>
      <w:numFmt w:val="bullet"/>
      <w:lvlText w:val="•"/>
      <w:lvlJc w:val="left"/>
      <w:pPr>
        <w:ind w:left="4712" w:hanging="259"/>
      </w:pPr>
      <w:rPr>
        <w:rFonts w:hint="default"/>
      </w:rPr>
    </w:lvl>
    <w:lvl w:ilvl="6" w:tplc="30186E66">
      <w:start w:val="1"/>
      <w:numFmt w:val="bullet"/>
      <w:lvlText w:val="•"/>
      <w:lvlJc w:val="left"/>
      <w:pPr>
        <w:ind w:left="5631" w:hanging="259"/>
      </w:pPr>
      <w:rPr>
        <w:rFonts w:hint="default"/>
      </w:rPr>
    </w:lvl>
    <w:lvl w:ilvl="7" w:tplc="DF7E7D64">
      <w:start w:val="1"/>
      <w:numFmt w:val="bullet"/>
      <w:lvlText w:val="•"/>
      <w:lvlJc w:val="left"/>
      <w:pPr>
        <w:ind w:left="6550" w:hanging="259"/>
      </w:pPr>
      <w:rPr>
        <w:rFonts w:hint="default"/>
      </w:rPr>
    </w:lvl>
    <w:lvl w:ilvl="8" w:tplc="04DE1A24">
      <w:start w:val="1"/>
      <w:numFmt w:val="bullet"/>
      <w:lvlText w:val="•"/>
      <w:lvlJc w:val="left"/>
      <w:pPr>
        <w:ind w:left="7468" w:hanging="259"/>
      </w:pPr>
      <w:rPr>
        <w:rFonts w:hint="default"/>
      </w:rPr>
    </w:lvl>
  </w:abstractNum>
  <w:abstractNum w:abstractNumId="91" w15:restartNumberingAfterBreak="0">
    <w:nsid w:val="6D202AB8"/>
    <w:multiLevelType w:val="hybridMultilevel"/>
    <w:tmpl w:val="E3D64AD4"/>
    <w:lvl w:ilvl="0" w:tplc="1C52E034">
      <w:start w:val="1"/>
      <w:numFmt w:val="lowerLetter"/>
      <w:lvlText w:val="%1)"/>
      <w:lvlJc w:val="left"/>
      <w:pPr>
        <w:ind w:left="1080" w:hanging="360"/>
      </w:pPr>
      <w:rPr>
        <w:rFonts w:ascii="Arial" w:eastAsia="Calibri" w:hAnsi="Arial" w:cs="Arial" w:hint="default"/>
        <w:i w:val="0"/>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2" w15:restartNumberingAfterBreak="0">
    <w:nsid w:val="6F4A36CE"/>
    <w:multiLevelType w:val="hybridMultilevel"/>
    <w:tmpl w:val="416E6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AF52E7"/>
    <w:multiLevelType w:val="singleLevel"/>
    <w:tmpl w:val="2834BD46"/>
    <w:lvl w:ilvl="0">
      <w:start w:val="1"/>
      <w:numFmt w:val="decimal"/>
      <w:pStyle w:val="Nagwek1"/>
      <w:lvlText w:val="%1."/>
      <w:legacy w:legacy="1" w:legacySpace="0" w:legacyIndent="283"/>
      <w:lvlJc w:val="left"/>
      <w:pPr>
        <w:ind w:left="283" w:hanging="283"/>
      </w:pPr>
      <w:rPr>
        <w:rFonts w:ascii="Times New Roman" w:eastAsia="Times New Roman" w:hAnsi="Times New Roman" w:cs="Times New Roman"/>
        <w:b w:val="0"/>
        <w:bCs/>
        <w:sz w:val="24"/>
        <w:szCs w:val="24"/>
      </w:rPr>
    </w:lvl>
  </w:abstractNum>
  <w:abstractNum w:abstractNumId="94" w15:restartNumberingAfterBreak="0">
    <w:nsid w:val="766D11CC"/>
    <w:multiLevelType w:val="hybridMultilevel"/>
    <w:tmpl w:val="CC509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D71A54"/>
    <w:multiLevelType w:val="hybridMultilevel"/>
    <w:tmpl w:val="10640A0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5">
      <w:start w:val="1"/>
      <w:numFmt w:val="upperLetter"/>
      <w:lvlText w:val="%3."/>
      <w:lvlJc w:val="left"/>
      <w:pPr>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33853316">
    <w:abstractNumId w:val="4"/>
  </w:num>
  <w:num w:numId="2" w16cid:durableId="672075004">
    <w:abstractNumId w:val="7"/>
  </w:num>
  <w:num w:numId="3" w16cid:durableId="804273559">
    <w:abstractNumId w:val="8"/>
  </w:num>
  <w:num w:numId="4" w16cid:durableId="977151690">
    <w:abstractNumId w:val="13"/>
  </w:num>
  <w:num w:numId="5" w16cid:durableId="1120682693">
    <w:abstractNumId w:val="14"/>
  </w:num>
  <w:num w:numId="6" w16cid:durableId="1145315985">
    <w:abstractNumId w:val="16"/>
  </w:num>
  <w:num w:numId="7" w16cid:durableId="1550872250">
    <w:abstractNumId w:val="65"/>
  </w:num>
  <w:num w:numId="8" w16cid:durableId="548537871">
    <w:abstractNumId w:val="60"/>
  </w:num>
  <w:num w:numId="9" w16cid:durableId="916983595">
    <w:abstractNumId w:val="86"/>
  </w:num>
  <w:num w:numId="10" w16cid:durableId="1818105049">
    <w:abstractNumId w:val="70"/>
  </w:num>
  <w:num w:numId="11" w16cid:durableId="1620381686">
    <w:abstractNumId w:val="19"/>
  </w:num>
  <w:num w:numId="12" w16cid:durableId="121969198">
    <w:abstractNumId w:val="47"/>
  </w:num>
  <w:num w:numId="13" w16cid:durableId="1811244825">
    <w:abstractNumId w:val="94"/>
  </w:num>
  <w:num w:numId="14" w16cid:durableId="754789636">
    <w:abstractNumId w:val="75"/>
  </w:num>
  <w:num w:numId="15" w16cid:durableId="1545019360">
    <w:abstractNumId w:val="63"/>
  </w:num>
  <w:num w:numId="16" w16cid:durableId="780303310">
    <w:abstractNumId w:val="46"/>
  </w:num>
  <w:num w:numId="17" w16cid:durableId="1936211765">
    <w:abstractNumId w:val="51"/>
  </w:num>
  <w:num w:numId="18" w16cid:durableId="695082156">
    <w:abstractNumId w:val="39"/>
  </w:num>
  <w:num w:numId="19" w16cid:durableId="315913713">
    <w:abstractNumId w:val="56"/>
  </w:num>
  <w:num w:numId="20" w16cid:durableId="2101170100">
    <w:abstractNumId w:val="77"/>
  </w:num>
  <w:num w:numId="21" w16cid:durableId="1733893951">
    <w:abstractNumId w:val="48"/>
  </w:num>
  <w:num w:numId="22" w16cid:durableId="1682472151">
    <w:abstractNumId w:val="30"/>
  </w:num>
  <w:num w:numId="23" w16cid:durableId="371999984">
    <w:abstractNumId w:val="21"/>
  </w:num>
  <w:num w:numId="24" w16cid:durableId="1807694708">
    <w:abstractNumId w:val="85"/>
  </w:num>
  <w:num w:numId="25" w16cid:durableId="785344637">
    <w:abstractNumId w:val="80"/>
  </w:num>
  <w:num w:numId="26" w16cid:durableId="213126394">
    <w:abstractNumId w:val="78"/>
  </w:num>
  <w:num w:numId="27" w16cid:durableId="1494182861">
    <w:abstractNumId w:val="61"/>
  </w:num>
  <w:num w:numId="28" w16cid:durableId="670261512">
    <w:abstractNumId w:val="83"/>
  </w:num>
  <w:num w:numId="29" w16cid:durableId="211814164">
    <w:abstractNumId w:val="84"/>
  </w:num>
  <w:num w:numId="30" w16cid:durableId="609438642">
    <w:abstractNumId w:val="96"/>
  </w:num>
  <w:num w:numId="31" w16cid:durableId="1170020498">
    <w:abstractNumId w:val="29"/>
  </w:num>
  <w:num w:numId="32" w16cid:durableId="955790176">
    <w:abstractNumId w:val="23"/>
  </w:num>
  <w:num w:numId="33" w16cid:durableId="501239966">
    <w:abstractNumId w:val="93"/>
  </w:num>
  <w:num w:numId="34" w16cid:durableId="717629877">
    <w:abstractNumId w:val="72"/>
  </w:num>
  <w:num w:numId="35" w16cid:durableId="2051028630">
    <w:abstractNumId w:val="0"/>
    <w:lvlOverride w:ilvl="0">
      <w:startOverride w:val="1"/>
    </w:lvlOverride>
    <w:lvlOverride w:ilvl="1"/>
    <w:lvlOverride w:ilvl="2"/>
    <w:lvlOverride w:ilvl="3"/>
    <w:lvlOverride w:ilvl="4"/>
    <w:lvlOverride w:ilvl="5"/>
    <w:lvlOverride w:ilvl="6"/>
    <w:lvlOverride w:ilvl="7"/>
    <w:lvlOverride w:ilvl="8"/>
  </w:num>
  <w:num w:numId="36" w16cid:durableId="1132212678">
    <w:abstractNumId w:val="64"/>
    <w:lvlOverride w:ilvl="0">
      <w:startOverride w:val="1"/>
    </w:lvlOverride>
    <w:lvlOverride w:ilvl="1"/>
    <w:lvlOverride w:ilvl="2"/>
    <w:lvlOverride w:ilvl="3"/>
    <w:lvlOverride w:ilvl="4"/>
    <w:lvlOverride w:ilvl="5"/>
    <w:lvlOverride w:ilvl="6"/>
    <w:lvlOverride w:ilvl="7"/>
    <w:lvlOverride w:ilvl="8"/>
  </w:num>
  <w:num w:numId="37" w16cid:durableId="17796415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971032">
    <w:abstractNumId w:val="58"/>
  </w:num>
  <w:num w:numId="39" w16cid:durableId="1521553547">
    <w:abstractNumId w:val="1"/>
    <w:lvlOverride w:ilvl="0">
      <w:startOverride w:val="1"/>
    </w:lvlOverride>
    <w:lvlOverride w:ilvl="1"/>
    <w:lvlOverride w:ilvl="2"/>
    <w:lvlOverride w:ilvl="3"/>
    <w:lvlOverride w:ilvl="4"/>
    <w:lvlOverride w:ilvl="5"/>
    <w:lvlOverride w:ilvl="6"/>
    <w:lvlOverride w:ilvl="7"/>
    <w:lvlOverride w:ilvl="8"/>
  </w:num>
  <w:num w:numId="40" w16cid:durableId="1801459656">
    <w:abstractNumId w:val="66"/>
  </w:num>
  <w:num w:numId="41" w16cid:durableId="1217618163">
    <w:abstractNumId w:val="62"/>
  </w:num>
  <w:num w:numId="42" w16cid:durableId="1006371529">
    <w:abstractNumId w:val="28"/>
  </w:num>
  <w:num w:numId="43" w16cid:durableId="729696815">
    <w:abstractNumId w:val="24"/>
  </w:num>
  <w:num w:numId="44" w16cid:durableId="621115881">
    <w:abstractNumId w:val="76"/>
  </w:num>
  <w:num w:numId="45" w16cid:durableId="1259215888">
    <w:abstractNumId w:val="41"/>
  </w:num>
  <w:num w:numId="46" w16cid:durableId="1400056118">
    <w:abstractNumId w:val="79"/>
  </w:num>
  <w:num w:numId="47" w16cid:durableId="684332550">
    <w:abstractNumId w:val="73"/>
  </w:num>
  <w:num w:numId="48" w16cid:durableId="244000123">
    <w:abstractNumId w:val="49"/>
  </w:num>
  <w:num w:numId="49" w16cid:durableId="490487934">
    <w:abstractNumId w:val="54"/>
  </w:num>
  <w:num w:numId="50" w16cid:durableId="1418408293">
    <w:abstractNumId w:val="50"/>
  </w:num>
  <w:num w:numId="51" w16cid:durableId="638192936">
    <w:abstractNumId w:val="89"/>
  </w:num>
  <w:num w:numId="52" w16cid:durableId="1766220499">
    <w:abstractNumId w:val="81"/>
  </w:num>
  <w:num w:numId="53" w16cid:durableId="61801997">
    <w:abstractNumId w:val="36"/>
  </w:num>
  <w:num w:numId="54" w16cid:durableId="1269315084">
    <w:abstractNumId w:val="57"/>
  </w:num>
  <w:num w:numId="55" w16cid:durableId="961956773">
    <w:abstractNumId w:val="74"/>
  </w:num>
  <w:num w:numId="56" w16cid:durableId="1291977969">
    <w:abstractNumId w:val="33"/>
  </w:num>
  <w:num w:numId="57" w16cid:durableId="1220088479">
    <w:abstractNumId w:val="43"/>
  </w:num>
  <w:num w:numId="58" w16cid:durableId="66995131">
    <w:abstractNumId w:val="71"/>
  </w:num>
  <w:num w:numId="59" w16cid:durableId="268389214">
    <w:abstractNumId w:val="68"/>
  </w:num>
  <w:num w:numId="60" w16cid:durableId="535507641">
    <w:abstractNumId w:val="91"/>
  </w:num>
  <w:num w:numId="61" w16cid:durableId="556863607">
    <w:abstractNumId w:val="45"/>
  </w:num>
  <w:num w:numId="62" w16cid:durableId="1525289232">
    <w:abstractNumId w:val="92"/>
  </w:num>
  <w:num w:numId="63" w16cid:durableId="9992319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num>
  <w:num w:numId="64" w16cid:durableId="1104962937">
    <w:abstractNumId w:val="32"/>
  </w:num>
  <w:num w:numId="65" w16cid:durableId="246767749">
    <w:abstractNumId w:val="67"/>
  </w:num>
  <w:num w:numId="66" w16cid:durableId="541014527">
    <w:abstractNumId w:val="53"/>
  </w:num>
  <w:num w:numId="67" w16cid:durableId="988900685">
    <w:abstractNumId w:val="20"/>
  </w:num>
  <w:num w:numId="68" w16cid:durableId="2029865661">
    <w:abstractNumId w:val="22"/>
  </w:num>
  <w:num w:numId="69" w16cid:durableId="173737940">
    <w:abstractNumId w:val="90"/>
  </w:num>
  <w:num w:numId="70" w16cid:durableId="265424032">
    <w:abstractNumId w:val="35"/>
  </w:num>
  <w:num w:numId="71" w16cid:durableId="195428580">
    <w:abstractNumId w:val="26"/>
  </w:num>
  <w:num w:numId="72" w16cid:durableId="1332295922">
    <w:abstractNumId w:val="59"/>
  </w:num>
  <w:num w:numId="73" w16cid:durableId="1456868558">
    <w:abstractNumId w:val="25"/>
  </w:num>
  <w:num w:numId="74" w16cid:durableId="2124222451">
    <w:abstractNumId w:val="34"/>
  </w:num>
  <w:num w:numId="75" w16cid:durableId="332805156">
    <w:abstractNumId w:val="52"/>
  </w:num>
  <w:num w:numId="76" w16cid:durableId="1968464483">
    <w:abstractNumId w:val="40"/>
  </w:num>
  <w:num w:numId="77" w16cid:durableId="1092898490">
    <w:abstractNumId w:val="87"/>
  </w:num>
  <w:num w:numId="78" w16cid:durableId="532302815">
    <w:abstractNumId w:val="0"/>
  </w:num>
  <w:num w:numId="79" w16cid:durableId="1391419165">
    <w:abstractNumId w:val="38"/>
  </w:num>
  <w:num w:numId="80" w16cid:durableId="756175586">
    <w:abstractNumId w:val="27"/>
  </w:num>
  <w:num w:numId="81" w16cid:durableId="1633360264">
    <w:abstractNumId w:val="44"/>
  </w:num>
  <w:num w:numId="82" w16cid:durableId="1215193469">
    <w:abstractNumId w:val="88"/>
  </w:num>
  <w:num w:numId="83" w16cid:durableId="1719086623">
    <w:abstractNumId w:val="37"/>
  </w:num>
  <w:num w:numId="84" w16cid:durableId="773669910">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091559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65860564">
    <w:abstractNumId w:val="95"/>
  </w:num>
  <w:num w:numId="87" w16cid:durableId="26052774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1E1"/>
    <w:rsid w:val="0000047F"/>
    <w:rsid w:val="000044E0"/>
    <w:rsid w:val="00007865"/>
    <w:rsid w:val="000138A9"/>
    <w:rsid w:val="000146C9"/>
    <w:rsid w:val="00021496"/>
    <w:rsid w:val="0002745A"/>
    <w:rsid w:val="00031681"/>
    <w:rsid w:val="00032365"/>
    <w:rsid w:val="00034914"/>
    <w:rsid w:val="000408C1"/>
    <w:rsid w:val="00041B01"/>
    <w:rsid w:val="000447CF"/>
    <w:rsid w:val="000459FD"/>
    <w:rsid w:val="0004687C"/>
    <w:rsid w:val="00062D07"/>
    <w:rsid w:val="00063B99"/>
    <w:rsid w:val="000723CC"/>
    <w:rsid w:val="00072F94"/>
    <w:rsid w:val="00075105"/>
    <w:rsid w:val="00075CEF"/>
    <w:rsid w:val="00081B3B"/>
    <w:rsid w:val="000938B0"/>
    <w:rsid w:val="00095666"/>
    <w:rsid w:val="0009770A"/>
    <w:rsid w:val="000A0C7B"/>
    <w:rsid w:val="000A62D8"/>
    <w:rsid w:val="000B2E9E"/>
    <w:rsid w:val="000C1FBD"/>
    <w:rsid w:val="000C33AC"/>
    <w:rsid w:val="000C3DB0"/>
    <w:rsid w:val="000D1289"/>
    <w:rsid w:val="000D16B1"/>
    <w:rsid w:val="000D3911"/>
    <w:rsid w:val="000D548B"/>
    <w:rsid w:val="000E1DC1"/>
    <w:rsid w:val="000F194E"/>
    <w:rsid w:val="000F231C"/>
    <w:rsid w:val="000F62DB"/>
    <w:rsid w:val="001045C6"/>
    <w:rsid w:val="0010690F"/>
    <w:rsid w:val="00122343"/>
    <w:rsid w:val="00125ABD"/>
    <w:rsid w:val="0013415D"/>
    <w:rsid w:val="00135CCE"/>
    <w:rsid w:val="001403D9"/>
    <w:rsid w:val="00145B27"/>
    <w:rsid w:val="0015106F"/>
    <w:rsid w:val="0016752B"/>
    <w:rsid w:val="0017103A"/>
    <w:rsid w:val="00172511"/>
    <w:rsid w:val="0017500C"/>
    <w:rsid w:val="001765A5"/>
    <w:rsid w:val="001776FE"/>
    <w:rsid w:val="001814A7"/>
    <w:rsid w:val="00190153"/>
    <w:rsid w:val="001926C7"/>
    <w:rsid w:val="00195EEE"/>
    <w:rsid w:val="001977A7"/>
    <w:rsid w:val="001A0DBA"/>
    <w:rsid w:val="001A19EB"/>
    <w:rsid w:val="001A2A5A"/>
    <w:rsid w:val="001A4B2D"/>
    <w:rsid w:val="001A769C"/>
    <w:rsid w:val="001B519D"/>
    <w:rsid w:val="001B60FE"/>
    <w:rsid w:val="001C2BC9"/>
    <w:rsid w:val="001D0764"/>
    <w:rsid w:val="001E373D"/>
    <w:rsid w:val="001E3D79"/>
    <w:rsid w:val="001E7925"/>
    <w:rsid w:val="002015DA"/>
    <w:rsid w:val="002118ED"/>
    <w:rsid w:val="00214BE7"/>
    <w:rsid w:val="002236C1"/>
    <w:rsid w:val="00225B44"/>
    <w:rsid w:val="0023272E"/>
    <w:rsid w:val="002329C9"/>
    <w:rsid w:val="002332BC"/>
    <w:rsid w:val="002351DD"/>
    <w:rsid w:val="0023661A"/>
    <w:rsid w:val="002404E0"/>
    <w:rsid w:val="0024185A"/>
    <w:rsid w:val="0024287A"/>
    <w:rsid w:val="002448BE"/>
    <w:rsid w:val="00244ADC"/>
    <w:rsid w:val="00244D90"/>
    <w:rsid w:val="00251A7D"/>
    <w:rsid w:val="00251BCE"/>
    <w:rsid w:val="002528BF"/>
    <w:rsid w:val="00253765"/>
    <w:rsid w:val="00260704"/>
    <w:rsid w:val="00263689"/>
    <w:rsid w:val="00263796"/>
    <w:rsid w:val="00267C53"/>
    <w:rsid w:val="00271145"/>
    <w:rsid w:val="002715ED"/>
    <w:rsid w:val="002723FA"/>
    <w:rsid w:val="00277D9F"/>
    <w:rsid w:val="0028022C"/>
    <w:rsid w:val="002813ED"/>
    <w:rsid w:val="002821C7"/>
    <w:rsid w:val="00282EFB"/>
    <w:rsid w:val="002905C0"/>
    <w:rsid w:val="00294BC9"/>
    <w:rsid w:val="00294BD0"/>
    <w:rsid w:val="0029662F"/>
    <w:rsid w:val="00296EBD"/>
    <w:rsid w:val="002A0DA4"/>
    <w:rsid w:val="002A33C4"/>
    <w:rsid w:val="002A3A5F"/>
    <w:rsid w:val="002A494F"/>
    <w:rsid w:val="002A7EEE"/>
    <w:rsid w:val="002B6A18"/>
    <w:rsid w:val="002C1071"/>
    <w:rsid w:val="002C1F69"/>
    <w:rsid w:val="002D1FAE"/>
    <w:rsid w:val="002D5EB4"/>
    <w:rsid w:val="002D66DF"/>
    <w:rsid w:val="002E0D1F"/>
    <w:rsid w:val="002E1421"/>
    <w:rsid w:val="002E1B32"/>
    <w:rsid w:val="002E2420"/>
    <w:rsid w:val="002E6496"/>
    <w:rsid w:val="002F32C3"/>
    <w:rsid w:val="003063B0"/>
    <w:rsid w:val="003154C5"/>
    <w:rsid w:val="00320296"/>
    <w:rsid w:val="00321691"/>
    <w:rsid w:val="00322877"/>
    <w:rsid w:val="003269E6"/>
    <w:rsid w:val="0033263F"/>
    <w:rsid w:val="00344B40"/>
    <w:rsid w:val="0034675E"/>
    <w:rsid w:val="00346A4B"/>
    <w:rsid w:val="00357072"/>
    <w:rsid w:val="003652F8"/>
    <w:rsid w:val="00375BE1"/>
    <w:rsid w:val="00377952"/>
    <w:rsid w:val="00380DC3"/>
    <w:rsid w:val="0038513C"/>
    <w:rsid w:val="003865FB"/>
    <w:rsid w:val="00386B30"/>
    <w:rsid w:val="00387A56"/>
    <w:rsid w:val="00396617"/>
    <w:rsid w:val="003A4021"/>
    <w:rsid w:val="003B1EA3"/>
    <w:rsid w:val="003B5CAD"/>
    <w:rsid w:val="003C1B75"/>
    <w:rsid w:val="003C1ECE"/>
    <w:rsid w:val="003C7650"/>
    <w:rsid w:val="003D0913"/>
    <w:rsid w:val="003D0E13"/>
    <w:rsid w:val="003D16C2"/>
    <w:rsid w:val="003E1869"/>
    <w:rsid w:val="003E366D"/>
    <w:rsid w:val="003E46F5"/>
    <w:rsid w:val="003E7C9D"/>
    <w:rsid w:val="003F01F2"/>
    <w:rsid w:val="003F13D4"/>
    <w:rsid w:val="003F3BA1"/>
    <w:rsid w:val="003F7A37"/>
    <w:rsid w:val="0040090D"/>
    <w:rsid w:val="004023C6"/>
    <w:rsid w:val="00404738"/>
    <w:rsid w:val="004050BE"/>
    <w:rsid w:val="00407DE5"/>
    <w:rsid w:val="0041098C"/>
    <w:rsid w:val="00410CC5"/>
    <w:rsid w:val="00412119"/>
    <w:rsid w:val="00421539"/>
    <w:rsid w:val="00425D50"/>
    <w:rsid w:val="00434FA9"/>
    <w:rsid w:val="00435E95"/>
    <w:rsid w:val="0043694E"/>
    <w:rsid w:val="0044054C"/>
    <w:rsid w:val="004417AA"/>
    <w:rsid w:val="00444481"/>
    <w:rsid w:val="00445091"/>
    <w:rsid w:val="00446D21"/>
    <w:rsid w:val="00451803"/>
    <w:rsid w:val="00453CFD"/>
    <w:rsid w:val="004551FD"/>
    <w:rsid w:val="00456848"/>
    <w:rsid w:val="0046053A"/>
    <w:rsid w:val="004663A6"/>
    <w:rsid w:val="0046650D"/>
    <w:rsid w:val="0047485B"/>
    <w:rsid w:val="00476C02"/>
    <w:rsid w:val="00480189"/>
    <w:rsid w:val="0048737A"/>
    <w:rsid w:val="004910DE"/>
    <w:rsid w:val="00496375"/>
    <w:rsid w:val="004A61C1"/>
    <w:rsid w:val="004B2BCB"/>
    <w:rsid w:val="004C1DFB"/>
    <w:rsid w:val="004C5D2D"/>
    <w:rsid w:val="004C761D"/>
    <w:rsid w:val="004D10C6"/>
    <w:rsid w:val="004D758C"/>
    <w:rsid w:val="004E317B"/>
    <w:rsid w:val="005020A9"/>
    <w:rsid w:val="00503972"/>
    <w:rsid w:val="0050446E"/>
    <w:rsid w:val="00506479"/>
    <w:rsid w:val="0051369F"/>
    <w:rsid w:val="005259B5"/>
    <w:rsid w:val="00526728"/>
    <w:rsid w:val="0053243F"/>
    <w:rsid w:val="00534905"/>
    <w:rsid w:val="00535BCE"/>
    <w:rsid w:val="00536D59"/>
    <w:rsid w:val="00543F6E"/>
    <w:rsid w:val="005443D6"/>
    <w:rsid w:val="005539E8"/>
    <w:rsid w:val="005554F7"/>
    <w:rsid w:val="005628E1"/>
    <w:rsid w:val="00563250"/>
    <w:rsid w:val="00570BBC"/>
    <w:rsid w:val="0057192A"/>
    <w:rsid w:val="00577389"/>
    <w:rsid w:val="005820FC"/>
    <w:rsid w:val="0058645B"/>
    <w:rsid w:val="00590EA3"/>
    <w:rsid w:val="005A0B7B"/>
    <w:rsid w:val="005A165A"/>
    <w:rsid w:val="005B2901"/>
    <w:rsid w:val="005C05FC"/>
    <w:rsid w:val="005C2CB0"/>
    <w:rsid w:val="005D4913"/>
    <w:rsid w:val="005D771F"/>
    <w:rsid w:val="005E015F"/>
    <w:rsid w:val="005E653F"/>
    <w:rsid w:val="005F1AF3"/>
    <w:rsid w:val="005F1C51"/>
    <w:rsid w:val="005F42F4"/>
    <w:rsid w:val="005F730D"/>
    <w:rsid w:val="006019F8"/>
    <w:rsid w:val="00602D00"/>
    <w:rsid w:val="006112AB"/>
    <w:rsid w:val="00613058"/>
    <w:rsid w:val="0061365F"/>
    <w:rsid w:val="006169FC"/>
    <w:rsid w:val="00626A82"/>
    <w:rsid w:val="006273BD"/>
    <w:rsid w:val="00630073"/>
    <w:rsid w:val="006306BD"/>
    <w:rsid w:val="006350E1"/>
    <w:rsid w:val="006360B4"/>
    <w:rsid w:val="00643026"/>
    <w:rsid w:val="006456CF"/>
    <w:rsid w:val="0064698F"/>
    <w:rsid w:val="00650A3D"/>
    <w:rsid w:val="00652A63"/>
    <w:rsid w:val="00654ED2"/>
    <w:rsid w:val="006578C8"/>
    <w:rsid w:val="006629EB"/>
    <w:rsid w:val="00663ADE"/>
    <w:rsid w:val="00665969"/>
    <w:rsid w:val="00665E36"/>
    <w:rsid w:val="00666048"/>
    <w:rsid w:val="00676AE5"/>
    <w:rsid w:val="00682715"/>
    <w:rsid w:val="00684F32"/>
    <w:rsid w:val="006853F4"/>
    <w:rsid w:val="00691E3E"/>
    <w:rsid w:val="00694698"/>
    <w:rsid w:val="006A0B54"/>
    <w:rsid w:val="006A21D8"/>
    <w:rsid w:val="006A7F48"/>
    <w:rsid w:val="006B01E7"/>
    <w:rsid w:val="006B4B35"/>
    <w:rsid w:val="006B599C"/>
    <w:rsid w:val="006C42F6"/>
    <w:rsid w:val="006C6C2D"/>
    <w:rsid w:val="006C7BE9"/>
    <w:rsid w:val="006D2950"/>
    <w:rsid w:val="006D6A04"/>
    <w:rsid w:val="006D6C14"/>
    <w:rsid w:val="006D793D"/>
    <w:rsid w:val="006D7E49"/>
    <w:rsid w:val="006E1BA5"/>
    <w:rsid w:val="006E1BA8"/>
    <w:rsid w:val="006E21F9"/>
    <w:rsid w:val="006E7B5F"/>
    <w:rsid w:val="006E7C28"/>
    <w:rsid w:val="006F27BB"/>
    <w:rsid w:val="006F4574"/>
    <w:rsid w:val="007009A6"/>
    <w:rsid w:val="007100B0"/>
    <w:rsid w:val="00713346"/>
    <w:rsid w:val="00715FE3"/>
    <w:rsid w:val="00720981"/>
    <w:rsid w:val="00720E8E"/>
    <w:rsid w:val="00721C72"/>
    <w:rsid w:val="00722176"/>
    <w:rsid w:val="0072580B"/>
    <w:rsid w:val="00725836"/>
    <w:rsid w:val="00726148"/>
    <w:rsid w:val="00731717"/>
    <w:rsid w:val="00732F5A"/>
    <w:rsid w:val="00737EDD"/>
    <w:rsid w:val="007422F2"/>
    <w:rsid w:val="00742EFB"/>
    <w:rsid w:val="00746227"/>
    <w:rsid w:val="007469DD"/>
    <w:rsid w:val="00753501"/>
    <w:rsid w:val="007629F6"/>
    <w:rsid w:val="00763AF8"/>
    <w:rsid w:val="00763E2E"/>
    <w:rsid w:val="00767DA7"/>
    <w:rsid w:val="007766AC"/>
    <w:rsid w:val="007916D0"/>
    <w:rsid w:val="00793C6B"/>
    <w:rsid w:val="00793D2A"/>
    <w:rsid w:val="00794F8B"/>
    <w:rsid w:val="00795896"/>
    <w:rsid w:val="007974F6"/>
    <w:rsid w:val="00797CE2"/>
    <w:rsid w:val="007A17EE"/>
    <w:rsid w:val="007A517E"/>
    <w:rsid w:val="007B1AA8"/>
    <w:rsid w:val="007B6C99"/>
    <w:rsid w:val="007D12D3"/>
    <w:rsid w:val="007D56E8"/>
    <w:rsid w:val="007D7ABF"/>
    <w:rsid w:val="007E5B0D"/>
    <w:rsid w:val="007E7A95"/>
    <w:rsid w:val="007F2E80"/>
    <w:rsid w:val="007F3395"/>
    <w:rsid w:val="007F4EB6"/>
    <w:rsid w:val="007F6037"/>
    <w:rsid w:val="008004D8"/>
    <w:rsid w:val="00801711"/>
    <w:rsid w:val="008179BD"/>
    <w:rsid w:val="00820203"/>
    <w:rsid w:val="00820D07"/>
    <w:rsid w:val="00825F1E"/>
    <w:rsid w:val="008266DD"/>
    <w:rsid w:val="00827543"/>
    <w:rsid w:val="00834552"/>
    <w:rsid w:val="00842EE4"/>
    <w:rsid w:val="00843F5D"/>
    <w:rsid w:val="00852400"/>
    <w:rsid w:val="00853E5C"/>
    <w:rsid w:val="008555B4"/>
    <w:rsid w:val="00862247"/>
    <w:rsid w:val="0086291D"/>
    <w:rsid w:val="008646AA"/>
    <w:rsid w:val="008658F9"/>
    <w:rsid w:val="00873D9D"/>
    <w:rsid w:val="00873FB1"/>
    <w:rsid w:val="0087419D"/>
    <w:rsid w:val="00877030"/>
    <w:rsid w:val="00882247"/>
    <w:rsid w:val="00892146"/>
    <w:rsid w:val="008A3D4B"/>
    <w:rsid w:val="008B3B29"/>
    <w:rsid w:val="008B472F"/>
    <w:rsid w:val="008B5F47"/>
    <w:rsid w:val="008C1624"/>
    <w:rsid w:val="008C4C21"/>
    <w:rsid w:val="008C5BC4"/>
    <w:rsid w:val="008D273C"/>
    <w:rsid w:val="008D4239"/>
    <w:rsid w:val="008D4F37"/>
    <w:rsid w:val="008D6303"/>
    <w:rsid w:val="008D7326"/>
    <w:rsid w:val="008D766D"/>
    <w:rsid w:val="008E2C91"/>
    <w:rsid w:val="008E621A"/>
    <w:rsid w:val="008F74EC"/>
    <w:rsid w:val="00904056"/>
    <w:rsid w:val="0090727D"/>
    <w:rsid w:val="00910091"/>
    <w:rsid w:val="009125E3"/>
    <w:rsid w:val="00914ED1"/>
    <w:rsid w:val="00914FAB"/>
    <w:rsid w:val="00915056"/>
    <w:rsid w:val="00917762"/>
    <w:rsid w:val="009233CC"/>
    <w:rsid w:val="00925076"/>
    <w:rsid w:val="00926128"/>
    <w:rsid w:val="009317FD"/>
    <w:rsid w:val="009329D7"/>
    <w:rsid w:val="0093427E"/>
    <w:rsid w:val="00944D3C"/>
    <w:rsid w:val="0094719C"/>
    <w:rsid w:val="009543E9"/>
    <w:rsid w:val="0096642D"/>
    <w:rsid w:val="009711C2"/>
    <w:rsid w:val="0097146F"/>
    <w:rsid w:val="00972609"/>
    <w:rsid w:val="00981436"/>
    <w:rsid w:val="00982355"/>
    <w:rsid w:val="00983BD3"/>
    <w:rsid w:val="00984288"/>
    <w:rsid w:val="00986EA9"/>
    <w:rsid w:val="0098704B"/>
    <w:rsid w:val="00990C04"/>
    <w:rsid w:val="0099227F"/>
    <w:rsid w:val="00997DDD"/>
    <w:rsid w:val="009A061A"/>
    <w:rsid w:val="009A0FFB"/>
    <w:rsid w:val="009A6C9B"/>
    <w:rsid w:val="009A7DE2"/>
    <w:rsid w:val="009B4D84"/>
    <w:rsid w:val="009B5FB2"/>
    <w:rsid w:val="009C2413"/>
    <w:rsid w:val="009D15C2"/>
    <w:rsid w:val="009D1CD6"/>
    <w:rsid w:val="009D2344"/>
    <w:rsid w:val="009D45C4"/>
    <w:rsid w:val="009D7961"/>
    <w:rsid w:val="009E107A"/>
    <w:rsid w:val="009E1960"/>
    <w:rsid w:val="009E1F0F"/>
    <w:rsid w:val="009E343D"/>
    <w:rsid w:val="009E47A1"/>
    <w:rsid w:val="009E50B3"/>
    <w:rsid w:val="009E7B85"/>
    <w:rsid w:val="009F0421"/>
    <w:rsid w:val="009F223B"/>
    <w:rsid w:val="009F3186"/>
    <w:rsid w:val="009F3412"/>
    <w:rsid w:val="00A041FB"/>
    <w:rsid w:val="00A044D8"/>
    <w:rsid w:val="00A1364D"/>
    <w:rsid w:val="00A13D59"/>
    <w:rsid w:val="00A263A5"/>
    <w:rsid w:val="00A2656B"/>
    <w:rsid w:val="00A26B6D"/>
    <w:rsid w:val="00A26CF9"/>
    <w:rsid w:val="00A315CE"/>
    <w:rsid w:val="00A347E5"/>
    <w:rsid w:val="00A34FF7"/>
    <w:rsid w:val="00A46093"/>
    <w:rsid w:val="00A47412"/>
    <w:rsid w:val="00A51706"/>
    <w:rsid w:val="00A602E9"/>
    <w:rsid w:val="00A60B85"/>
    <w:rsid w:val="00A61209"/>
    <w:rsid w:val="00A62AA4"/>
    <w:rsid w:val="00A653B8"/>
    <w:rsid w:val="00A6698D"/>
    <w:rsid w:val="00A67189"/>
    <w:rsid w:val="00A74415"/>
    <w:rsid w:val="00A9171D"/>
    <w:rsid w:val="00A9433D"/>
    <w:rsid w:val="00A96913"/>
    <w:rsid w:val="00A97CD0"/>
    <w:rsid w:val="00AA47FF"/>
    <w:rsid w:val="00AA4A23"/>
    <w:rsid w:val="00AA6913"/>
    <w:rsid w:val="00AA7247"/>
    <w:rsid w:val="00AB053D"/>
    <w:rsid w:val="00AC3161"/>
    <w:rsid w:val="00AC3B1A"/>
    <w:rsid w:val="00AC59B2"/>
    <w:rsid w:val="00AD1BD8"/>
    <w:rsid w:val="00AD2BD5"/>
    <w:rsid w:val="00AD3115"/>
    <w:rsid w:val="00AD510C"/>
    <w:rsid w:val="00AD7DE0"/>
    <w:rsid w:val="00AE3712"/>
    <w:rsid w:val="00AE65A9"/>
    <w:rsid w:val="00AE6A9A"/>
    <w:rsid w:val="00AF17B6"/>
    <w:rsid w:val="00AF32DF"/>
    <w:rsid w:val="00B0178F"/>
    <w:rsid w:val="00B04FE8"/>
    <w:rsid w:val="00B0511D"/>
    <w:rsid w:val="00B05A54"/>
    <w:rsid w:val="00B15426"/>
    <w:rsid w:val="00B21C50"/>
    <w:rsid w:val="00B23A25"/>
    <w:rsid w:val="00B23A2D"/>
    <w:rsid w:val="00B25355"/>
    <w:rsid w:val="00B26B55"/>
    <w:rsid w:val="00B511F0"/>
    <w:rsid w:val="00B61F08"/>
    <w:rsid w:val="00B6563A"/>
    <w:rsid w:val="00B70AC0"/>
    <w:rsid w:val="00B7140B"/>
    <w:rsid w:val="00B7184D"/>
    <w:rsid w:val="00B75371"/>
    <w:rsid w:val="00B77779"/>
    <w:rsid w:val="00B85985"/>
    <w:rsid w:val="00B8686E"/>
    <w:rsid w:val="00B8774B"/>
    <w:rsid w:val="00B87B40"/>
    <w:rsid w:val="00B9513A"/>
    <w:rsid w:val="00B966F9"/>
    <w:rsid w:val="00B97F75"/>
    <w:rsid w:val="00BA0064"/>
    <w:rsid w:val="00BA6847"/>
    <w:rsid w:val="00BB7A34"/>
    <w:rsid w:val="00BD54BE"/>
    <w:rsid w:val="00BD6A2C"/>
    <w:rsid w:val="00BE355B"/>
    <w:rsid w:val="00BE37ED"/>
    <w:rsid w:val="00BE5C6B"/>
    <w:rsid w:val="00BF038A"/>
    <w:rsid w:val="00BF70D7"/>
    <w:rsid w:val="00C005B6"/>
    <w:rsid w:val="00C049B1"/>
    <w:rsid w:val="00C10FA5"/>
    <w:rsid w:val="00C12C7B"/>
    <w:rsid w:val="00C20A2F"/>
    <w:rsid w:val="00C26E1A"/>
    <w:rsid w:val="00C272BB"/>
    <w:rsid w:val="00C27978"/>
    <w:rsid w:val="00C27E11"/>
    <w:rsid w:val="00C42795"/>
    <w:rsid w:val="00C45DE4"/>
    <w:rsid w:val="00C4704F"/>
    <w:rsid w:val="00C47C69"/>
    <w:rsid w:val="00C51900"/>
    <w:rsid w:val="00C52DF3"/>
    <w:rsid w:val="00C5738B"/>
    <w:rsid w:val="00C57C13"/>
    <w:rsid w:val="00C60EB7"/>
    <w:rsid w:val="00C64826"/>
    <w:rsid w:val="00C71D51"/>
    <w:rsid w:val="00C73F9C"/>
    <w:rsid w:val="00C7404F"/>
    <w:rsid w:val="00C75E8F"/>
    <w:rsid w:val="00C819B1"/>
    <w:rsid w:val="00C854BC"/>
    <w:rsid w:val="00C93996"/>
    <w:rsid w:val="00C97C65"/>
    <w:rsid w:val="00CA0CEE"/>
    <w:rsid w:val="00CA2940"/>
    <w:rsid w:val="00CA4BF8"/>
    <w:rsid w:val="00CB1E4F"/>
    <w:rsid w:val="00CB2B16"/>
    <w:rsid w:val="00CB30DE"/>
    <w:rsid w:val="00CC0A9D"/>
    <w:rsid w:val="00CC1508"/>
    <w:rsid w:val="00CC4163"/>
    <w:rsid w:val="00CC54A5"/>
    <w:rsid w:val="00CC629A"/>
    <w:rsid w:val="00CD5A9B"/>
    <w:rsid w:val="00CD5AED"/>
    <w:rsid w:val="00CE5FF6"/>
    <w:rsid w:val="00CE741D"/>
    <w:rsid w:val="00CE7BEA"/>
    <w:rsid w:val="00CF1272"/>
    <w:rsid w:val="00CF3206"/>
    <w:rsid w:val="00D03703"/>
    <w:rsid w:val="00D07B68"/>
    <w:rsid w:val="00D14B0B"/>
    <w:rsid w:val="00D17334"/>
    <w:rsid w:val="00D21B35"/>
    <w:rsid w:val="00D23BE2"/>
    <w:rsid w:val="00D267C3"/>
    <w:rsid w:val="00D31AE8"/>
    <w:rsid w:val="00D34356"/>
    <w:rsid w:val="00D351F9"/>
    <w:rsid w:val="00D361C9"/>
    <w:rsid w:val="00D43500"/>
    <w:rsid w:val="00D50846"/>
    <w:rsid w:val="00D5103F"/>
    <w:rsid w:val="00D56813"/>
    <w:rsid w:val="00D651DC"/>
    <w:rsid w:val="00D65383"/>
    <w:rsid w:val="00D66DEC"/>
    <w:rsid w:val="00D66E5C"/>
    <w:rsid w:val="00D67670"/>
    <w:rsid w:val="00D70076"/>
    <w:rsid w:val="00D733AD"/>
    <w:rsid w:val="00D75E4C"/>
    <w:rsid w:val="00D773B7"/>
    <w:rsid w:val="00D84683"/>
    <w:rsid w:val="00D964E2"/>
    <w:rsid w:val="00DA10BD"/>
    <w:rsid w:val="00DA3D64"/>
    <w:rsid w:val="00DA5C9A"/>
    <w:rsid w:val="00DB0D6A"/>
    <w:rsid w:val="00DB40EA"/>
    <w:rsid w:val="00DB5DBC"/>
    <w:rsid w:val="00DC09AC"/>
    <w:rsid w:val="00DC1F66"/>
    <w:rsid w:val="00DC4B3C"/>
    <w:rsid w:val="00DC64C7"/>
    <w:rsid w:val="00DD214C"/>
    <w:rsid w:val="00DD3316"/>
    <w:rsid w:val="00DD3D6C"/>
    <w:rsid w:val="00DD50D6"/>
    <w:rsid w:val="00DD6800"/>
    <w:rsid w:val="00DD75EA"/>
    <w:rsid w:val="00DE06A5"/>
    <w:rsid w:val="00DE58EF"/>
    <w:rsid w:val="00E0000E"/>
    <w:rsid w:val="00E00304"/>
    <w:rsid w:val="00E026B7"/>
    <w:rsid w:val="00E046CD"/>
    <w:rsid w:val="00E0556B"/>
    <w:rsid w:val="00E05EAF"/>
    <w:rsid w:val="00E07A94"/>
    <w:rsid w:val="00E139FA"/>
    <w:rsid w:val="00E15E7E"/>
    <w:rsid w:val="00E23236"/>
    <w:rsid w:val="00E23E80"/>
    <w:rsid w:val="00E27564"/>
    <w:rsid w:val="00E27E7B"/>
    <w:rsid w:val="00E27FB6"/>
    <w:rsid w:val="00E30770"/>
    <w:rsid w:val="00E33343"/>
    <w:rsid w:val="00E33912"/>
    <w:rsid w:val="00E34F81"/>
    <w:rsid w:val="00E406C1"/>
    <w:rsid w:val="00E47824"/>
    <w:rsid w:val="00E47BDC"/>
    <w:rsid w:val="00E653B0"/>
    <w:rsid w:val="00E67C13"/>
    <w:rsid w:val="00E743A3"/>
    <w:rsid w:val="00E74926"/>
    <w:rsid w:val="00E74CDE"/>
    <w:rsid w:val="00E76B96"/>
    <w:rsid w:val="00E822F9"/>
    <w:rsid w:val="00E8690C"/>
    <w:rsid w:val="00E91502"/>
    <w:rsid w:val="00E94C64"/>
    <w:rsid w:val="00E962F8"/>
    <w:rsid w:val="00E9782E"/>
    <w:rsid w:val="00EA745B"/>
    <w:rsid w:val="00EA7F96"/>
    <w:rsid w:val="00EB03CF"/>
    <w:rsid w:val="00EB03F6"/>
    <w:rsid w:val="00EB0BE9"/>
    <w:rsid w:val="00EB2F73"/>
    <w:rsid w:val="00EB3948"/>
    <w:rsid w:val="00EC0850"/>
    <w:rsid w:val="00EC11E4"/>
    <w:rsid w:val="00EC46FE"/>
    <w:rsid w:val="00ED0479"/>
    <w:rsid w:val="00ED17D9"/>
    <w:rsid w:val="00ED6A66"/>
    <w:rsid w:val="00EE042B"/>
    <w:rsid w:val="00EE07C8"/>
    <w:rsid w:val="00EE151A"/>
    <w:rsid w:val="00EF0CBE"/>
    <w:rsid w:val="00EF1124"/>
    <w:rsid w:val="00F00747"/>
    <w:rsid w:val="00F03C36"/>
    <w:rsid w:val="00F07FBA"/>
    <w:rsid w:val="00F16CC8"/>
    <w:rsid w:val="00F204C4"/>
    <w:rsid w:val="00F21B92"/>
    <w:rsid w:val="00F3054E"/>
    <w:rsid w:val="00F3083D"/>
    <w:rsid w:val="00F30BFC"/>
    <w:rsid w:val="00F32672"/>
    <w:rsid w:val="00F34FBD"/>
    <w:rsid w:val="00F37052"/>
    <w:rsid w:val="00F42F6B"/>
    <w:rsid w:val="00F46012"/>
    <w:rsid w:val="00F53CDD"/>
    <w:rsid w:val="00F55774"/>
    <w:rsid w:val="00F61CEB"/>
    <w:rsid w:val="00F6276F"/>
    <w:rsid w:val="00F66356"/>
    <w:rsid w:val="00F7350A"/>
    <w:rsid w:val="00F73E8B"/>
    <w:rsid w:val="00F751E1"/>
    <w:rsid w:val="00F8131B"/>
    <w:rsid w:val="00F82F97"/>
    <w:rsid w:val="00F861DE"/>
    <w:rsid w:val="00F91AFC"/>
    <w:rsid w:val="00F91CBF"/>
    <w:rsid w:val="00F91F42"/>
    <w:rsid w:val="00F92654"/>
    <w:rsid w:val="00F93885"/>
    <w:rsid w:val="00F96725"/>
    <w:rsid w:val="00F967DC"/>
    <w:rsid w:val="00FA0DD0"/>
    <w:rsid w:val="00FB12B5"/>
    <w:rsid w:val="00FB561D"/>
    <w:rsid w:val="00FC16CF"/>
    <w:rsid w:val="00FD1F45"/>
    <w:rsid w:val="00FD3A4D"/>
    <w:rsid w:val="00FD504A"/>
    <w:rsid w:val="00FF1A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DD974"/>
  <w15:docId w15:val="{376E8B79-AC92-4EA4-AB74-C62223FE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70D7"/>
    <w:rPr>
      <w:rFonts w:ascii="Times New Roman" w:eastAsia="Times New Roman" w:hAnsi="Times New Roman"/>
      <w:sz w:val="24"/>
      <w:szCs w:val="24"/>
    </w:rPr>
  </w:style>
  <w:style w:type="paragraph" w:styleId="Nagwek1">
    <w:name w:val="heading 1"/>
    <w:basedOn w:val="Normalny"/>
    <w:next w:val="Normalny"/>
    <w:link w:val="Nagwek1Znak"/>
    <w:uiPriority w:val="9"/>
    <w:qFormat/>
    <w:rsid w:val="004417AA"/>
    <w:pPr>
      <w:keepNext/>
      <w:numPr>
        <w:numId w:val="33"/>
      </w:numPr>
      <w:suppressAutoHyphens/>
      <w:outlineLvl w:val="0"/>
    </w:pPr>
    <w:rPr>
      <w:sz w:val="28"/>
      <w:szCs w:val="20"/>
      <w:lang w:eastAsia="ar-SA"/>
    </w:rPr>
  </w:style>
  <w:style w:type="paragraph" w:styleId="Nagwek2">
    <w:name w:val="heading 2"/>
    <w:basedOn w:val="Normalny"/>
    <w:next w:val="Normalny"/>
    <w:link w:val="Nagwek2Znak"/>
    <w:unhideWhenUsed/>
    <w:qFormat/>
    <w:rsid w:val="00B23A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B23A2D"/>
    <w:pPr>
      <w:keepNext/>
      <w:widowControl w:val="0"/>
      <w:jc w:val="center"/>
      <w:outlineLvl w:val="2"/>
    </w:pPr>
    <w:rPr>
      <w:snapToGrid w:val="0"/>
      <w:sz w:val="28"/>
      <w:szCs w:val="20"/>
    </w:rPr>
  </w:style>
  <w:style w:type="paragraph" w:styleId="Nagwek4">
    <w:name w:val="heading 4"/>
    <w:basedOn w:val="Normalny"/>
    <w:next w:val="Normalny"/>
    <w:link w:val="Nagwek4Znak"/>
    <w:qFormat/>
    <w:rsid w:val="00B23A2D"/>
    <w:pPr>
      <w:keepNext/>
      <w:widowControl w:val="0"/>
      <w:jc w:val="center"/>
      <w:outlineLvl w:val="3"/>
    </w:pPr>
    <w:rPr>
      <w:b/>
      <w:snapToGrid w:val="0"/>
      <w:sz w:val="34"/>
      <w:szCs w:val="20"/>
    </w:rPr>
  </w:style>
  <w:style w:type="paragraph" w:styleId="Nagwek5">
    <w:name w:val="heading 5"/>
    <w:basedOn w:val="Normalny"/>
    <w:next w:val="Normalny"/>
    <w:link w:val="Nagwek5Znak"/>
    <w:qFormat/>
    <w:rsid w:val="00B23A2D"/>
    <w:pPr>
      <w:keepNext/>
      <w:widowControl w:val="0"/>
      <w:ind w:left="4536"/>
      <w:jc w:val="both"/>
      <w:outlineLvl w:val="4"/>
    </w:pPr>
    <w:rPr>
      <w:snapToGrid w:val="0"/>
      <w:sz w:val="28"/>
      <w:szCs w:val="20"/>
    </w:rPr>
  </w:style>
  <w:style w:type="paragraph" w:styleId="Nagwek6">
    <w:name w:val="heading 6"/>
    <w:basedOn w:val="Normalny"/>
    <w:next w:val="Normalny"/>
    <w:link w:val="Nagwek6Znak"/>
    <w:qFormat/>
    <w:rsid w:val="00B23A2D"/>
    <w:pPr>
      <w:keepNext/>
      <w:widowControl w:val="0"/>
      <w:jc w:val="center"/>
      <w:outlineLvl w:val="5"/>
    </w:pPr>
    <w:rPr>
      <w:b/>
      <w:snapToGrid w:val="0"/>
      <w:sz w:val="32"/>
      <w:szCs w:val="20"/>
    </w:rPr>
  </w:style>
  <w:style w:type="paragraph" w:styleId="Nagwek7">
    <w:name w:val="heading 7"/>
    <w:basedOn w:val="Normalny"/>
    <w:next w:val="Normalny"/>
    <w:link w:val="Nagwek7Znak"/>
    <w:qFormat/>
    <w:rsid w:val="00B23A2D"/>
    <w:pPr>
      <w:keepNext/>
      <w:jc w:val="both"/>
      <w:outlineLvl w:val="6"/>
    </w:pPr>
    <w:rPr>
      <w:szCs w:val="20"/>
    </w:rPr>
  </w:style>
  <w:style w:type="paragraph" w:styleId="Nagwek8">
    <w:name w:val="heading 8"/>
    <w:basedOn w:val="Normalny"/>
    <w:next w:val="Normalny"/>
    <w:link w:val="Nagwek8Znak"/>
    <w:unhideWhenUsed/>
    <w:qFormat/>
    <w:rsid w:val="00B23A2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nhideWhenUsed/>
    <w:rsid w:val="00BF70D7"/>
    <w:rPr>
      <w:rFonts w:ascii="Tahoma" w:hAnsi="Tahoma"/>
      <w:sz w:val="16"/>
      <w:szCs w:val="16"/>
      <w:lang w:val="x-none"/>
    </w:rPr>
  </w:style>
  <w:style w:type="character" w:customStyle="1" w:styleId="TekstdymkaZnak">
    <w:name w:val="Tekst dymka Znak"/>
    <w:link w:val="Tekstdymka"/>
    <w:rsid w:val="00BF70D7"/>
    <w:rPr>
      <w:rFonts w:ascii="Tahoma" w:eastAsia="Times New Roman" w:hAnsi="Tahoma" w:cs="Tahoma"/>
      <w:sz w:val="16"/>
      <w:szCs w:val="16"/>
      <w:lang w:eastAsia="pl-PL"/>
    </w:rPr>
  </w:style>
  <w:style w:type="paragraph" w:styleId="Nagwek">
    <w:name w:val="header"/>
    <w:basedOn w:val="Normalny"/>
    <w:link w:val="NagwekZnak"/>
    <w:unhideWhenUsed/>
    <w:rsid w:val="006360B4"/>
    <w:pPr>
      <w:tabs>
        <w:tab w:val="center" w:pos="4536"/>
        <w:tab w:val="right" w:pos="9072"/>
      </w:tabs>
    </w:pPr>
    <w:rPr>
      <w:lang w:val="x-none"/>
    </w:rPr>
  </w:style>
  <w:style w:type="character" w:customStyle="1" w:styleId="NagwekZnak">
    <w:name w:val="Nagłówek Znak"/>
    <w:link w:val="Nagwek"/>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Normal"/>
    <w:basedOn w:val="Normalny"/>
    <w:link w:val="AkapitzlistZnak"/>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1"/>
    <w:qFormat/>
    <w:rsid w:val="007766AC"/>
    <w:pPr>
      <w:jc w:val="both"/>
    </w:pPr>
    <w:rPr>
      <w:szCs w:val="20"/>
    </w:rPr>
  </w:style>
  <w:style w:type="character" w:customStyle="1" w:styleId="TekstpodstawowyZnak">
    <w:name w:val="Tekst podstawowy Znak"/>
    <w:basedOn w:val="Domylnaczcionkaakapitu"/>
    <w:link w:val="Tekstpodstawowy"/>
    <w:uiPriority w:val="1"/>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aliases w:val="Normalny + Tahoma,10 pt,Podkreślenie"/>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563250"/>
    <w:rPr>
      <w:color w:val="0000FF" w:themeColor="hyperlink"/>
      <w:u w:val="singl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075CEF"/>
    <w:rPr>
      <w:sz w:val="22"/>
      <w:szCs w:val="22"/>
      <w:lang w:eastAsia="en-US"/>
    </w:rPr>
  </w:style>
  <w:style w:type="character" w:customStyle="1" w:styleId="Nagwek1Znak">
    <w:name w:val="Nagłówek 1 Znak"/>
    <w:basedOn w:val="Domylnaczcionkaakapitu"/>
    <w:link w:val="Nagwek1"/>
    <w:uiPriority w:val="9"/>
    <w:rsid w:val="004417AA"/>
    <w:rPr>
      <w:rFonts w:ascii="Times New Roman" w:eastAsia="Times New Roman" w:hAnsi="Times New Roman"/>
      <w:sz w:val="28"/>
      <w:lang w:eastAsia="ar-SA"/>
    </w:rPr>
  </w:style>
  <w:style w:type="character" w:styleId="Odwoaniedokomentarza">
    <w:name w:val="annotation reference"/>
    <w:basedOn w:val="Domylnaczcionkaakapitu"/>
    <w:uiPriority w:val="99"/>
    <w:semiHidden/>
    <w:unhideWhenUsed/>
    <w:rsid w:val="002723FA"/>
    <w:rPr>
      <w:sz w:val="16"/>
      <w:szCs w:val="16"/>
    </w:rPr>
  </w:style>
  <w:style w:type="paragraph" w:styleId="Tekstkomentarza">
    <w:name w:val="annotation text"/>
    <w:basedOn w:val="Normalny"/>
    <w:link w:val="TekstkomentarzaZnak"/>
    <w:uiPriority w:val="99"/>
    <w:semiHidden/>
    <w:unhideWhenUsed/>
    <w:rsid w:val="002723FA"/>
    <w:rPr>
      <w:sz w:val="20"/>
      <w:szCs w:val="20"/>
    </w:rPr>
  </w:style>
  <w:style w:type="character" w:customStyle="1" w:styleId="TekstkomentarzaZnak">
    <w:name w:val="Tekst komentarza Znak"/>
    <w:basedOn w:val="Domylnaczcionkaakapitu"/>
    <w:link w:val="Tekstkomentarza"/>
    <w:uiPriority w:val="99"/>
    <w:semiHidden/>
    <w:rsid w:val="002723FA"/>
    <w:rPr>
      <w:rFonts w:ascii="Times New Roman" w:eastAsia="Times New Roman" w:hAnsi="Times New Roman"/>
    </w:rPr>
  </w:style>
  <w:style w:type="paragraph" w:styleId="Tematkomentarza">
    <w:name w:val="annotation subject"/>
    <w:basedOn w:val="Tekstkomentarza"/>
    <w:next w:val="Tekstkomentarza"/>
    <w:link w:val="TematkomentarzaZnak"/>
    <w:semiHidden/>
    <w:unhideWhenUsed/>
    <w:rsid w:val="002723FA"/>
    <w:rPr>
      <w:b/>
      <w:bCs/>
    </w:rPr>
  </w:style>
  <w:style w:type="character" w:customStyle="1" w:styleId="TematkomentarzaZnak">
    <w:name w:val="Temat komentarza Znak"/>
    <w:basedOn w:val="TekstkomentarzaZnak"/>
    <w:link w:val="Tematkomentarza"/>
    <w:semiHidden/>
    <w:rsid w:val="002723FA"/>
    <w:rPr>
      <w:rFonts w:ascii="Times New Roman" w:eastAsia="Times New Roman" w:hAnsi="Times New Roman"/>
      <w:b/>
      <w:bCs/>
    </w:rPr>
  </w:style>
  <w:style w:type="paragraph" w:styleId="Tekstpodstawowywcity">
    <w:name w:val="Body Text Indent"/>
    <w:basedOn w:val="Normalny"/>
    <w:link w:val="TekstpodstawowywcityZnak"/>
    <w:unhideWhenUsed/>
    <w:rsid w:val="002B6A18"/>
    <w:pPr>
      <w:spacing w:after="120"/>
      <w:ind w:left="283"/>
    </w:pPr>
  </w:style>
  <w:style w:type="character" w:customStyle="1" w:styleId="TekstpodstawowywcityZnak">
    <w:name w:val="Tekst podstawowy wcięty Znak"/>
    <w:basedOn w:val="Domylnaczcionkaakapitu"/>
    <w:link w:val="Tekstpodstawowywcity"/>
    <w:rsid w:val="002B6A18"/>
    <w:rPr>
      <w:rFonts w:ascii="Times New Roman" w:eastAsia="Times New Roman" w:hAnsi="Times New Roman"/>
      <w:sz w:val="24"/>
      <w:szCs w:val="24"/>
    </w:rPr>
  </w:style>
  <w:style w:type="character" w:customStyle="1" w:styleId="Nagwek2Znak">
    <w:name w:val="Nagłówek 2 Znak"/>
    <w:basedOn w:val="Domylnaczcionkaakapitu"/>
    <w:link w:val="Nagwek2"/>
    <w:rsid w:val="00B23A2D"/>
    <w:rPr>
      <w:rFonts w:asciiTheme="majorHAnsi" w:eastAsiaTheme="majorEastAsia" w:hAnsiTheme="majorHAnsi" w:cstheme="majorBidi"/>
      <w:color w:val="365F91" w:themeColor="accent1" w:themeShade="BF"/>
      <w:sz w:val="26"/>
      <w:szCs w:val="26"/>
    </w:rPr>
  </w:style>
  <w:style w:type="character" w:customStyle="1" w:styleId="Nagwek8Znak">
    <w:name w:val="Nagłówek 8 Znak"/>
    <w:basedOn w:val="Domylnaczcionkaakapitu"/>
    <w:link w:val="Nagwek8"/>
    <w:rsid w:val="00B23A2D"/>
    <w:rPr>
      <w:rFonts w:asciiTheme="majorHAnsi" w:eastAsiaTheme="majorEastAsia" w:hAnsiTheme="majorHAnsi" w:cstheme="majorBidi"/>
      <w:color w:val="272727" w:themeColor="text1" w:themeTint="D8"/>
      <w:sz w:val="21"/>
      <w:szCs w:val="21"/>
    </w:rPr>
  </w:style>
  <w:style w:type="character" w:customStyle="1" w:styleId="Nagwek3Znak">
    <w:name w:val="Nagłówek 3 Znak"/>
    <w:basedOn w:val="Domylnaczcionkaakapitu"/>
    <w:link w:val="Nagwek3"/>
    <w:rsid w:val="00B23A2D"/>
    <w:rPr>
      <w:rFonts w:ascii="Times New Roman" w:eastAsia="Times New Roman" w:hAnsi="Times New Roman"/>
      <w:snapToGrid w:val="0"/>
      <w:sz w:val="28"/>
    </w:rPr>
  </w:style>
  <w:style w:type="character" w:customStyle="1" w:styleId="Nagwek4Znak">
    <w:name w:val="Nagłówek 4 Znak"/>
    <w:basedOn w:val="Domylnaczcionkaakapitu"/>
    <w:link w:val="Nagwek4"/>
    <w:rsid w:val="00B23A2D"/>
    <w:rPr>
      <w:rFonts w:ascii="Times New Roman" w:eastAsia="Times New Roman" w:hAnsi="Times New Roman"/>
      <w:b/>
      <w:snapToGrid w:val="0"/>
      <w:sz w:val="34"/>
    </w:rPr>
  </w:style>
  <w:style w:type="character" w:customStyle="1" w:styleId="Nagwek5Znak">
    <w:name w:val="Nagłówek 5 Znak"/>
    <w:basedOn w:val="Domylnaczcionkaakapitu"/>
    <w:link w:val="Nagwek5"/>
    <w:rsid w:val="00B23A2D"/>
    <w:rPr>
      <w:rFonts w:ascii="Times New Roman" w:eastAsia="Times New Roman" w:hAnsi="Times New Roman"/>
      <w:snapToGrid w:val="0"/>
      <w:sz w:val="28"/>
    </w:rPr>
  </w:style>
  <w:style w:type="character" w:customStyle="1" w:styleId="Nagwek6Znak">
    <w:name w:val="Nagłówek 6 Znak"/>
    <w:basedOn w:val="Domylnaczcionkaakapitu"/>
    <w:link w:val="Nagwek6"/>
    <w:rsid w:val="00B23A2D"/>
    <w:rPr>
      <w:rFonts w:ascii="Times New Roman" w:eastAsia="Times New Roman" w:hAnsi="Times New Roman"/>
      <w:b/>
      <w:snapToGrid w:val="0"/>
      <w:sz w:val="32"/>
    </w:rPr>
  </w:style>
  <w:style w:type="character" w:customStyle="1" w:styleId="Nagwek7Znak">
    <w:name w:val="Nagłówek 7 Znak"/>
    <w:basedOn w:val="Domylnaczcionkaakapitu"/>
    <w:link w:val="Nagwek7"/>
    <w:rsid w:val="00B23A2D"/>
    <w:rPr>
      <w:rFonts w:ascii="Times New Roman" w:eastAsia="Times New Roman" w:hAnsi="Times New Roman"/>
      <w:sz w:val="24"/>
    </w:rPr>
  </w:style>
  <w:style w:type="paragraph" w:styleId="Tytu">
    <w:name w:val="Title"/>
    <w:basedOn w:val="Normalny"/>
    <w:link w:val="TytuZnak"/>
    <w:qFormat/>
    <w:rsid w:val="00B23A2D"/>
    <w:pPr>
      <w:jc w:val="center"/>
    </w:pPr>
    <w:rPr>
      <w:b/>
      <w:sz w:val="36"/>
      <w:szCs w:val="20"/>
    </w:rPr>
  </w:style>
  <w:style w:type="character" w:customStyle="1" w:styleId="TytuZnak">
    <w:name w:val="Tytuł Znak"/>
    <w:basedOn w:val="Domylnaczcionkaakapitu"/>
    <w:link w:val="Tytu"/>
    <w:rsid w:val="00B23A2D"/>
    <w:rPr>
      <w:rFonts w:ascii="Times New Roman" w:eastAsia="Times New Roman" w:hAnsi="Times New Roman"/>
      <w:b/>
      <w:sz w:val="36"/>
    </w:rPr>
  </w:style>
  <w:style w:type="paragraph" w:styleId="Tekstblokowy">
    <w:name w:val="Block Text"/>
    <w:basedOn w:val="Normalny"/>
    <w:rsid w:val="00B23A2D"/>
    <w:pPr>
      <w:ind w:left="709" w:right="848" w:hanging="283"/>
    </w:pPr>
    <w:rPr>
      <w:sz w:val="28"/>
      <w:szCs w:val="20"/>
    </w:rPr>
  </w:style>
  <w:style w:type="paragraph" w:styleId="Tekstpodstawowywcity2">
    <w:name w:val="Body Text Indent 2"/>
    <w:basedOn w:val="Normalny"/>
    <w:link w:val="Tekstpodstawowywcity2Znak"/>
    <w:rsid w:val="00B23A2D"/>
    <w:pPr>
      <w:ind w:left="851" w:hanging="425"/>
    </w:pPr>
    <w:rPr>
      <w:sz w:val="28"/>
      <w:szCs w:val="20"/>
    </w:rPr>
  </w:style>
  <w:style w:type="character" w:customStyle="1" w:styleId="Tekstpodstawowywcity2Znak">
    <w:name w:val="Tekst podstawowy wcięty 2 Znak"/>
    <w:basedOn w:val="Domylnaczcionkaakapitu"/>
    <w:link w:val="Tekstpodstawowywcity2"/>
    <w:rsid w:val="00B23A2D"/>
    <w:rPr>
      <w:rFonts w:ascii="Times New Roman" w:eastAsia="Times New Roman" w:hAnsi="Times New Roman"/>
      <w:sz w:val="28"/>
    </w:rPr>
  </w:style>
  <w:style w:type="paragraph" w:styleId="Tekstpodstawowywcity3">
    <w:name w:val="Body Text Indent 3"/>
    <w:basedOn w:val="Normalny"/>
    <w:link w:val="Tekstpodstawowywcity3Znak"/>
    <w:rsid w:val="00B23A2D"/>
    <w:pPr>
      <w:ind w:left="426" w:hanging="426"/>
      <w:jc w:val="both"/>
    </w:pPr>
    <w:rPr>
      <w:sz w:val="28"/>
      <w:szCs w:val="20"/>
    </w:rPr>
  </w:style>
  <w:style w:type="character" w:customStyle="1" w:styleId="Tekstpodstawowywcity3Znak">
    <w:name w:val="Tekst podstawowy wcięty 3 Znak"/>
    <w:basedOn w:val="Domylnaczcionkaakapitu"/>
    <w:link w:val="Tekstpodstawowywcity3"/>
    <w:rsid w:val="00B23A2D"/>
    <w:rPr>
      <w:rFonts w:ascii="Times New Roman" w:eastAsia="Times New Roman" w:hAnsi="Times New Roman"/>
      <w:sz w:val="28"/>
    </w:rPr>
  </w:style>
  <w:style w:type="paragraph" w:styleId="Podtytu">
    <w:name w:val="Subtitle"/>
    <w:basedOn w:val="Normalny"/>
    <w:link w:val="PodtytuZnak"/>
    <w:qFormat/>
    <w:rsid w:val="00B23A2D"/>
    <w:pPr>
      <w:jc w:val="center"/>
    </w:pPr>
    <w:rPr>
      <w:sz w:val="32"/>
      <w:szCs w:val="20"/>
    </w:rPr>
  </w:style>
  <w:style w:type="character" w:customStyle="1" w:styleId="PodtytuZnak">
    <w:name w:val="Podtytuł Znak"/>
    <w:basedOn w:val="Domylnaczcionkaakapitu"/>
    <w:link w:val="Podtytu"/>
    <w:rsid w:val="00B23A2D"/>
    <w:rPr>
      <w:rFonts w:ascii="Times New Roman" w:eastAsia="Times New Roman" w:hAnsi="Times New Roman"/>
      <w:sz w:val="32"/>
    </w:rPr>
  </w:style>
  <w:style w:type="paragraph" w:styleId="Tekstpodstawowy2">
    <w:name w:val="Body Text 2"/>
    <w:basedOn w:val="Normalny"/>
    <w:link w:val="Tekstpodstawowy2Znak"/>
    <w:rsid w:val="00B23A2D"/>
    <w:pPr>
      <w:jc w:val="both"/>
    </w:pPr>
    <w:rPr>
      <w:b/>
      <w:sz w:val="28"/>
      <w:szCs w:val="20"/>
    </w:rPr>
  </w:style>
  <w:style w:type="character" w:customStyle="1" w:styleId="Tekstpodstawowy2Znak">
    <w:name w:val="Tekst podstawowy 2 Znak"/>
    <w:basedOn w:val="Domylnaczcionkaakapitu"/>
    <w:link w:val="Tekstpodstawowy2"/>
    <w:rsid w:val="00B23A2D"/>
    <w:rPr>
      <w:rFonts w:ascii="Times New Roman" w:eastAsia="Times New Roman" w:hAnsi="Times New Roman"/>
      <w:b/>
      <w:sz w:val="28"/>
    </w:rPr>
  </w:style>
  <w:style w:type="paragraph" w:styleId="Tekstpodstawowy3">
    <w:name w:val="Body Text 3"/>
    <w:basedOn w:val="Normalny"/>
    <w:link w:val="Tekstpodstawowy3Znak"/>
    <w:rsid w:val="00B23A2D"/>
    <w:rPr>
      <w:b/>
      <w:sz w:val="28"/>
      <w:szCs w:val="20"/>
    </w:rPr>
  </w:style>
  <w:style w:type="character" w:customStyle="1" w:styleId="Tekstpodstawowy3Znak">
    <w:name w:val="Tekst podstawowy 3 Znak"/>
    <w:basedOn w:val="Domylnaczcionkaakapitu"/>
    <w:link w:val="Tekstpodstawowy3"/>
    <w:rsid w:val="00B23A2D"/>
    <w:rPr>
      <w:rFonts w:ascii="Times New Roman" w:eastAsia="Times New Roman" w:hAnsi="Times New Roman"/>
      <w:b/>
      <w:sz w:val="28"/>
    </w:rPr>
  </w:style>
  <w:style w:type="paragraph" w:styleId="Tekstprzypisudolnego">
    <w:name w:val="footnote text"/>
    <w:basedOn w:val="Normalny"/>
    <w:link w:val="TekstprzypisudolnegoZnak"/>
    <w:rsid w:val="00B23A2D"/>
    <w:pPr>
      <w:widowControl w:val="0"/>
    </w:pPr>
    <w:rPr>
      <w:sz w:val="20"/>
      <w:szCs w:val="20"/>
    </w:rPr>
  </w:style>
  <w:style w:type="character" w:customStyle="1" w:styleId="TekstprzypisudolnegoZnak">
    <w:name w:val="Tekst przypisu dolnego Znak"/>
    <w:basedOn w:val="Domylnaczcionkaakapitu"/>
    <w:link w:val="Tekstprzypisudolnego"/>
    <w:rsid w:val="00B23A2D"/>
    <w:rPr>
      <w:rFonts w:ascii="Times New Roman" w:eastAsia="Times New Roman" w:hAnsi="Times New Roman"/>
    </w:rPr>
  </w:style>
  <w:style w:type="character" w:styleId="Odwoanieprzypisudolnego">
    <w:name w:val="footnote reference"/>
    <w:rsid w:val="00B23A2D"/>
    <w:rPr>
      <w:sz w:val="20"/>
      <w:vertAlign w:val="superscript"/>
    </w:rPr>
  </w:style>
  <w:style w:type="paragraph" w:styleId="Tekstprzypisukocowego">
    <w:name w:val="endnote text"/>
    <w:basedOn w:val="Normalny"/>
    <w:link w:val="TekstprzypisukocowegoZnak"/>
    <w:semiHidden/>
    <w:rsid w:val="00B23A2D"/>
    <w:rPr>
      <w:sz w:val="20"/>
      <w:szCs w:val="20"/>
    </w:rPr>
  </w:style>
  <w:style w:type="character" w:customStyle="1" w:styleId="TekstprzypisukocowegoZnak">
    <w:name w:val="Tekst przypisu końcowego Znak"/>
    <w:basedOn w:val="Domylnaczcionkaakapitu"/>
    <w:link w:val="Tekstprzypisukocowego"/>
    <w:semiHidden/>
    <w:rsid w:val="00B23A2D"/>
    <w:rPr>
      <w:rFonts w:ascii="Times New Roman" w:eastAsia="Times New Roman" w:hAnsi="Times New Roman"/>
    </w:rPr>
  </w:style>
  <w:style w:type="character" w:styleId="Odwoanieprzypisukocowego">
    <w:name w:val="endnote reference"/>
    <w:rsid w:val="00B23A2D"/>
    <w:rPr>
      <w:vertAlign w:val="superscript"/>
    </w:rPr>
  </w:style>
  <w:style w:type="character" w:styleId="Numerstrony">
    <w:name w:val="page number"/>
    <w:basedOn w:val="Domylnaczcionkaakapitu"/>
    <w:rsid w:val="00B23A2D"/>
  </w:style>
  <w:style w:type="paragraph" w:styleId="Lista2">
    <w:name w:val="List 2"/>
    <w:basedOn w:val="Normalny"/>
    <w:rsid w:val="00B23A2D"/>
    <w:pPr>
      <w:ind w:left="566" w:hanging="283"/>
    </w:pPr>
  </w:style>
  <w:style w:type="paragraph" w:styleId="Lista">
    <w:name w:val="List"/>
    <w:basedOn w:val="Normalny"/>
    <w:rsid w:val="00B23A2D"/>
    <w:pPr>
      <w:ind w:left="283" w:hanging="283"/>
    </w:pPr>
  </w:style>
  <w:style w:type="paragraph" w:customStyle="1" w:styleId="Styl">
    <w:name w:val="Styl"/>
    <w:rsid w:val="00B23A2D"/>
    <w:pPr>
      <w:widowControl w:val="0"/>
      <w:autoSpaceDE w:val="0"/>
      <w:autoSpaceDN w:val="0"/>
      <w:adjustRightInd w:val="0"/>
    </w:pPr>
    <w:rPr>
      <w:rFonts w:ascii="Times New Roman" w:eastAsia="Times New Roman" w:hAnsi="Times New Roman"/>
      <w:sz w:val="24"/>
      <w:szCs w:val="24"/>
    </w:rPr>
  </w:style>
  <w:style w:type="numbering" w:customStyle="1" w:styleId="Bezlisty1">
    <w:name w:val="Bez listy1"/>
    <w:next w:val="Bezlisty"/>
    <w:uiPriority w:val="99"/>
    <w:semiHidden/>
    <w:unhideWhenUsed/>
    <w:rsid w:val="00B23A2D"/>
  </w:style>
  <w:style w:type="character" w:customStyle="1" w:styleId="WW8Num3z0">
    <w:name w:val="WW8Num3z0"/>
    <w:rsid w:val="00B23A2D"/>
    <w:rPr>
      <w:rFonts w:ascii="Wingdings" w:hAnsi="Wingdings"/>
      <w:b/>
    </w:rPr>
  </w:style>
  <w:style w:type="character" w:customStyle="1" w:styleId="WW8Num3z1">
    <w:name w:val="WW8Num3z1"/>
    <w:rsid w:val="00B23A2D"/>
    <w:rPr>
      <w:rFonts w:ascii="Courier New" w:hAnsi="Courier New" w:cs="Courier New"/>
    </w:rPr>
  </w:style>
  <w:style w:type="character" w:customStyle="1" w:styleId="WW8Num3z2">
    <w:name w:val="WW8Num3z2"/>
    <w:rsid w:val="00B23A2D"/>
    <w:rPr>
      <w:rFonts w:ascii="Wingdings" w:hAnsi="Wingdings"/>
    </w:rPr>
  </w:style>
  <w:style w:type="character" w:customStyle="1" w:styleId="WW8Num3z3">
    <w:name w:val="WW8Num3z3"/>
    <w:rsid w:val="00B23A2D"/>
    <w:rPr>
      <w:rFonts w:ascii="Symbol" w:hAnsi="Symbol"/>
    </w:rPr>
  </w:style>
  <w:style w:type="character" w:customStyle="1" w:styleId="WW8Num5z0">
    <w:name w:val="WW8Num5z0"/>
    <w:rsid w:val="00B23A2D"/>
    <w:rPr>
      <w:rFonts w:ascii="Times New Roman" w:eastAsia="Times New Roman" w:hAnsi="Times New Roman" w:cs="Times New Roman"/>
    </w:rPr>
  </w:style>
  <w:style w:type="character" w:customStyle="1" w:styleId="Domylnaczcionkaakapitu1">
    <w:name w:val="Domyślna czcionka akapitu1"/>
    <w:rsid w:val="00B23A2D"/>
  </w:style>
  <w:style w:type="paragraph" w:customStyle="1" w:styleId="Nagwek10">
    <w:name w:val="Nagłówek1"/>
    <w:basedOn w:val="Normalny"/>
    <w:next w:val="Tekstpodstawowy"/>
    <w:rsid w:val="00B23A2D"/>
    <w:pPr>
      <w:keepNext/>
      <w:suppressAutoHyphens/>
      <w:spacing w:before="240" w:after="120"/>
    </w:pPr>
    <w:rPr>
      <w:rFonts w:ascii="Arial" w:eastAsia="SimSun" w:hAnsi="Arial" w:cs="Mangal"/>
      <w:sz w:val="28"/>
      <w:szCs w:val="28"/>
      <w:lang w:eastAsia="ar-SA"/>
    </w:rPr>
  </w:style>
  <w:style w:type="paragraph" w:customStyle="1" w:styleId="Podpis1">
    <w:name w:val="Podpis1"/>
    <w:basedOn w:val="Normalny"/>
    <w:rsid w:val="00B23A2D"/>
    <w:pPr>
      <w:suppressLineNumbers/>
      <w:suppressAutoHyphens/>
      <w:spacing w:before="120" w:after="120"/>
    </w:pPr>
    <w:rPr>
      <w:rFonts w:cs="Mangal"/>
      <w:i/>
      <w:iCs/>
      <w:lang w:eastAsia="ar-SA"/>
    </w:rPr>
  </w:style>
  <w:style w:type="paragraph" w:customStyle="1" w:styleId="Indeks">
    <w:name w:val="Indeks"/>
    <w:basedOn w:val="Normalny"/>
    <w:rsid w:val="00B23A2D"/>
    <w:pPr>
      <w:suppressLineNumbers/>
      <w:suppressAutoHyphens/>
    </w:pPr>
    <w:rPr>
      <w:rFonts w:cs="Mangal"/>
      <w:lang w:eastAsia="ar-SA"/>
    </w:rPr>
  </w:style>
  <w:style w:type="paragraph" w:customStyle="1" w:styleId="Tekstblokowy1">
    <w:name w:val="Tekst blokowy1"/>
    <w:basedOn w:val="Normalny"/>
    <w:rsid w:val="00B23A2D"/>
    <w:pPr>
      <w:suppressAutoHyphens/>
      <w:ind w:left="567" w:right="510" w:hanging="567"/>
    </w:pPr>
    <w:rPr>
      <w:b/>
      <w:color w:val="000000"/>
      <w:sz w:val="20"/>
      <w:szCs w:val="20"/>
      <w:lang w:eastAsia="ar-SA"/>
    </w:rPr>
  </w:style>
  <w:style w:type="paragraph" w:customStyle="1" w:styleId="Zawartoramki">
    <w:name w:val="Zawartość ramki"/>
    <w:basedOn w:val="Tekstpodstawowy"/>
    <w:rsid w:val="00B23A2D"/>
    <w:pPr>
      <w:suppressAutoHyphens/>
      <w:spacing w:after="120"/>
      <w:jc w:val="left"/>
    </w:pPr>
    <w:rPr>
      <w:szCs w:val="24"/>
      <w:lang w:eastAsia="ar-SA"/>
    </w:rPr>
  </w:style>
  <w:style w:type="character" w:customStyle="1" w:styleId="alb-s">
    <w:name w:val="a_lb-s"/>
    <w:rsid w:val="00B23A2D"/>
  </w:style>
  <w:style w:type="character" w:customStyle="1" w:styleId="text">
    <w:name w:val="text"/>
    <w:rsid w:val="00B23A2D"/>
  </w:style>
  <w:style w:type="character" w:styleId="Nierozpoznanawzmianka">
    <w:name w:val="Unresolved Mention"/>
    <w:uiPriority w:val="99"/>
    <w:semiHidden/>
    <w:unhideWhenUsed/>
    <w:rsid w:val="00B23A2D"/>
    <w:rPr>
      <w:color w:val="605E5C"/>
      <w:shd w:val="clear" w:color="auto" w:fill="E1DFDD"/>
    </w:rPr>
  </w:style>
  <w:style w:type="character" w:customStyle="1" w:styleId="WW8Num1z0">
    <w:name w:val="WW8Num1z0"/>
    <w:rsid w:val="00B23A2D"/>
  </w:style>
  <w:style w:type="character" w:customStyle="1" w:styleId="WW8Num1z1">
    <w:name w:val="WW8Num1z1"/>
    <w:rsid w:val="00B23A2D"/>
  </w:style>
  <w:style w:type="character" w:customStyle="1" w:styleId="WW8Num1z2">
    <w:name w:val="WW8Num1z2"/>
    <w:rsid w:val="00B23A2D"/>
  </w:style>
  <w:style w:type="character" w:customStyle="1" w:styleId="WW8Num1z3">
    <w:name w:val="WW8Num1z3"/>
    <w:rsid w:val="00B23A2D"/>
  </w:style>
  <w:style w:type="character" w:customStyle="1" w:styleId="WW8Num1z4">
    <w:name w:val="WW8Num1z4"/>
    <w:rsid w:val="00B23A2D"/>
  </w:style>
  <w:style w:type="character" w:customStyle="1" w:styleId="WW8Num1z5">
    <w:name w:val="WW8Num1z5"/>
    <w:rsid w:val="00B23A2D"/>
  </w:style>
  <w:style w:type="character" w:customStyle="1" w:styleId="WW8Num1z6">
    <w:name w:val="WW8Num1z6"/>
    <w:rsid w:val="00B23A2D"/>
  </w:style>
  <w:style w:type="character" w:customStyle="1" w:styleId="WW8Num1z7">
    <w:name w:val="WW8Num1z7"/>
    <w:rsid w:val="00B23A2D"/>
  </w:style>
  <w:style w:type="character" w:customStyle="1" w:styleId="WW8Num1z8">
    <w:name w:val="WW8Num1z8"/>
    <w:rsid w:val="00B23A2D"/>
  </w:style>
  <w:style w:type="character" w:customStyle="1" w:styleId="WW8Num2z0">
    <w:name w:val="WW8Num2z0"/>
    <w:rsid w:val="00B23A2D"/>
    <w:rPr>
      <w:rFonts w:ascii="Times New Roman" w:eastAsia="Times New Roman" w:hAnsi="Times New Roman" w:cs="Times New Roman"/>
      <w:b w:val="0"/>
      <w:bCs w:val="0"/>
      <w:color w:val="000000"/>
      <w:sz w:val="24"/>
      <w:szCs w:val="24"/>
      <w:lang w:val="pl-PL" w:bidi="ar-SA"/>
    </w:rPr>
  </w:style>
  <w:style w:type="character" w:customStyle="1" w:styleId="WW8Num2z1">
    <w:name w:val="WW8Num2z1"/>
    <w:rsid w:val="00B23A2D"/>
  </w:style>
  <w:style w:type="character" w:customStyle="1" w:styleId="WW8Num2z2">
    <w:name w:val="WW8Num2z2"/>
    <w:rsid w:val="00B23A2D"/>
  </w:style>
  <w:style w:type="character" w:customStyle="1" w:styleId="WW8Num2z3">
    <w:name w:val="WW8Num2z3"/>
    <w:rsid w:val="00B23A2D"/>
  </w:style>
  <w:style w:type="character" w:customStyle="1" w:styleId="WW8Num2z4">
    <w:name w:val="WW8Num2z4"/>
    <w:rsid w:val="00B23A2D"/>
  </w:style>
  <w:style w:type="character" w:customStyle="1" w:styleId="WW8Num2z5">
    <w:name w:val="WW8Num2z5"/>
    <w:rsid w:val="00B23A2D"/>
  </w:style>
  <w:style w:type="character" w:customStyle="1" w:styleId="WW8Num2z6">
    <w:name w:val="WW8Num2z6"/>
    <w:rsid w:val="00B23A2D"/>
  </w:style>
  <w:style w:type="character" w:customStyle="1" w:styleId="WW8Num2z7">
    <w:name w:val="WW8Num2z7"/>
    <w:rsid w:val="00B23A2D"/>
  </w:style>
  <w:style w:type="character" w:customStyle="1" w:styleId="WW8Num2z8">
    <w:name w:val="WW8Num2z8"/>
    <w:rsid w:val="00B23A2D"/>
  </w:style>
  <w:style w:type="character" w:customStyle="1" w:styleId="WW8Num3z4">
    <w:name w:val="WW8Num3z4"/>
    <w:rsid w:val="00B23A2D"/>
  </w:style>
  <w:style w:type="character" w:customStyle="1" w:styleId="WW8Num3z5">
    <w:name w:val="WW8Num3z5"/>
    <w:rsid w:val="00B23A2D"/>
  </w:style>
  <w:style w:type="character" w:customStyle="1" w:styleId="WW8Num3z6">
    <w:name w:val="WW8Num3z6"/>
    <w:rsid w:val="00B23A2D"/>
  </w:style>
  <w:style w:type="character" w:customStyle="1" w:styleId="WW8Num3z7">
    <w:name w:val="WW8Num3z7"/>
    <w:rsid w:val="00B23A2D"/>
  </w:style>
  <w:style w:type="character" w:customStyle="1" w:styleId="WW8Num3z8">
    <w:name w:val="WW8Num3z8"/>
    <w:rsid w:val="00B23A2D"/>
  </w:style>
  <w:style w:type="character" w:customStyle="1" w:styleId="WW8Num4z0">
    <w:name w:val="WW8Num4z0"/>
    <w:rsid w:val="00B23A2D"/>
    <w:rPr>
      <w:rFonts w:eastAsia="Times New Roman" w:cs="Times New Roman"/>
      <w:sz w:val="24"/>
      <w:szCs w:val="24"/>
      <w:lang w:val="pl-PL"/>
    </w:rPr>
  </w:style>
  <w:style w:type="character" w:customStyle="1" w:styleId="WW8Num4z1">
    <w:name w:val="WW8Num4z1"/>
    <w:rsid w:val="00B23A2D"/>
  </w:style>
  <w:style w:type="character" w:customStyle="1" w:styleId="WW8Num4z2">
    <w:name w:val="WW8Num4z2"/>
    <w:rsid w:val="00B23A2D"/>
  </w:style>
  <w:style w:type="character" w:customStyle="1" w:styleId="WW8Num4z3">
    <w:name w:val="WW8Num4z3"/>
    <w:rsid w:val="00B23A2D"/>
  </w:style>
  <w:style w:type="character" w:customStyle="1" w:styleId="WW8Num4z4">
    <w:name w:val="WW8Num4z4"/>
    <w:rsid w:val="00B23A2D"/>
  </w:style>
  <w:style w:type="character" w:customStyle="1" w:styleId="WW8Num4z5">
    <w:name w:val="WW8Num4z5"/>
    <w:rsid w:val="00B23A2D"/>
  </w:style>
  <w:style w:type="character" w:customStyle="1" w:styleId="WW8Num4z6">
    <w:name w:val="WW8Num4z6"/>
    <w:rsid w:val="00B23A2D"/>
  </w:style>
  <w:style w:type="character" w:customStyle="1" w:styleId="WW8Num4z7">
    <w:name w:val="WW8Num4z7"/>
    <w:rsid w:val="00B23A2D"/>
  </w:style>
  <w:style w:type="character" w:customStyle="1" w:styleId="WW8Num4z8">
    <w:name w:val="WW8Num4z8"/>
    <w:rsid w:val="00B23A2D"/>
  </w:style>
  <w:style w:type="character" w:customStyle="1" w:styleId="WW8Num5z1">
    <w:name w:val="WW8Num5z1"/>
    <w:rsid w:val="00B23A2D"/>
  </w:style>
  <w:style w:type="character" w:customStyle="1" w:styleId="WW8Num5z2">
    <w:name w:val="WW8Num5z2"/>
    <w:rsid w:val="00B23A2D"/>
  </w:style>
  <w:style w:type="character" w:customStyle="1" w:styleId="WW8Num5z3">
    <w:name w:val="WW8Num5z3"/>
    <w:rsid w:val="00B23A2D"/>
  </w:style>
  <w:style w:type="character" w:customStyle="1" w:styleId="WW8Num5z4">
    <w:name w:val="WW8Num5z4"/>
    <w:rsid w:val="00B23A2D"/>
  </w:style>
  <w:style w:type="character" w:customStyle="1" w:styleId="WW8Num5z5">
    <w:name w:val="WW8Num5z5"/>
    <w:rsid w:val="00B23A2D"/>
  </w:style>
  <w:style w:type="character" w:customStyle="1" w:styleId="WW8Num5z6">
    <w:name w:val="WW8Num5z6"/>
    <w:rsid w:val="00B23A2D"/>
  </w:style>
  <w:style w:type="character" w:customStyle="1" w:styleId="WW8Num5z7">
    <w:name w:val="WW8Num5z7"/>
    <w:rsid w:val="00B23A2D"/>
  </w:style>
  <w:style w:type="character" w:customStyle="1" w:styleId="WW8Num5z8">
    <w:name w:val="WW8Num5z8"/>
    <w:rsid w:val="00B23A2D"/>
  </w:style>
  <w:style w:type="character" w:customStyle="1" w:styleId="WW8Num6z0">
    <w:name w:val="WW8Num6z0"/>
    <w:rsid w:val="00B23A2D"/>
    <w:rPr>
      <w:rFonts w:eastAsia="Times New Roman" w:cs="Times New Roman"/>
      <w:sz w:val="24"/>
      <w:szCs w:val="24"/>
      <w:lang w:val="pl-PL"/>
    </w:rPr>
  </w:style>
  <w:style w:type="character" w:customStyle="1" w:styleId="WW8Num6z1">
    <w:name w:val="WW8Num6z1"/>
    <w:rsid w:val="00B23A2D"/>
  </w:style>
  <w:style w:type="character" w:customStyle="1" w:styleId="WW8Num6z2">
    <w:name w:val="WW8Num6z2"/>
    <w:rsid w:val="00B23A2D"/>
  </w:style>
  <w:style w:type="character" w:customStyle="1" w:styleId="WW8Num6z3">
    <w:name w:val="WW8Num6z3"/>
    <w:rsid w:val="00B23A2D"/>
  </w:style>
  <w:style w:type="character" w:customStyle="1" w:styleId="WW8Num6z4">
    <w:name w:val="WW8Num6z4"/>
    <w:rsid w:val="00B23A2D"/>
  </w:style>
  <w:style w:type="character" w:customStyle="1" w:styleId="WW8Num6z5">
    <w:name w:val="WW8Num6z5"/>
    <w:rsid w:val="00B23A2D"/>
  </w:style>
  <w:style w:type="character" w:customStyle="1" w:styleId="WW8Num6z6">
    <w:name w:val="WW8Num6z6"/>
    <w:rsid w:val="00B23A2D"/>
  </w:style>
  <w:style w:type="character" w:customStyle="1" w:styleId="WW8Num6z7">
    <w:name w:val="WW8Num6z7"/>
    <w:rsid w:val="00B23A2D"/>
  </w:style>
  <w:style w:type="character" w:customStyle="1" w:styleId="WW8Num6z8">
    <w:name w:val="WW8Num6z8"/>
    <w:rsid w:val="00B23A2D"/>
  </w:style>
  <w:style w:type="character" w:customStyle="1" w:styleId="WW8Num7z0">
    <w:name w:val="WW8Num7z0"/>
    <w:rsid w:val="00B23A2D"/>
    <w:rPr>
      <w:rFonts w:ascii="Symbol" w:hAnsi="Symbol" w:cs="Symbol"/>
      <w:sz w:val="24"/>
      <w:szCs w:val="24"/>
      <w:lang w:val="pl-PL"/>
    </w:rPr>
  </w:style>
  <w:style w:type="character" w:customStyle="1" w:styleId="WW8Num7z1">
    <w:name w:val="WW8Num7z1"/>
    <w:rsid w:val="00B23A2D"/>
    <w:rPr>
      <w:rFonts w:ascii="Courier New" w:hAnsi="Courier New" w:cs="Courier New"/>
    </w:rPr>
  </w:style>
  <w:style w:type="character" w:customStyle="1" w:styleId="WW8Num7z2">
    <w:name w:val="WW8Num7z2"/>
    <w:rsid w:val="00B23A2D"/>
    <w:rPr>
      <w:rFonts w:ascii="Wingdings" w:hAnsi="Wingdings" w:cs="Wingdings"/>
    </w:rPr>
  </w:style>
  <w:style w:type="character" w:customStyle="1" w:styleId="WW8Num7z3">
    <w:name w:val="WW8Num7z3"/>
    <w:rsid w:val="00B23A2D"/>
    <w:rPr>
      <w:rFonts w:ascii="Symbol" w:hAnsi="Symbol" w:cs="Symbol"/>
    </w:rPr>
  </w:style>
  <w:style w:type="character" w:customStyle="1" w:styleId="WW8Num7z4">
    <w:name w:val="WW8Num7z4"/>
    <w:rsid w:val="00B23A2D"/>
  </w:style>
  <w:style w:type="character" w:customStyle="1" w:styleId="WW8Num7z5">
    <w:name w:val="WW8Num7z5"/>
    <w:rsid w:val="00B23A2D"/>
  </w:style>
  <w:style w:type="character" w:customStyle="1" w:styleId="WW8Num7z6">
    <w:name w:val="WW8Num7z6"/>
    <w:rsid w:val="00B23A2D"/>
  </w:style>
  <w:style w:type="character" w:customStyle="1" w:styleId="WW8Num7z7">
    <w:name w:val="WW8Num7z7"/>
    <w:rsid w:val="00B23A2D"/>
  </w:style>
  <w:style w:type="character" w:customStyle="1" w:styleId="WW8Num7z8">
    <w:name w:val="WW8Num7z8"/>
    <w:rsid w:val="00B23A2D"/>
  </w:style>
  <w:style w:type="character" w:customStyle="1" w:styleId="WW8Num8z0">
    <w:name w:val="WW8Num8z0"/>
    <w:rsid w:val="00B23A2D"/>
  </w:style>
  <w:style w:type="character" w:customStyle="1" w:styleId="WW8Num8z1">
    <w:name w:val="WW8Num8z1"/>
    <w:rsid w:val="00B23A2D"/>
  </w:style>
  <w:style w:type="character" w:customStyle="1" w:styleId="WW8Num8z2">
    <w:name w:val="WW8Num8z2"/>
    <w:rsid w:val="00B23A2D"/>
  </w:style>
  <w:style w:type="character" w:customStyle="1" w:styleId="WW8Num8z3">
    <w:name w:val="WW8Num8z3"/>
    <w:rsid w:val="00B23A2D"/>
  </w:style>
  <w:style w:type="character" w:customStyle="1" w:styleId="WW8Num8z4">
    <w:name w:val="WW8Num8z4"/>
    <w:rsid w:val="00B23A2D"/>
  </w:style>
  <w:style w:type="character" w:customStyle="1" w:styleId="WW8Num8z5">
    <w:name w:val="WW8Num8z5"/>
    <w:rsid w:val="00B23A2D"/>
  </w:style>
  <w:style w:type="character" w:customStyle="1" w:styleId="WW8Num8z6">
    <w:name w:val="WW8Num8z6"/>
    <w:rsid w:val="00B23A2D"/>
  </w:style>
  <w:style w:type="character" w:customStyle="1" w:styleId="WW8Num8z7">
    <w:name w:val="WW8Num8z7"/>
    <w:rsid w:val="00B23A2D"/>
  </w:style>
  <w:style w:type="character" w:customStyle="1" w:styleId="WW8Num8z8">
    <w:name w:val="WW8Num8z8"/>
    <w:rsid w:val="00B23A2D"/>
  </w:style>
  <w:style w:type="character" w:customStyle="1" w:styleId="WW8Num9z0">
    <w:name w:val="WW8Num9z0"/>
    <w:rsid w:val="00B23A2D"/>
    <w:rPr>
      <w:rFonts w:eastAsia="Times New Roman" w:cs="Times New Roman"/>
      <w:sz w:val="24"/>
      <w:szCs w:val="24"/>
      <w:lang w:val="pl-PL"/>
    </w:rPr>
  </w:style>
  <w:style w:type="character" w:customStyle="1" w:styleId="WW8Num9z1">
    <w:name w:val="WW8Num9z1"/>
    <w:rsid w:val="00B23A2D"/>
  </w:style>
  <w:style w:type="character" w:customStyle="1" w:styleId="WW8Num9z2">
    <w:name w:val="WW8Num9z2"/>
    <w:rsid w:val="00B23A2D"/>
  </w:style>
  <w:style w:type="character" w:customStyle="1" w:styleId="WW8Num9z3">
    <w:name w:val="WW8Num9z3"/>
    <w:rsid w:val="00B23A2D"/>
  </w:style>
  <w:style w:type="character" w:customStyle="1" w:styleId="WW8Num9z4">
    <w:name w:val="WW8Num9z4"/>
    <w:rsid w:val="00B23A2D"/>
  </w:style>
  <w:style w:type="character" w:customStyle="1" w:styleId="WW8Num9z5">
    <w:name w:val="WW8Num9z5"/>
    <w:rsid w:val="00B23A2D"/>
  </w:style>
  <w:style w:type="character" w:customStyle="1" w:styleId="WW8Num9z6">
    <w:name w:val="WW8Num9z6"/>
    <w:rsid w:val="00B23A2D"/>
  </w:style>
  <w:style w:type="character" w:customStyle="1" w:styleId="WW8Num9z7">
    <w:name w:val="WW8Num9z7"/>
    <w:rsid w:val="00B23A2D"/>
  </w:style>
  <w:style w:type="character" w:customStyle="1" w:styleId="WW8Num9z8">
    <w:name w:val="WW8Num9z8"/>
    <w:rsid w:val="00B23A2D"/>
  </w:style>
  <w:style w:type="character" w:customStyle="1" w:styleId="WW8Num10z0">
    <w:name w:val="WW8Num10z0"/>
    <w:rsid w:val="00B23A2D"/>
  </w:style>
  <w:style w:type="character" w:customStyle="1" w:styleId="WW8Num10z1">
    <w:name w:val="WW8Num10z1"/>
    <w:rsid w:val="00B23A2D"/>
  </w:style>
  <w:style w:type="character" w:customStyle="1" w:styleId="WW8Num10z2">
    <w:name w:val="WW8Num10z2"/>
    <w:rsid w:val="00B23A2D"/>
  </w:style>
  <w:style w:type="character" w:customStyle="1" w:styleId="WW8Num10z3">
    <w:name w:val="WW8Num10z3"/>
    <w:rsid w:val="00B23A2D"/>
  </w:style>
  <w:style w:type="character" w:customStyle="1" w:styleId="WW8Num10z4">
    <w:name w:val="WW8Num10z4"/>
    <w:rsid w:val="00B23A2D"/>
  </w:style>
  <w:style w:type="character" w:customStyle="1" w:styleId="WW8Num10z5">
    <w:name w:val="WW8Num10z5"/>
    <w:rsid w:val="00B23A2D"/>
  </w:style>
  <w:style w:type="character" w:customStyle="1" w:styleId="WW8Num10z6">
    <w:name w:val="WW8Num10z6"/>
    <w:rsid w:val="00B23A2D"/>
  </w:style>
  <w:style w:type="character" w:customStyle="1" w:styleId="WW8Num10z7">
    <w:name w:val="WW8Num10z7"/>
    <w:rsid w:val="00B23A2D"/>
  </w:style>
  <w:style w:type="character" w:customStyle="1" w:styleId="WW8Num10z8">
    <w:name w:val="WW8Num10z8"/>
    <w:rsid w:val="00B23A2D"/>
  </w:style>
  <w:style w:type="character" w:customStyle="1" w:styleId="WW8Num11z0">
    <w:name w:val="WW8Num11z0"/>
    <w:rsid w:val="00B23A2D"/>
    <w:rPr>
      <w:rFonts w:ascii="Symbol" w:eastAsia="Times New Roman" w:hAnsi="Symbol" w:cs="Symbol"/>
      <w:sz w:val="24"/>
      <w:szCs w:val="24"/>
      <w:lang w:val="pl-PL"/>
    </w:rPr>
  </w:style>
  <w:style w:type="character" w:customStyle="1" w:styleId="WW8Num11z1">
    <w:name w:val="WW8Num11z1"/>
    <w:rsid w:val="00B23A2D"/>
    <w:rPr>
      <w:rFonts w:ascii="Courier New" w:hAnsi="Courier New" w:cs="Courier New"/>
    </w:rPr>
  </w:style>
  <w:style w:type="character" w:customStyle="1" w:styleId="WW8Num11z2">
    <w:name w:val="WW8Num11z2"/>
    <w:rsid w:val="00B23A2D"/>
    <w:rPr>
      <w:rFonts w:ascii="Wingdings" w:hAnsi="Wingdings" w:cs="Wingdings"/>
    </w:rPr>
  </w:style>
  <w:style w:type="character" w:customStyle="1" w:styleId="WW8Num11z3">
    <w:name w:val="WW8Num11z3"/>
    <w:rsid w:val="00B23A2D"/>
    <w:rPr>
      <w:rFonts w:ascii="Symbol" w:hAnsi="Symbol" w:cs="Symbol"/>
    </w:rPr>
  </w:style>
  <w:style w:type="character" w:customStyle="1" w:styleId="WW8Num11z4">
    <w:name w:val="WW8Num11z4"/>
    <w:rsid w:val="00B23A2D"/>
  </w:style>
  <w:style w:type="character" w:customStyle="1" w:styleId="WW8Num11z5">
    <w:name w:val="WW8Num11z5"/>
    <w:rsid w:val="00B23A2D"/>
  </w:style>
  <w:style w:type="character" w:customStyle="1" w:styleId="WW8Num11z6">
    <w:name w:val="WW8Num11z6"/>
    <w:rsid w:val="00B23A2D"/>
  </w:style>
  <w:style w:type="character" w:customStyle="1" w:styleId="WW8Num11z7">
    <w:name w:val="WW8Num11z7"/>
    <w:rsid w:val="00B23A2D"/>
  </w:style>
  <w:style w:type="character" w:customStyle="1" w:styleId="WW8Num11z8">
    <w:name w:val="WW8Num11z8"/>
    <w:rsid w:val="00B23A2D"/>
  </w:style>
  <w:style w:type="character" w:customStyle="1" w:styleId="Absatz-Standardschriftart">
    <w:name w:val="Absatz-Standardschriftart"/>
    <w:rsid w:val="00B23A2D"/>
  </w:style>
  <w:style w:type="character" w:customStyle="1" w:styleId="WW-Absatz-Standardschriftart">
    <w:name w:val="WW-Absatz-Standardschriftart"/>
    <w:rsid w:val="00B23A2D"/>
  </w:style>
  <w:style w:type="character" w:customStyle="1" w:styleId="WW-Absatz-Standardschriftart1">
    <w:name w:val="WW-Absatz-Standardschriftart1"/>
    <w:rsid w:val="00B23A2D"/>
  </w:style>
  <w:style w:type="character" w:customStyle="1" w:styleId="WW-Absatz-Standardschriftart11">
    <w:name w:val="WW-Absatz-Standardschriftart11"/>
    <w:rsid w:val="00B23A2D"/>
  </w:style>
  <w:style w:type="character" w:customStyle="1" w:styleId="WW-Absatz-Standardschriftart111">
    <w:name w:val="WW-Absatz-Standardschriftart111"/>
    <w:rsid w:val="00B23A2D"/>
  </w:style>
  <w:style w:type="character" w:customStyle="1" w:styleId="WW-Absatz-Standardschriftart1111">
    <w:name w:val="WW-Absatz-Standardschriftart1111"/>
    <w:rsid w:val="00B23A2D"/>
  </w:style>
  <w:style w:type="character" w:customStyle="1" w:styleId="WW-Absatz-Standardschriftart11111">
    <w:name w:val="WW-Absatz-Standardschriftart11111"/>
    <w:rsid w:val="00B23A2D"/>
  </w:style>
  <w:style w:type="character" w:customStyle="1" w:styleId="WW-Absatz-Standardschriftart111111">
    <w:name w:val="WW-Absatz-Standardschriftart111111"/>
    <w:rsid w:val="00B23A2D"/>
  </w:style>
  <w:style w:type="character" w:customStyle="1" w:styleId="WW-Absatz-Standardschriftart1111111">
    <w:name w:val="WW-Absatz-Standardschriftart1111111"/>
    <w:rsid w:val="00B23A2D"/>
  </w:style>
  <w:style w:type="character" w:customStyle="1" w:styleId="WW-Absatz-Standardschriftart11111111">
    <w:name w:val="WW-Absatz-Standardschriftart11111111"/>
    <w:rsid w:val="00B23A2D"/>
  </w:style>
  <w:style w:type="character" w:customStyle="1" w:styleId="WW-Absatz-Standardschriftart111111111">
    <w:name w:val="WW-Absatz-Standardschriftart111111111"/>
    <w:rsid w:val="00B23A2D"/>
  </w:style>
  <w:style w:type="character" w:customStyle="1" w:styleId="WW-Absatz-Standardschriftart1111111111">
    <w:name w:val="WW-Absatz-Standardschriftart1111111111"/>
    <w:rsid w:val="00B23A2D"/>
  </w:style>
  <w:style w:type="character" w:customStyle="1" w:styleId="WW-Absatz-Standardschriftart11111111111">
    <w:name w:val="WW-Absatz-Standardschriftart11111111111"/>
    <w:rsid w:val="00B23A2D"/>
  </w:style>
  <w:style w:type="character" w:customStyle="1" w:styleId="WW-Absatz-Standardschriftart111111111111">
    <w:name w:val="WW-Absatz-Standardschriftart111111111111"/>
    <w:rsid w:val="00B23A2D"/>
  </w:style>
  <w:style w:type="character" w:customStyle="1" w:styleId="WW-Absatz-Standardschriftart1111111111111">
    <w:name w:val="WW-Absatz-Standardschriftart1111111111111"/>
    <w:rsid w:val="00B23A2D"/>
  </w:style>
  <w:style w:type="character" w:customStyle="1" w:styleId="WW-Absatz-Standardschriftart11111111111111">
    <w:name w:val="WW-Absatz-Standardschriftart11111111111111"/>
    <w:rsid w:val="00B23A2D"/>
  </w:style>
  <w:style w:type="character" w:customStyle="1" w:styleId="WW-Absatz-Standardschriftart111111111111111">
    <w:name w:val="WW-Absatz-Standardschriftart111111111111111"/>
    <w:rsid w:val="00B23A2D"/>
  </w:style>
  <w:style w:type="character" w:customStyle="1" w:styleId="WW-Absatz-Standardschriftart1111111111111111">
    <w:name w:val="WW-Absatz-Standardschriftart1111111111111111"/>
    <w:rsid w:val="00B23A2D"/>
  </w:style>
  <w:style w:type="character" w:customStyle="1" w:styleId="WW-Absatz-Standardschriftart11111111111111111">
    <w:name w:val="WW-Absatz-Standardschriftart11111111111111111"/>
    <w:rsid w:val="00B23A2D"/>
  </w:style>
  <w:style w:type="character" w:customStyle="1" w:styleId="WW-Absatz-Standardschriftart111111111111111111">
    <w:name w:val="WW-Absatz-Standardschriftart111111111111111111"/>
    <w:rsid w:val="00B23A2D"/>
  </w:style>
  <w:style w:type="character" w:customStyle="1" w:styleId="WW-Absatz-Standardschriftart1111111111111111111">
    <w:name w:val="WW-Absatz-Standardschriftart1111111111111111111"/>
    <w:rsid w:val="00B23A2D"/>
  </w:style>
  <w:style w:type="character" w:customStyle="1" w:styleId="WW-Absatz-Standardschriftart11111111111111111111">
    <w:name w:val="WW-Absatz-Standardschriftart11111111111111111111"/>
    <w:rsid w:val="00B23A2D"/>
  </w:style>
  <w:style w:type="character" w:customStyle="1" w:styleId="WW-Absatz-Standardschriftart111111111111111111111">
    <w:name w:val="WW-Absatz-Standardschriftart111111111111111111111"/>
    <w:rsid w:val="00B23A2D"/>
  </w:style>
  <w:style w:type="character" w:customStyle="1" w:styleId="WW-Absatz-Standardschriftart1111111111111111111111">
    <w:name w:val="WW-Absatz-Standardschriftart1111111111111111111111"/>
    <w:rsid w:val="00B23A2D"/>
  </w:style>
  <w:style w:type="character" w:customStyle="1" w:styleId="WW-Absatz-Standardschriftart11111111111111111111111">
    <w:name w:val="WW-Absatz-Standardschriftart11111111111111111111111"/>
    <w:rsid w:val="00B23A2D"/>
  </w:style>
  <w:style w:type="character" w:customStyle="1" w:styleId="WW-Absatz-Standardschriftart111111111111111111111111">
    <w:name w:val="WW-Absatz-Standardschriftart111111111111111111111111"/>
    <w:rsid w:val="00B23A2D"/>
  </w:style>
  <w:style w:type="character" w:customStyle="1" w:styleId="WW-Absatz-Standardschriftart1111111111111111111111111">
    <w:name w:val="WW-Absatz-Standardschriftart1111111111111111111111111"/>
    <w:rsid w:val="00B23A2D"/>
  </w:style>
  <w:style w:type="character" w:customStyle="1" w:styleId="WW-Absatz-Standardschriftart11111111111111111111111111">
    <w:name w:val="WW-Absatz-Standardschriftart11111111111111111111111111"/>
    <w:rsid w:val="00B23A2D"/>
  </w:style>
  <w:style w:type="character" w:customStyle="1" w:styleId="WW-Absatz-Standardschriftart111111111111111111111111111">
    <w:name w:val="WW-Absatz-Standardschriftart111111111111111111111111111"/>
    <w:rsid w:val="00B23A2D"/>
  </w:style>
  <w:style w:type="character" w:customStyle="1" w:styleId="WW-Absatz-Standardschriftart1111111111111111111111111111">
    <w:name w:val="WW-Absatz-Standardschriftart1111111111111111111111111111"/>
    <w:rsid w:val="00B23A2D"/>
  </w:style>
  <w:style w:type="character" w:customStyle="1" w:styleId="WW-Absatz-Standardschriftart11111111111111111111111111111">
    <w:name w:val="WW-Absatz-Standardschriftart11111111111111111111111111111"/>
    <w:rsid w:val="00B23A2D"/>
  </w:style>
  <w:style w:type="character" w:customStyle="1" w:styleId="WW-Absatz-Standardschriftart111111111111111111111111111111">
    <w:name w:val="WW-Absatz-Standardschriftart111111111111111111111111111111"/>
    <w:rsid w:val="00B23A2D"/>
  </w:style>
  <w:style w:type="character" w:customStyle="1" w:styleId="WW-Absatz-Standardschriftart1111111111111111111111111111111">
    <w:name w:val="WW-Absatz-Standardschriftart1111111111111111111111111111111"/>
    <w:rsid w:val="00B23A2D"/>
  </w:style>
  <w:style w:type="character" w:customStyle="1" w:styleId="WW-Absatz-Standardschriftart11111111111111111111111111111111">
    <w:name w:val="WW-Absatz-Standardschriftart11111111111111111111111111111111"/>
    <w:rsid w:val="00B23A2D"/>
  </w:style>
  <w:style w:type="character" w:customStyle="1" w:styleId="WW-Absatz-Standardschriftart111111111111111111111111111111111">
    <w:name w:val="WW-Absatz-Standardschriftart111111111111111111111111111111111"/>
    <w:rsid w:val="00B23A2D"/>
  </w:style>
  <w:style w:type="character" w:customStyle="1" w:styleId="WW-Absatz-Standardschriftart1111111111111111111111111111111111">
    <w:name w:val="WW-Absatz-Standardschriftart1111111111111111111111111111111111"/>
    <w:rsid w:val="00B23A2D"/>
  </w:style>
  <w:style w:type="character" w:customStyle="1" w:styleId="WW-Absatz-Standardschriftart11111111111111111111111111111111111">
    <w:name w:val="WW-Absatz-Standardschriftart11111111111111111111111111111111111"/>
    <w:rsid w:val="00B23A2D"/>
  </w:style>
  <w:style w:type="character" w:customStyle="1" w:styleId="WW-Absatz-Standardschriftart111111111111111111111111111111111111">
    <w:name w:val="WW-Absatz-Standardschriftart111111111111111111111111111111111111"/>
    <w:rsid w:val="00B23A2D"/>
  </w:style>
  <w:style w:type="character" w:customStyle="1" w:styleId="WW-Absatz-Standardschriftart1111111111111111111111111111111111111">
    <w:name w:val="WW-Absatz-Standardschriftart1111111111111111111111111111111111111"/>
    <w:rsid w:val="00B23A2D"/>
  </w:style>
  <w:style w:type="character" w:customStyle="1" w:styleId="WW-Absatz-Standardschriftart11111111111111111111111111111111111111">
    <w:name w:val="WW-Absatz-Standardschriftart11111111111111111111111111111111111111"/>
    <w:rsid w:val="00B23A2D"/>
  </w:style>
  <w:style w:type="character" w:customStyle="1" w:styleId="WW-Absatz-Standardschriftart111111111111111111111111111111111111111">
    <w:name w:val="WW-Absatz-Standardschriftart111111111111111111111111111111111111111"/>
    <w:rsid w:val="00B23A2D"/>
  </w:style>
  <w:style w:type="character" w:customStyle="1" w:styleId="WW-Absatz-Standardschriftart1111111111111111111111111111111111111111">
    <w:name w:val="WW-Absatz-Standardschriftart1111111111111111111111111111111111111111"/>
    <w:rsid w:val="00B23A2D"/>
  </w:style>
  <w:style w:type="character" w:customStyle="1" w:styleId="WW-Absatz-Standardschriftart11111111111111111111111111111111111111111">
    <w:name w:val="WW-Absatz-Standardschriftart11111111111111111111111111111111111111111"/>
    <w:rsid w:val="00B23A2D"/>
  </w:style>
  <w:style w:type="character" w:customStyle="1" w:styleId="WW-Absatz-Standardschriftart111111111111111111111111111111111111111111">
    <w:name w:val="WW-Absatz-Standardschriftart111111111111111111111111111111111111111111"/>
    <w:rsid w:val="00B23A2D"/>
  </w:style>
  <w:style w:type="character" w:customStyle="1" w:styleId="WW-Absatz-Standardschriftart1111111111111111111111111111111111111111111">
    <w:name w:val="WW-Absatz-Standardschriftart1111111111111111111111111111111111111111111"/>
    <w:rsid w:val="00B23A2D"/>
  </w:style>
  <w:style w:type="character" w:customStyle="1" w:styleId="WW-Absatz-Standardschriftart11111111111111111111111111111111111111111111">
    <w:name w:val="WW-Absatz-Standardschriftart11111111111111111111111111111111111111111111"/>
    <w:rsid w:val="00B23A2D"/>
  </w:style>
  <w:style w:type="character" w:customStyle="1" w:styleId="WW-Absatz-Standardschriftart111111111111111111111111111111111111111111111">
    <w:name w:val="WW-Absatz-Standardschriftart111111111111111111111111111111111111111111111"/>
    <w:rsid w:val="00B23A2D"/>
  </w:style>
  <w:style w:type="character" w:customStyle="1" w:styleId="WW-Absatz-Standardschriftart1111111111111111111111111111111111111111111111">
    <w:name w:val="WW-Absatz-Standardschriftart1111111111111111111111111111111111111111111111"/>
    <w:rsid w:val="00B23A2D"/>
  </w:style>
  <w:style w:type="character" w:customStyle="1" w:styleId="WW-Absatz-Standardschriftart11111111111111111111111111111111111111111111111">
    <w:name w:val="WW-Absatz-Standardschriftart11111111111111111111111111111111111111111111111"/>
    <w:rsid w:val="00B23A2D"/>
  </w:style>
  <w:style w:type="character" w:customStyle="1" w:styleId="WW-Absatz-Standardschriftart111111111111111111111111111111111111111111111111">
    <w:name w:val="WW-Absatz-Standardschriftart111111111111111111111111111111111111111111111111"/>
    <w:rsid w:val="00B23A2D"/>
  </w:style>
  <w:style w:type="character" w:customStyle="1" w:styleId="WW-Absatz-Standardschriftart1111111111111111111111111111111111111111111111111">
    <w:name w:val="WW-Absatz-Standardschriftart1111111111111111111111111111111111111111111111111"/>
    <w:rsid w:val="00B23A2D"/>
  </w:style>
  <w:style w:type="character" w:customStyle="1" w:styleId="WW-Absatz-Standardschriftart11111111111111111111111111111111111111111111111111">
    <w:name w:val="WW-Absatz-Standardschriftart11111111111111111111111111111111111111111111111111"/>
    <w:rsid w:val="00B23A2D"/>
  </w:style>
  <w:style w:type="character" w:customStyle="1" w:styleId="WW-Absatz-Standardschriftart111111111111111111111111111111111111111111111111111">
    <w:name w:val="WW-Absatz-Standardschriftart111111111111111111111111111111111111111111111111111"/>
    <w:rsid w:val="00B23A2D"/>
  </w:style>
  <w:style w:type="character" w:customStyle="1" w:styleId="WW-Absatz-Standardschriftart1111111111111111111111111111111111111111111111111111">
    <w:name w:val="WW-Absatz-Standardschriftart1111111111111111111111111111111111111111111111111111"/>
    <w:rsid w:val="00B23A2D"/>
  </w:style>
  <w:style w:type="character" w:customStyle="1" w:styleId="WW-Absatz-Standardschriftart11111111111111111111111111111111111111111111111111111">
    <w:name w:val="WW-Absatz-Standardschriftart11111111111111111111111111111111111111111111111111111"/>
    <w:rsid w:val="00B23A2D"/>
  </w:style>
  <w:style w:type="character" w:customStyle="1" w:styleId="WW-Absatz-Standardschriftart111111111111111111111111111111111111111111111111111111">
    <w:name w:val="WW-Absatz-Standardschriftart111111111111111111111111111111111111111111111111111111"/>
    <w:rsid w:val="00B23A2D"/>
  </w:style>
  <w:style w:type="character" w:customStyle="1" w:styleId="WW-Absatz-Standardschriftart1111111111111111111111111111111111111111111111111111111">
    <w:name w:val="WW-Absatz-Standardschriftart1111111111111111111111111111111111111111111111111111111"/>
    <w:rsid w:val="00B23A2D"/>
  </w:style>
  <w:style w:type="character" w:customStyle="1" w:styleId="WW-Absatz-Standardschriftart11111111111111111111111111111111111111111111111111111111">
    <w:name w:val="WW-Absatz-Standardschriftart11111111111111111111111111111111111111111111111111111111"/>
    <w:rsid w:val="00B23A2D"/>
  </w:style>
  <w:style w:type="character" w:customStyle="1" w:styleId="WW-Absatz-Standardschriftart111111111111111111111111111111111111111111111111111111111">
    <w:name w:val="WW-Absatz-Standardschriftart111111111111111111111111111111111111111111111111111111111"/>
    <w:rsid w:val="00B23A2D"/>
  </w:style>
  <w:style w:type="character" w:customStyle="1" w:styleId="WW-Absatz-Standardschriftart1111111111111111111111111111111111111111111111111111111111">
    <w:name w:val="WW-Absatz-Standardschriftart1111111111111111111111111111111111111111111111111111111111"/>
    <w:rsid w:val="00B23A2D"/>
  </w:style>
  <w:style w:type="character" w:customStyle="1" w:styleId="Domylnaczcionkaakapitu2">
    <w:name w:val="Domyślna czcionka akapitu2"/>
    <w:rsid w:val="00B23A2D"/>
  </w:style>
  <w:style w:type="character" w:customStyle="1" w:styleId="WW-Absatz-Standardschriftart11111111111111111111111111111111111111111111111111111111111">
    <w:name w:val="WW-Absatz-Standardschriftart11111111111111111111111111111111111111111111111111111111111"/>
    <w:rsid w:val="00B23A2D"/>
  </w:style>
  <w:style w:type="character" w:customStyle="1" w:styleId="WW-Absatz-Standardschriftart111111111111111111111111111111111111111111111111111111111111">
    <w:name w:val="WW-Absatz-Standardschriftart111111111111111111111111111111111111111111111111111111111111"/>
    <w:rsid w:val="00B23A2D"/>
  </w:style>
  <w:style w:type="character" w:customStyle="1" w:styleId="WW8Num12z0">
    <w:name w:val="WW8Num12z0"/>
    <w:rsid w:val="00B23A2D"/>
    <w:rPr>
      <w:rFonts w:ascii="Symbol" w:hAnsi="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B23A2D"/>
  </w:style>
  <w:style w:type="character" w:customStyle="1" w:styleId="WW8Num13z0">
    <w:name w:val="WW8Num13z0"/>
    <w:rsid w:val="00B23A2D"/>
    <w:rPr>
      <w:b w:val="0"/>
      <w:i w:val="0"/>
    </w:rPr>
  </w:style>
  <w:style w:type="character" w:customStyle="1" w:styleId="WW-Absatz-Standardschriftart11111111111111111111111111111111111111111111111111111111111111">
    <w:name w:val="WW-Absatz-Standardschriftart11111111111111111111111111111111111111111111111111111111111111"/>
    <w:rsid w:val="00B23A2D"/>
  </w:style>
  <w:style w:type="character" w:customStyle="1" w:styleId="WW8Num14z0">
    <w:name w:val="WW8Num14z0"/>
    <w:rsid w:val="00B23A2D"/>
    <w:rPr>
      <w:rFonts w:ascii="Times New Roman" w:hAnsi="Times New Roman" w:cs="Times New Roman"/>
      <w:b w:val="0"/>
      <w:i w:val="0"/>
    </w:rPr>
  </w:style>
  <w:style w:type="character" w:customStyle="1" w:styleId="WW8Num16z0">
    <w:name w:val="WW8Num16z0"/>
    <w:rsid w:val="00B23A2D"/>
    <w:rPr>
      <w:rFonts w:ascii="Symbol" w:hAnsi="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B23A2D"/>
  </w:style>
  <w:style w:type="character" w:customStyle="1" w:styleId="WW-Absatz-Standardschriftart1111111111111111111111111111111111111111111111111111111111111111">
    <w:name w:val="WW-Absatz-Standardschriftart1111111111111111111111111111111111111111111111111111111111111111"/>
    <w:rsid w:val="00B23A2D"/>
  </w:style>
  <w:style w:type="character" w:customStyle="1" w:styleId="WW-Absatz-Standardschriftart11111111111111111111111111111111111111111111111111111111111111111">
    <w:name w:val="WW-Absatz-Standardschriftart11111111111111111111111111111111111111111111111111111111111111111"/>
    <w:rsid w:val="00B23A2D"/>
  </w:style>
  <w:style w:type="character" w:customStyle="1" w:styleId="WW-Absatz-Standardschriftart111111111111111111111111111111111111111111111111111111111111111111">
    <w:name w:val="WW-Absatz-Standardschriftart111111111111111111111111111111111111111111111111111111111111111111"/>
    <w:rsid w:val="00B23A2D"/>
  </w:style>
  <w:style w:type="character" w:customStyle="1" w:styleId="WW8Num25z0">
    <w:name w:val="WW8Num25z0"/>
    <w:rsid w:val="00B23A2D"/>
    <w:rPr>
      <w:rFonts w:ascii="Arial" w:eastAsia="Times New Roman" w:hAnsi="Arial" w:cs="Arial"/>
      <w:b w:val="0"/>
    </w:rPr>
  </w:style>
  <w:style w:type="character" w:customStyle="1" w:styleId="WW8Num31z0">
    <w:name w:val="WW8Num31z0"/>
    <w:rsid w:val="00B23A2D"/>
    <w:rPr>
      <w:rFonts w:ascii="Arial" w:eastAsia="Times New Roman" w:hAnsi="Arial" w:cs="Arial"/>
      <w:b w:val="0"/>
      <w:i w:val="0"/>
      <w:sz w:val="24"/>
      <w:szCs w:val="24"/>
    </w:rPr>
  </w:style>
  <w:style w:type="character" w:customStyle="1" w:styleId="WW8Num32z0">
    <w:name w:val="WW8Num32z0"/>
    <w:rsid w:val="00B23A2D"/>
    <w:rPr>
      <w:b w:val="0"/>
    </w:rPr>
  </w:style>
  <w:style w:type="character" w:customStyle="1" w:styleId="WW8Num39z0">
    <w:name w:val="WW8Num39z0"/>
    <w:rsid w:val="00B23A2D"/>
    <w:rPr>
      <w:b w:val="0"/>
      <w:i w:val="0"/>
    </w:rPr>
  </w:style>
  <w:style w:type="character" w:customStyle="1" w:styleId="Symbolewypunktowania">
    <w:name w:val="Symbole wypunktowania"/>
    <w:rsid w:val="00B23A2D"/>
    <w:rPr>
      <w:rFonts w:ascii="StarSymbol" w:eastAsia="StarSymbol" w:hAnsi="StarSymbol" w:cs="StarSymbol"/>
      <w:sz w:val="18"/>
      <w:szCs w:val="18"/>
    </w:rPr>
  </w:style>
  <w:style w:type="character" w:customStyle="1" w:styleId="WW8Num17z0">
    <w:name w:val="WW8Num17z0"/>
    <w:rsid w:val="00B23A2D"/>
    <w:rPr>
      <w:rFonts w:ascii="Symbol" w:hAnsi="Symbol" w:cs="Symbol"/>
      <w:b w:val="0"/>
      <w:i w:val="0"/>
      <w:sz w:val="24"/>
      <w:szCs w:val="24"/>
    </w:rPr>
  </w:style>
  <w:style w:type="character" w:customStyle="1" w:styleId="WW8Num29z0">
    <w:name w:val="WW8Num29z0"/>
    <w:rsid w:val="00B23A2D"/>
    <w:rPr>
      <w:rFonts w:ascii="Times New Roman" w:hAnsi="Times New Roman" w:cs="Times New Roman"/>
      <w:b w:val="0"/>
      <w:i w:val="0"/>
    </w:rPr>
  </w:style>
  <w:style w:type="character" w:customStyle="1" w:styleId="Znakinumeracji">
    <w:name w:val="Znaki numeracji"/>
    <w:rsid w:val="00B23A2D"/>
  </w:style>
  <w:style w:type="character" w:customStyle="1" w:styleId="Odwoanieprzypisudolnego1">
    <w:name w:val="Odwołanie przypisu dolnego1"/>
    <w:rsid w:val="00B23A2D"/>
    <w:rPr>
      <w:position w:val="1"/>
      <w:sz w:val="16"/>
    </w:rPr>
  </w:style>
  <w:style w:type="character" w:customStyle="1" w:styleId="WWCharLFO3LVL1">
    <w:name w:val="WW_CharLFO3LVL1"/>
    <w:rsid w:val="00B23A2D"/>
    <w:rPr>
      <w:rFonts w:ascii="Symbol" w:hAnsi="Symbol" w:cs="Symbol"/>
      <w:sz w:val="24"/>
    </w:rPr>
  </w:style>
  <w:style w:type="character" w:customStyle="1" w:styleId="WWCharLFO3LVL2">
    <w:name w:val="WW_CharLFO3LVL2"/>
    <w:rsid w:val="00B23A2D"/>
    <w:rPr>
      <w:rFonts w:ascii="Courier New" w:hAnsi="Courier New" w:cs="Courier New"/>
    </w:rPr>
  </w:style>
  <w:style w:type="character" w:customStyle="1" w:styleId="WWCharLFO3LVL3">
    <w:name w:val="WW_CharLFO3LVL3"/>
    <w:rsid w:val="00B23A2D"/>
    <w:rPr>
      <w:rFonts w:ascii="Wingdings" w:hAnsi="Wingdings" w:cs="Wingdings"/>
    </w:rPr>
  </w:style>
  <w:style w:type="character" w:customStyle="1" w:styleId="WWCharLFO3LVL4">
    <w:name w:val="WW_CharLFO3LVL4"/>
    <w:rsid w:val="00B23A2D"/>
    <w:rPr>
      <w:rFonts w:ascii="Symbol" w:hAnsi="Symbol" w:cs="Symbol"/>
    </w:rPr>
  </w:style>
  <w:style w:type="character" w:customStyle="1" w:styleId="WWCharLFO3LVL5">
    <w:name w:val="WW_CharLFO3LVL5"/>
    <w:rsid w:val="00B23A2D"/>
    <w:rPr>
      <w:rFonts w:ascii="Courier New" w:hAnsi="Courier New" w:cs="Courier New"/>
    </w:rPr>
  </w:style>
  <w:style w:type="character" w:customStyle="1" w:styleId="WWCharLFO3LVL6">
    <w:name w:val="WW_CharLFO3LVL6"/>
    <w:rsid w:val="00B23A2D"/>
    <w:rPr>
      <w:rFonts w:ascii="Wingdings" w:hAnsi="Wingdings" w:cs="Wingdings"/>
    </w:rPr>
  </w:style>
  <w:style w:type="character" w:customStyle="1" w:styleId="WWCharLFO3LVL7">
    <w:name w:val="WW_CharLFO3LVL7"/>
    <w:rsid w:val="00B23A2D"/>
    <w:rPr>
      <w:rFonts w:ascii="Symbol" w:hAnsi="Symbol" w:cs="Symbol"/>
    </w:rPr>
  </w:style>
  <w:style w:type="character" w:customStyle="1" w:styleId="WWCharLFO3LVL8">
    <w:name w:val="WW_CharLFO3LVL8"/>
    <w:rsid w:val="00B23A2D"/>
    <w:rPr>
      <w:rFonts w:ascii="Courier New" w:hAnsi="Courier New" w:cs="Courier New"/>
    </w:rPr>
  </w:style>
  <w:style w:type="character" w:customStyle="1" w:styleId="WWCharLFO3LVL9">
    <w:name w:val="WW_CharLFO3LVL9"/>
    <w:rsid w:val="00B23A2D"/>
    <w:rPr>
      <w:rFonts w:ascii="Wingdings" w:hAnsi="Wingdings" w:cs="Wingdings"/>
    </w:rPr>
  </w:style>
  <w:style w:type="character" w:customStyle="1" w:styleId="Znakiprzypiswdolnych">
    <w:name w:val="Znaki przypisów dolnych"/>
    <w:rsid w:val="00B23A2D"/>
  </w:style>
  <w:style w:type="character" w:customStyle="1" w:styleId="Znakiprzypiswkocowych">
    <w:name w:val="Znaki przypisów końcowych"/>
    <w:rsid w:val="00B23A2D"/>
    <w:rPr>
      <w:vertAlign w:val="superscript"/>
    </w:rPr>
  </w:style>
  <w:style w:type="character" w:customStyle="1" w:styleId="WW-Znakiprzypiswkocowych">
    <w:name w:val="WW-Znaki przypisów końcowych"/>
    <w:rsid w:val="00B23A2D"/>
  </w:style>
  <w:style w:type="paragraph" w:customStyle="1" w:styleId="Nagwek20">
    <w:name w:val="Nagłówek2"/>
    <w:basedOn w:val="Normalny"/>
    <w:next w:val="Tekstpodstawowy"/>
    <w:rsid w:val="00B23A2D"/>
    <w:pPr>
      <w:keepNext/>
      <w:suppressAutoHyphens/>
      <w:spacing w:before="240" w:after="120"/>
    </w:pPr>
    <w:rPr>
      <w:rFonts w:ascii="Arial" w:eastAsia="Lucida Sans Unicode" w:hAnsi="Arial" w:cs="Tahoma"/>
      <w:sz w:val="28"/>
      <w:szCs w:val="28"/>
    </w:rPr>
  </w:style>
  <w:style w:type="paragraph" w:styleId="Legenda">
    <w:name w:val="caption"/>
    <w:basedOn w:val="Normalny"/>
    <w:qFormat/>
    <w:rsid w:val="00B23A2D"/>
    <w:pPr>
      <w:suppressLineNumbers/>
      <w:suppressAutoHyphens/>
      <w:spacing w:before="120" w:after="120"/>
    </w:pPr>
    <w:rPr>
      <w:rFonts w:cs="Tahoma"/>
      <w:i/>
      <w:iCs/>
    </w:rPr>
  </w:style>
  <w:style w:type="paragraph" w:customStyle="1" w:styleId="Gwkaistopka">
    <w:name w:val="Główka i stopka"/>
    <w:basedOn w:val="Normalny"/>
    <w:rsid w:val="00B23A2D"/>
    <w:pPr>
      <w:suppressLineNumbers/>
      <w:tabs>
        <w:tab w:val="center" w:pos="4819"/>
        <w:tab w:val="right" w:pos="9638"/>
      </w:tabs>
      <w:suppressAutoHyphens/>
    </w:pPr>
  </w:style>
  <w:style w:type="paragraph" w:customStyle="1" w:styleId="Tekstpodstawowy1">
    <w:name w:val="Tekst podstawowy1"/>
    <w:rsid w:val="00B23A2D"/>
    <w:pPr>
      <w:suppressAutoHyphens/>
      <w:spacing w:before="216" w:after="216"/>
    </w:pPr>
    <w:rPr>
      <w:rFonts w:ascii="Times New Roman PL" w:eastAsia="Arial" w:hAnsi="Times New Roman PL" w:cs="Courier PS"/>
      <w:color w:val="000000"/>
      <w:sz w:val="26"/>
    </w:rPr>
  </w:style>
  <w:style w:type="paragraph" w:customStyle="1" w:styleId="Zwykytekst1">
    <w:name w:val="Zwykły tekst1"/>
    <w:basedOn w:val="Normalny"/>
    <w:rsid w:val="00B23A2D"/>
    <w:pPr>
      <w:suppressAutoHyphens/>
    </w:pPr>
    <w:rPr>
      <w:rFonts w:ascii="Courier New" w:hAnsi="Courier New" w:cs="Courier New"/>
      <w:sz w:val="20"/>
      <w:szCs w:val="20"/>
    </w:rPr>
  </w:style>
  <w:style w:type="paragraph" w:customStyle="1" w:styleId="Tekstpodstawowy31">
    <w:name w:val="Tekst podstawowy 31"/>
    <w:basedOn w:val="Normalny"/>
    <w:rsid w:val="00B23A2D"/>
    <w:pPr>
      <w:suppressAutoHyphens/>
      <w:overflowPunct w:val="0"/>
      <w:autoSpaceDE w:val="0"/>
      <w:jc w:val="both"/>
    </w:pPr>
  </w:style>
  <w:style w:type="paragraph" w:customStyle="1" w:styleId="Normalny1">
    <w:name w:val="Normalny1"/>
    <w:rsid w:val="00B23A2D"/>
    <w:pPr>
      <w:widowControl w:val="0"/>
      <w:suppressAutoHyphens/>
    </w:pPr>
    <w:rPr>
      <w:rFonts w:ascii="A" w:eastAsia="SimSun" w:hAnsi="A" w:cs="Mangal"/>
      <w:color w:val="00000A"/>
      <w:sz w:val="24"/>
      <w:szCs w:val="24"/>
      <w:lang w:eastAsia="zh-CN" w:bidi="hi-IN"/>
    </w:rPr>
  </w:style>
  <w:style w:type="paragraph" w:customStyle="1" w:styleId="Tekstprzypisudolnego1">
    <w:name w:val="Tekst przypisu dolnego1"/>
    <w:basedOn w:val="Normalny1"/>
    <w:rsid w:val="00B23A2D"/>
    <w:rPr>
      <w:color w:val="000000"/>
    </w:rPr>
  </w:style>
  <w:style w:type="table" w:customStyle="1" w:styleId="TableNormal">
    <w:name w:val="Table Normal"/>
    <w:uiPriority w:val="2"/>
    <w:semiHidden/>
    <w:unhideWhenUsed/>
    <w:qFormat/>
    <w:rsid w:val="00B23A2D"/>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23A2D"/>
    <w:pPr>
      <w:widowControl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895234">
      <w:bodyDiv w:val="1"/>
      <w:marLeft w:val="0"/>
      <w:marRight w:val="0"/>
      <w:marTop w:val="0"/>
      <w:marBottom w:val="0"/>
      <w:divBdr>
        <w:top w:val="none" w:sz="0" w:space="0" w:color="auto"/>
        <w:left w:val="none" w:sz="0" w:space="0" w:color="auto"/>
        <w:bottom w:val="none" w:sz="0" w:space="0" w:color="auto"/>
        <w:right w:val="none" w:sz="0" w:space="0" w:color="auto"/>
      </w:divBdr>
    </w:div>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 w:id="41263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brzeg@katowice.lasy.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zeg.katowice.lasy.gov.pl/ochrona-danych-osobowych" TargetMode="External"/><Relationship Id="rId4" Type="http://schemas.openxmlformats.org/officeDocument/2006/relationships/settings" Target="settings.xml"/><Relationship Id="rId9" Type="http://schemas.openxmlformats.org/officeDocument/2006/relationships/hyperlink" Target="mailto:brzeg@katowice.lasy.gov.pl"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D3911-C5F0-471F-B267-79FE0844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752</TotalTime>
  <Pages>20</Pages>
  <Words>8240</Words>
  <Characters>49443</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joanna.kabat</dc:creator>
  <cp:lastModifiedBy>Jacek Tokarz</cp:lastModifiedBy>
  <cp:revision>312</cp:revision>
  <cp:lastPrinted>2026-01-21T10:47:00Z</cp:lastPrinted>
  <dcterms:created xsi:type="dcterms:W3CDTF">2022-09-06T07:43:00Z</dcterms:created>
  <dcterms:modified xsi:type="dcterms:W3CDTF">2026-01-21T10:54:00Z</dcterms:modified>
</cp:coreProperties>
</file>